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4.xml" ContentType="application/vnd.openxmlformats-officedocument.wordprocessingml.footer+xml"/>
  <Override PartName="/word/header16.xml" ContentType="application/vnd.openxmlformats-officedocument.wordprocessingml.header+xml"/>
  <Override PartName="/word/footer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6.xml" ContentType="application/vnd.openxmlformats-officedocument.wordprocessingml.footer+xml"/>
  <Override PartName="/word/header34.xml" ContentType="application/vnd.openxmlformats-officedocument.wordprocessingml.header+xml"/>
  <Override PartName="/word/footer7.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8.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9.xml" ContentType="application/vnd.openxmlformats-officedocument.wordprocessingml.foot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164" w:rsidRPr="00620FC9" w:rsidRDefault="00DF0AA0" w:rsidP="00493164">
      <w:pPr>
        <w:pStyle w:val="2b"/>
        <w:spacing w:line="360" w:lineRule="auto"/>
        <w:rPr>
          <w:rFonts w:ascii="Arial" w:hAnsi="Arial" w:cs="Arial"/>
          <w:b/>
          <w:sz w:val="28"/>
          <w:szCs w:val="28"/>
        </w:rPr>
      </w:pPr>
      <w:bookmarkStart w:id="0" w:name="_Toc220213079"/>
      <w:bookmarkStart w:id="1" w:name="_GoBack"/>
      <w:bookmarkEnd w:id="1"/>
      <w:r>
        <w:rPr>
          <w:noProof/>
          <w:lang w:eastAsia="ru-RU"/>
        </w:rPr>
        <w:drawing>
          <wp:inline distT="0" distB="0" distL="0" distR="0" wp14:anchorId="2D12ADC0" wp14:editId="40A06568">
            <wp:extent cx="1644650" cy="857250"/>
            <wp:effectExtent l="0" t="0" r="0" b="0"/>
            <wp:docPr id="133" name="Рисунок 133"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N_logo_nk_rus_cmy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4650" cy="857250"/>
                    </a:xfrm>
                    <a:prstGeom prst="rect">
                      <a:avLst/>
                    </a:prstGeom>
                    <a:noFill/>
                    <a:ln>
                      <a:noFill/>
                    </a:ln>
                  </pic:spPr>
                </pic:pic>
              </a:graphicData>
            </a:graphic>
          </wp:inline>
        </w:drawing>
      </w:r>
    </w:p>
    <w:p w:rsidR="00493164" w:rsidRPr="003909F5" w:rsidRDefault="00493164" w:rsidP="00493164">
      <w:pPr>
        <w:pStyle w:val="2b"/>
        <w:spacing w:line="360" w:lineRule="auto"/>
        <w:ind w:left="5390"/>
        <w:rPr>
          <w:rFonts w:ascii="Arial" w:hAnsi="Arial" w:cs="Arial"/>
          <w:b/>
          <w:sz w:val="20"/>
          <w:szCs w:val="20"/>
        </w:rPr>
      </w:pPr>
    </w:p>
    <w:p w:rsidR="00493164" w:rsidRPr="00660A27" w:rsidRDefault="00493164" w:rsidP="00493164">
      <w:pPr>
        <w:pStyle w:val="2b"/>
        <w:spacing w:line="360" w:lineRule="auto"/>
        <w:ind w:left="5387"/>
        <w:rPr>
          <w:rFonts w:ascii="Arial" w:hAnsi="Arial" w:cs="Arial"/>
          <w:b/>
          <w:sz w:val="20"/>
          <w:szCs w:val="20"/>
        </w:rPr>
      </w:pPr>
      <w:r w:rsidRPr="00660A27">
        <w:rPr>
          <w:rFonts w:ascii="Arial" w:hAnsi="Arial" w:cs="Arial"/>
          <w:b/>
          <w:sz w:val="20"/>
          <w:szCs w:val="20"/>
        </w:rPr>
        <w:t>УТВЕРЖДЕН</w:t>
      </w:r>
      <w:r w:rsidR="00D84A0A">
        <w:rPr>
          <w:rFonts w:ascii="Arial" w:hAnsi="Arial" w:cs="Arial"/>
          <w:b/>
          <w:sz w:val="20"/>
          <w:szCs w:val="20"/>
        </w:rPr>
        <w:t>О</w:t>
      </w:r>
    </w:p>
    <w:p w:rsidR="00493164" w:rsidRDefault="00493164" w:rsidP="00493164">
      <w:pPr>
        <w:pStyle w:val="2b"/>
        <w:spacing w:line="360" w:lineRule="auto"/>
        <w:ind w:left="5387"/>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ОАО «НК «Роснефть»</w:t>
      </w:r>
    </w:p>
    <w:p w:rsidR="00493164" w:rsidRPr="006B234F" w:rsidRDefault="00493164" w:rsidP="00493164">
      <w:pPr>
        <w:pStyle w:val="2b"/>
        <w:spacing w:line="360" w:lineRule="auto"/>
        <w:ind w:left="5387"/>
        <w:rPr>
          <w:rFonts w:ascii="Arial" w:hAnsi="Arial" w:cs="Arial"/>
          <w:b/>
          <w:sz w:val="20"/>
          <w:szCs w:val="20"/>
        </w:rPr>
      </w:pPr>
      <w:r w:rsidRPr="00660A27">
        <w:rPr>
          <w:rFonts w:ascii="Arial" w:hAnsi="Arial" w:cs="Arial"/>
          <w:b/>
          <w:sz w:val="20"/>
          <w:szCs w:val="20"/>
        </w:rPr>
        <w:t xml:space="preserve">от </w:t>
      </w:r>
      <w:r w:rsidRPr="006B234F">
        <w:rPr>
          <w:rFonts w:ascii="Arial" w:hAnsi="Arial" w:cs="Arial"/>
          <w:b/>
          <w:sz w:val="20"/>
          <w:szCs w:val="20"/>
        </w:rPr>
        <w:t>«16» апреля 2012 г. № 220</w:t>
      </w:r>
    </w:p>
    <w:p w:rsidR="00493164" w:rsidRPr="00660A27" w:rsidRDefault="00493164" w:rsidP="00493164">
      <w:pPr>
        <w:pStyle w:val="2b"/>
        <w:spacing w:line="360" w:lineRule="auto"/>
        <w:ind w:left="5387"/>
        <w:rPr>
          <w:rFonts w:ascii="Arial" w:hAnsi="Arial" w:cs="Arial"/>
          <w:b/>
          <w:sz w:val="20"/>
          <w:szCs w:val="20"/>
        </w:rPr>
      </w:pPr>
      <w:r w:rsidRPr="006B234F">
        <w:rPr>
          <w:rFonts w:ascii="Arial" w:hAnsi="Arial" w:cs="Arial"/>
          <w:b/>
          <w:sz w:val="20"/>
          <w:szCs w:val="20"/>
        </w:rPr>
        <w:t>Введен</w:t>
      </w:r>
      <w:r w:rsidR="00D84A0A">
        <w:rPr>
          <w:rFonts w:ascii="Arial" w:hAnsi="Arial" w:cs="Arial"/>
          <w:b/>
          <w:sz w:val="20"/>
          <w:szCs w:val="20"/>
        </w:rPr>
        <w:t>о</w:t>
      </w:r>
      <w:r w:rsidRPr="006B234F">
        <w:rPr>
          <w:rFonts w:ascii="Arial" w:hAnsi="Arial" w:cs="Arial"/>
          <w:b/>
          <w:sz w:val="20"/>
          <w:szCs w:val="20"/>
        </w:rPr>
        <w:t xml:space="preserve"> в действие «16» апреля 2012 г.</w:t>
      </w:r>
    </w:p>
    <w:p w:rsidR="00493164" w:rsidRPr="004F670C" w:rsidRDefault="00493164" w:rsidP="00493164">
      <w:pPr>
        <w:rPr>
          <w:rFonts w:ascii="EuropeCondensedC" w:hAnsi="EuropeCondensedC"/>
          <w:sz w:val="20"/>
          <w:szCs w:val="20"/>
        </w:rPr>
      </w:pPr>
    </w:p>
    <w:p w:rsidR="00493164" w:rsidRPr="004F670C" w:rsidRDefault="00493164" w:rsidP="00493164">
      <w:pPr>
        <w:rPr>
          <w:rFonts w:ascii="EuropeDemiC" w:hAnsi="EuropeDemiC"/>
          <w:sz w:val="20"/>
          <w:szCs w:val="20"/>
        </w:rPr>
      </w:pPr>
    </w:p>
    <w:p w:rsidR="0007291A" w:rsidRDefault="0007291A" w:rsidP="0007291A">
      <w:pPr>
        <w:pStyle w:val="afffd"/>
        <w:spacing w:line="360" w:lineRule="auto"/>
        <w:ind w:left="5400"/>
        <w:rPr>
          <w:rFonts w:ascii="Arial" w:hAnsi="Arial" w:cs="Arial"/>
          <w:b/>
          <w:color w:val="FF0000"/>
          <w:sz w:val="20"/>
          <w:szCs w:val="20"/>
        </w:rPr>
      </w:pPr>
      <w:r>
        <w:rPr>
          <w:rFonts w:ascii="Arial" w:hAnsi="Arial" w:cs="Arial"/>
          <w:b/>
          <w:color w:val="FF0000"/>
          <w:sz w:val="20"/>
          <w:szCs w:val="20"/>
        </w:rPr>
        <w:t>ВВЕДЕНО</w:t>
      </w:r>
      <w:r w:rsidRPr="00724B57">
        <w:rPr>
          <w:rFonts w:ascii="Arial" w:hAnsi="Arial" w:cs="Arial"/>
          <w:b/>
          <w:color w:val="FF0000"/>
          <w:sz w:val="20"/>
          <w:szCs w:val="20"/>
        </w:rPr>
        <w:t xml:space="preserve"> В ДЕЙСТВИЕ </w:t>
      </w:r>
    </w:p>
    <w:p w:rsidR="0007291A" w:rsidRPr="00724B57" w:rsidRDefault="0007291A" w:rsidP="0007291A">
      <w:pPr>
        <w:pStyle w:val="afffd"/>
        <w:spacing w:line="360" w:lineRule="auto"/>
        <w:ind w:left="5400"/>
        <w:rPr>
          <w:rFonts w:ascii="Arial" w:hAnsi="Arial" w:cs="Arial"/>
          <w:b/>
          <w:color w:val="FF0000"/>
          <w:sz w:val="20"/>
          <w:szCs w:val="20"/>
        </w:rPr>
      </w:pPr>
      <w:r w:rsidRPr="00724B57">
        <w:rPr>
          <w:rFonts w:ascii="Arial" w:hAnsi="Arial" w:cs="Arial"/>
          <w:b/>
          <w:color w:val="FF0000"/>
          <w:sz w:val="20"/>
          <w:szCs w:val="20"/>
        </w:rPr>
        <w:t>в ОАО «Востсибнефтегаз»</w:t>
      </w:r>
    </w:p>
    <w:p w:rsidR="0007291A" w:rsidRPr="00724B57" w:rsidRDefault="0007291A" w:rsidP="0007291A">
      <w:pPr>
        <w:pStyle w:val="afffd"/>
        <w:spacing w:line="360" w:lineRule="auto"/>
        <w:ind w:left="5400"/>
        <w:rPr>
          <w:rFonts w:ascii="Arial" w:hAnsi="Arial" w:cs="Arial"/>
          <w:b/>
          <w:color w:val="FF0000"/>
          <w:sz w:val="20"/>
          <w:szCs w:val="20"/>
        </w:rPr>
      </w:pPr>
      <w:r>
        <w:rPr>
          <w:rFonts w:ascii="Arial" w:hAnsi="Arial" w:cs="Arial"/>
          <w:b/>
          <w:color w:val="FF0000"/>
          <w:sz w:val="20"/>
          <w:szCs w:val="20"/>
        </w:rPr>
        <w:t>приказом от 04.05.2012 №184</w:t>
      </w: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r>
        <w:rPr>
          <w:noProof/>
          <w:lang w:eastAsia="ru-RU"/>
        </w:rPr>
        <mc:AlternateContent>
          <mc:Choice Requires="wpg">
            <w:drawing>
              <wp:anchor distT="0" distB="0" distL="114300" distR="114300" simplePos="0" relativeHeight="251659264" behindDoc="0" locked="0" layoutInCell="1" allowOverlap="1" wp14:anchorId="645F2BA2" wp14:editId="3219D26D">
                <wp:simplePos x="0" y="0"/>
                <wp:positionH relativeFrom="column">
                  <wp:posOffset>130810</wp:posOffset>
                </wp:positionH>
                <wp:positionV relativeFrom="paragraph">
                  <wp:posOffset>55880</wp:posOffset>
                </wp:positionV>
                <wp:extent cx="6070600" cy="1344295"/>
                <wp:effectExtent l="17780" t="12700" r="0" b="0"/>
                <wp:wrapNone/>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0600" cy="1344295"/>
                          <a:chOff x="1453" y="6050"/>
                          <a:chExt cx="9560" cy="2117"/>
                        </a:xfrm>
                      </wpg:grpSpPr>
                      <wpg:grpSp>
                        <wpg:cNvPr id="12" name="Group 115"/>
                        <wpg:cNvGrpSpPr>
                          <a:grpSpLocks/>
                        </wpg:cNvGrpSpPr>
                        <wpg:grpSpPr bwMode="auto">
                          <a:xfrm>
                            <a:off x="2870" y="6050"/>
                            <a:ext cx="8143" cy="1093"/>
                            <a:chOff x="2954" y="8716"/>
                            <a:chExt cx="8143" cy="649"/>
                          </a:xfrm>
                        </wpg:grpSpPr>
                        <wps:wsp>
                          <wps:cNvPr id="13" name="Text Box 116"/>
                          <wps:cNvSpPr txBox="1">
                            <a:spLocks noChangeArrowheads="1"/>
                          </wps:cNvSpPr>
                          <wps:spPr bwMode="auto">
                            <a:xfrm>
                              <a:off x="2954" y="8716"/>
                              <a:ext cx="7632"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F6C" w:rsidRDefault="00BB7F6C" w:rsidP="00493164">
                                <w:pPr>
                                  <w:jc w:val="right"/>
                                  <w:rPr>
                                    <w:rFonts w:ascii="EuropeDemiC" w:hAnsi="EuropeDemiC"/>
                                    <w:b/>
                                    <w:spacing w:val="-4"/>
                                    <w:sz w:val="36"/>
                                    <w:szCs w:val="36"/>
                                  </w:rPr>
                                </w:pPr>
                                <w:r>
                                  <w:rPr>
                                    <w:rFonts w:ascii="EuropeDemiC" w:hAnsi="EuropeDemiC"/>
                                    <w:b/>
                                    <w:spacing w:val="-4"/>
                                    <w:sz w:val="36"/>
                                    <w:szCs w:val="36"/>
                                  </w:rPr>
                                  <w:t>ПОЛОЖЕНИЕ</w:t>
                                </w:r>
                              </w:p>
                              <w:p w:rsidR="00BB7F6C" w:rsidRPr="006B5672" w:rsidRDefault="00BB7F6C" w:rsidP="00493164">
                                <w:pPr>
                                  <w:jc w:val="right"/>
                                  <w:rPr>
                                    <w:sz w:val="18"/>
                                    <w:szCs w:val="18"/>
                                    <w:lang w:val="en-US"/>
                                  </w:rPr>
                                </w:pPr>
                                <w:r>
                                  <w:rPr>
                                    <w:rFonts w:ascii="EuropeDemiC" w:hAnsi="EuropeDemiC"/>
                                    <w:b/>
                                    <w:spacing w:val="-4"/>
                                    <w:sz w:val="36"/>
                                    <w:szCs w:val="36"/>
                                  </w:rPr>
                                  <w:t>КОМПАНИИ</w:t>
                                </w:r>
                              </w:p>
                            </w:txbxContent>
                          </wps:txbx>
                          <wps:bodyPr rot="0" vert="horz" wrap="square" lIns="91440" tIns="45720" rIns="91440" bIns="45720" anchor="t" anchorCtr="0" upright="1">
                            <a:noAutofit/>
                          </wps:bodyPr>
                        </wps:wsp>
                        <wps:wsp>
                          <wps:cNvPr id="14" name="AutoShape 117"/>
                          <wps:cNvCnPr/>
                          <wps:spPr bwMode="auto">
                            <a:xfrm flipH="1">
                              <a:off x="6131" y="8716"/>
                              <a:ext cx="4871"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15" name="Arc 118"/>
                          <wps:cNvSpPr>
                            <a:spLocks/>
                          </wps:cNvSpPr>
                          <wps:spPr bwMode="auto">
                            <a:xfrm flipH="1">
                              <a:off x="10586" y="8717"/>
                              <a:ext cx="511" cy="64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97 w 21496"/>
                                <a:gd name="T5" fmla="*/ 0 h 21209"/>
                                <a:gd name="T6" fmla="*/ 511 w 21496"/>
                                <a:gd name="T7" fmla="*/ 583 h 21209"/>
                                <a:gd name="T8" fmla="*/ 0 w 21496"/>
                                <a:gd name="T9" fmla="*/ 648 h 21209"/>
                                <a:gd name="T10" fmla="*/ 0 60000 65536"/>
                                <a:gd name="T11" fmla="*/ 0 60000 65536"/>
                                <a:gd name="T12" fmla="*/ 0 60000 65536"/>
                                <a:gd name="T13" fmla="*/ 3163 w 21496"/>
                                <a:gd name="T14" fmla="*/ 3163 h 21209"/>
                                <a:gd name="T15" fmla="*/ 18437 w 21496"/>
                                <a:gd name="T16" fmla="*/ 18437 h 21209"/>
                              </a:gdLst>
                              <a:ahLst/>
                              <a:cxnLst>
                                <a:cxn ang="T10">
                                  <a:pos x="T4" y="T5"/>
                                </a:cxn>
                                <a:cxn ang="T11">
                                  <a:pos x="T6" y="T7"/>
                                </a:cxn>
                                <a:cxn ang="T12">
                                  <a:pos x="T8" y="T9"/>
                                </a:cxn>
                              </a:cxnLst>
                              <a:rect l="T13" t="T14" r="T15" b="T16"/>
                              <a:pathLst>
                                <a:path w="21496" h="21209" fill="none" extrusionOk="0">
                                  <a:moveTo>
                                    <a:pt x="4090" y="-1"/>
                                  </a:moveTo>
                                  <a:cubicBezTo>
                                    <a:pt x="13477" y="1810"/>
                                    <a:pt x="20558" y="9576"/>
                                    <a:pt x="21495" y="19091"/>
                                  </a:cubicBezTo>
                                </a:path>
                                <a:path w="21496" h="21209" stroke="0" extrusionOk="0">
                                  <a:moveTo>
                                    <a:pt x="4090" y="-1"/>
                                  </a:moveTo>
                                  <a:cubicBezTo>
                                    <a:pt x="13477" y="1810"/>
                                    <a:pt x="20558" y="9576"/>
                                    <a:pt x="21495" y="19091"/>
                                  </a:cubicBezTo>
                                  <a:lnTo>
                                    <a:pt x="0" y="21209"/>
                                  </a:lnTo>
                                  <a:lnTo>
                                    <a:pt x="4090"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AutoShape 119"/>
                          <wps:cNvCnPr/>
                          <wps:spPr bwMode="auto">
                            <a:xfrm flipH="1">
                              <a:off x="9179" y="9298"/>
                              <a:ext cx="1407"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grpSp>
                        <wpg:cNvPr id="17" name="Group 120"/>
                        <wpg:cNvGrpSpPr>
                          <a:grpSpLocks/>
                        </wpg:cNvGrpSpPr>
                        <wpg:grpSpPr bwMode="auto">
                          <a:xfrm>
                            <a:off x="1453" y="6963"/>
                            <a:ext cx="8642" cy="1204"/>
                            <a:chOff x="1578" y="9249"/>
                            <a:chExt cx="8642" cy="831"/>
                          </a:xfrm>
                        </wpg:grpSpPr>
                        <wps:wsp>
                          <wps:cNvPr id="18" name="AutoShape 121"/>
                          <wps:cNvCnPr/>
                          <wps:spPr bwMode="auto">
                            <a:xfrm flipH="1">
                              <a:off x="1578" y="10023"/>
                              <a:ext cx="4745"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19" name="Freeform 122"/>
                          <wps:cNvSpPr>
                            <a:spLocks/>
                          </wps:cNvSpPr>
                          <wps:spPr bwMode="auto">
                            <a:xfrm>
                              <a:off x="1578" y="9249"/>
                              <a:ext cx="7847" cy="788"/>
                            </a:xfrm>
                            <a:custGeom>
                              <a:avLst/>
                              <a:gdLst>
                                <a:gd name="T0" fmla="*/ 0 w 9278"/>
                                <a:gd name="T1" fmla="*/ 788 h 401"/>
                                <a:gd name="T2" fmla="*/ 546 w 9278"/>
                                <a:gd name="T3" fmla="*/ 126 h 401"/>
                                <a:gd name="T4" fmla="*/ 2538 w 9278"/>
                                <a:gd name="T5" fmla="*/ 37 h 401"/>
                                <a:gd name="T6" fmla="*/ 7847 w 9278"/>
                                <a:gd name="T7" fmla="*/ 49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Text Box 123"/>
                          <wps:cNvSpPr txBox="1">
                            <a:spLocks noChangeArrowheads="1"/>
                          </wps:cNvSpPr>
                          <wps:spPr bwMode="auto">
                            <a:xfrm>
                              <a:off x="2160" y="9335"/>
                              <a:ext cx="8060" cy="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F6C" w:rsidRDefault="00BB7F6C" w:rsidP="00493164">
                                <w:pPr>
                                  <w:spacing w:before="160"/>
                                  <w:rPr>
                                    <w:rFonts w:ascii="Arial" w:hAnsi="Arial" w:cs="Arial"/>
                                    <w:b/>
                                    <w:bCs/>
                                  </w:rPr>
                                </w:pPr>
                                <w:r>
                                  <w:rPr>
                                    <w:rFonts w:ascii="Arial" w:hAnsi="Arial" w:cs="Arial"/>
                                    <w:b/>
                                    <w:bCs/>
                                  </w:rPr>
                                  <w:t>ОРГАНИЗАЦИЯ И ОСУЩЕСТВЛЕНИЕ ПОЖАРНОГО НАДЗОРА</w:t>
                                </w:r>
                              </w:p>
                              <w:p w:rsidR="00BB7F6C" w:rsidRPr="00567029" w:rsidRDefault="00BB7F6C" w:rsidP="00493164">
                                <w:pPr>
                                  <w:rPr>
                                    <w:szCs w:val="18"/>
                                  </w:rPr>
                                </w:pPr>
                                <w:r>
                                  <w:rPr>
                                    <w:rFonts w:ascii="Arial" w:hAnsi="Arial" w:cs="Arial"/>
                                    <w:b/>
                                    <w:bCs/>
                                  </w:rPr>
                                  <w:t>НА ОБЪЕКТАХ КОМПАНИИ</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11" o:spid="_x0000_s1026" style="position:absolute;margin-left:10.3pt;margin-top:4.4pt;width:478pt;height:105.85pt;z-index:251659264" coordorigin="1453,6050" coordsize="9560,2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">
                <v:group id="Group 115" o:spid="_x0000_s1027" style="position:absolute;left:2870;top:6050;width:8143;height:1093" coordorigin="2954,8716" coordsize="8143,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202" coordsize="21600,21600" o:spt="202" path="m,l,21600r21600,l21600,xe">
                    <v:stroke joinstyle="miter"/>
                    <v:path gradientshapeok="t" o:connecttype="rect"/>
                  </v:shapetype>
                  <v:shape id="Text Box 116" o:spid="_x0000_s1028" type="#_x0000_t202" style="position:absolute;left:2954;top:8716;width:7632;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BB7F6C" w:rsidRDefault="00BB7F6C" w:rsidP="00493164">
                          <w:pPr>
                            <w:jc w:val="right"/>
                            <w:rPr>
                              <w:rFonts w:ascii="EuropeDemiC" w:hAnsi="EuropeDemiC"/>
                              <w:b/>
                              <w:spacing w:val="-4"/>
                              <w:sz w:val="36"/>
                              <w:szCs w:val="36"/>
                            </w:rPr>
                          </w:pPr>
                          <w:r>
                            <w:rPr>
                              <w:rFonts w:ascii="EuropeDemiC" w:hAnsi="EuropeDemiC"/>
                              <w:b/>
                              <w:spacing w:val="-4"/>
                              <w:sz w:val="36"/>
                              <w:szCs w:val="36"/>
                            </w:rPr>
                            <w:t>ПОЛОЖЕНИЕ</w:t>
                          </w:r>
                        </w:p>
                        <w:p w:rsidR="00BB7F6C" w:rsidRPr="006B5672" w:rsidRDefault="00BB7F6C" w:rsidP="00493164">
                          <w:pPr>
                            <w:jc w:val="right"/>
                            <w:rPr>
                              <w:sz w:val="18"/>
                              <w:szCs w:val="18"/>
                              <w:lang w:val="en-US"/>
                            </w:rPr>
                          </w:pPr>
                          <w:r>
                            <w:rPr>
                              <w:rFonts w:ascii="EuropeDemiC" w:hAnsi="EuropeDemiC"/>
                              <w:b/>
                              <w:spacing w:val="-4"/>
                              <w:sz w:val="36"/>
                              <w:szCs w:val="36"/>
                            </w:rPr>
                            <w:t>КОМПАНИИ</w:t>
                          </w:r>
                        </w:p>
                      </w:txbxContent>
                    </v:textbox>
                  </v:shape>
                  <v:shapetype id="_x0000_t32" coordsize="21600,21600" o:spt="32" o:oned="t" path="m,l21600,21600e" filled="f">
                    <v:path arrowok="t" fillok="f" o:connecttype="none"/>
                    <o:lock v:ext="edit" shapetype="t"/>
                  </v:shapetype>
                  <v:shape id="AutoShape 117" o:spid="_x0000_s1029" type="#_x0000_t32" style="position:absolute;left:6131;top:8716;width:4871;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8YJsQAAADbAAAADwAAAGRycy9kb3ducmV2LnhtbERPTWvCQBC9F/oflil4qxulhDa6igpW&#10;6UFo2grehuyYRLOzMbtN4r93hUJv83ifM533phItNa60rGA0jEAQZ1aXnCv4/lo/v4JwHlljZZkU&#10;XMnBfPb4MMVE244/qU19LkIIuwQVFN7XiZQuK8igG9qaOHBH2xj0ATa51A12IdxUchxFsTRYcmgo&#10;sKZVQdk5/TUK3nrcbn72i93H4XyMl/L0Ps4ue6UGT/1iAsJT7//Ff+6tDvNf4P5LOED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fxgmxAAAANsAAAAPAAAAAAAAAAAA&#10;AAAAAKECAABkcnMvZG93bnJldi54bWxQSwUGAAAAAAQABAD5AAAAkgMAAAAA&#10;" strokecolor="#fdd208" strokeweight="1.5pt"/>
                  <v:shape id="Arc 118" o:spid="_x0000_s1030" style="position:absolute;left:10586;top:8717;width:511;height:648;flip:x;visibility:visible;mso-wrap-style:square;v-text-anchor:top" coordsize="21496,21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QDY8IA&#10;AADbAAAADwAAAGRycy9kb3ducmV2LnhtbERPTWvCQBC9F/wPywjedKOi2NRVRBTUS1vtpbchOyYx&#10;2dmQXU3017sFobd5vM+ZL1tTihvVLresYDiIQBAnVuecKvg5bfszEM4jaywtk4I7OVguOm9zjLVt&#10;+JtuR5+KEMIuRgWZ91UspUsyMugGtiIO3NnWBn2AdSp1jU0IN6UcRdFUGsw5NGRY0TqjpDhejYLR&#10;8PLbuMN2vMu/3pPHJxb7YrpRqtdtVx8gPLX+X/xy73SYP4G/X8IB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xANjwgAAANsAAAAPAAAAAAAAAAAAAAAAAJgCAABkcnMvZG93&#10;bnJldi54bWxQSwUGAAAAAAQABAD1AAAAhwMAAAAA&#10;" path="m4090,-1nfc13477,1810,20558,9576,21495,19091em4090,-1nsc13477,1810,20558,9576,21495,19091l,21209,4090,-1xe" filled="f" strokecolor="#fdd208" strokeweight="1.5pt">
                    <v:path arrowok="t" o:extrusionok="f" o:connecttype="custom" o:connectlocs="2,0;12,18;0,20" o:connectangles="0,0,0" textboxrect="3155,3175,18425,18427"/>
                  </v:shape>
                  <v:shape id="AutoShape 119" o:spid="_x0000_s1031" type="#_x0000_t32" style="position:absolute;left:9179;top:9298;width:1407;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EjysQAAADbAAAADwAAAGRycy9kb3ducmV2LnhtbERPS2vCQBC+F/wPywi91Y0eQpu6SipU&#10;pQehvqC3ITsmabKzaXabxH/fLQje5uN7znw5mFp01LrSsoLpJAJBnFldcq7geHh/egbhPLLG2jIp&#10;uJKD5WL0MMdE254/qdv7XIQQdgkqKLxvEildVpBBN7ENceAutjXoA2xzqVvsQ7ip5SyKYmmw5NBQ&#10;YEOrgrJq/2sUvAy43ZzO6e7jq7rEb/J7Pct+zko9jof0FYSnwd/FN/dWh/kx/P8SDp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4SPKxAAAANsAAAAPAAAAAAAAAAAA&#10;AAAAAKECAABkcnMvZG93bnJldi54bWxQSwUGAAAAAAQABAD5AAAAkgMAAAAA&#10;" strokecolor="#fdd208" strokeweight="1.5pt"/>
                </v:group>
                <v:group id="Group 120" o:spid="_x0000_s1032" style="position:absolute;left:1453;top:6963;width:8642;height:1204" coordorigin="1578,9249" coordsize="8642,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AutoShape 121" o:spid="_x0000_s1033" type="#_x0000_t32" style="position:absolute;left:1578;top:10023;width:4745;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ISI8YAAADbAAAADwAAAGRycy9kb3ducmV2LnhtbESPT2sCQQzF74V+hyEFb3W2HsSujosW&#10;quJBqG0Fb2En+0d3MtudUddv3xwKvSW8l/d+mWW9a9SVulB7NvAyTEAR597WXBr4+nx/noAKEdli&#10;45kM3ClANn98mGFq/Y0/6LqPpZIQDikaqGJsU61DXpHDMPQtsWiF7xxGWbtS2w5vEu4aPUqSsXZY&#10;szRU2NJbRfl5f3EGXnvcrL8Pi932eC7GS31ajfKfgzGDp34xBRWpj//mv+uNFXyBlV9kAD3/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8yEiPGAAAA2wAAAA8AAAAAAAAA&#10;AAAAAAAAoQIAAGRycy9kb3ducmV2LnhtbFBLBQYAAAAABAAEAPkAAACUAwAAAAA=&#10;" strokecolor="#fdd208" strokeweight="1.5pt"/>
                  <v:shape id="Freeform 122" o:spid="_x0000_s1034" style="position:absolute;left:1578;top:9249;width:7847;height:788;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VYecIA&#10;AADbAAAADwAAAGRycy9kb3ducmV2LnhtbERPTWvCQBC9F/oflil4KbppK6VGVwmC4K00luJxyI7Z&#10;2OxsyE5N/PduodDbPN7nrDajb9WF+tgENvA0y0ARV8E2XBv4POymb6CiIFtsA5OBK0XYrO/vVpjb&#10;MPAHXUqpVQrhmKMBJ9LlWsfKkcc4Cx1x4k6h9ygJ9rW2PQ4p3Lf6OctetceGU4PDjraOqu/yxxuo&#10;3FkXxbF9mQ/b8mt3Osr741yMmTyMxRKU0Cj/4j/33qb5C/j9JR2g1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pVh5wgAAANsAAAAPAAAAAAAAAAAAAAAAAJgCAABkcnMvZG93&#10;bnJldi54bWxQSwUGAAAAAAQABAD1AAAAhwMAAAAA&#10;" path="m,401c72,264,146,128,646,64,1145,,1562,26,3001,19v1439,-7,4969,5,6277,6e" filled="f" strokecolor="#fdd208" strokeweight="1.5pt">
                    <v:path arrowok="t" o:connecttype="custom" o:connectlocs="0,1548;462,248;2147,73;6637,96" o:connectangles="0,0,0,0"/>
                  </v:shape>
                  <v:shape id="Text Box 123" o:spid="_x0000_s1035" type="#_x0000_t202" style="position:absolute;left:2160;top:9335;width:8060;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BB7F6C" w:rsidRDefault="00BB7F6C" w:rsidP="00493164">
                          <w:pPr>
                            <w:spacing w:before="160"/>
                            <w:rPr>
                              <w:rFonts w:ascii="Arial" w:hAnsi="Arial" w:cs="Arial"/>
                              <w:b/>
                              <w:bCs/>
                            </w:rPr>
                          </w:pPr>
                          <w:r>
                            <w:rPr>
                              <w:rFonts w:ascii="Arial" w:hAnsi="Arial" w:cs="Arial"/>
                              <w:b/>
                              <w:bCs/>
                            </w:rPr>
                            <w:t>ОРГАНИЗАЦИЯ И ОСУЩЕСТВЛЕНИЕ ПОЖАРНОГО НАДЗОРА</w:t>
                          </w:r>
                        </w:p>
                        <w:p w:rsidR="00BB7F6C" w:rsidRPr="00567029" w:rsidRDefault="00BB7F6C" w:rsidP="00493164">
                          <w:pPr>
                            <w:rPr>
                              <w:szCs w:val="18"/>
                            </w:rPr>
                          </w:pPr>
                          <w:r>
                            <w:rPr>
                              <w:rFonts w:ascii="Arial" w:hAnsi="Arial" w:cs="Arial"/>
                              <w:b/>
                              <w:bCs/>
                            </w:rPr>
                            <w:t>НА ОБЪЕКТАХ КОМПАНИИ</w:t>
                          </w:r>
                        </w:p>
                      </w:txbxContent>
                    </v:textbox>
                  </v:shape>
                </v:group>
              </v:group>
            </w:pict>
          </mc:Fallback>
        </mc:AlternateContent>
      </w:r>
    </w:p>
    <w:p w:rsidR="00493164" w:rsidRPr="00463335" w:rsidRDefault="00493164" w:rsidP="00493164">
      <w:pPr>
        <w:rPr>
          <w:rFonts w:ascii="EuropeDemiC" w:hAnsi="EuropeDemiC"/>
          <w:sz w:val="20"/>
          <w:szCs w:val="20"/>
        </w:rPr>
      </w:pPr>
    </w:p>
    <w:p w:rsidR="00493164" w:rsidRPr="00463335" w:rsidRDefault="00493164" w:rsidP="00493164">
      <w:pPr>
        <w:rPr>
          <w:rFonts w:ascii="EuropeDemiC" w:hAnsi="EuropeDemiC"/>
          <w:sz w:val="20"/>
          <w:szCs w:val="20"/>
        </w:rPr>
      </w:pPr>
    </w:p>
    <w:p w:rsidR="00493164" w:rsidRPr="00463335" w:rsidRDefault="00493164" w:rsidP="00493164">
      <w:pPr>
        <w:ind w:right="638"/>
        <w:rPr>
          <w:rFonts w:ascii="Arial" w:hAnsi="Arial" w:cs="Arial"/>
          <w:b/>
          <w:sz w:val="20"/>
          <w:szCs w:val="20"/>
        </w:rPr>
      </w:pPr>
    </w:p>
    <w:p w:rsidR="00493164" w:rsidRPr="00463335" w:rsidRDefault="00493164" w:rsidP="00493164">
      <w:pPr>
        <w:ind w:right="638"/>
        <w:rPr>
          <w:rFonts w:ascii="Arial" w:hAnsi="Arial" w:cs="Arial"/>
          <w:b/>
          <w:sz w:val="20"/>
          <w:szCs w:val="20"/>
        </w:rPr>
      </w:pPr>
    </w:p>
    <w:p w:rsidR="00493164" w:rsidRPr="00463335" w:rsidRDefault="00493164" w:rsidP="00493164">
      <w:pPr>
        <w:ind w:left="1800" w:right="638"/>
        <w:jc w:val="right"/>
        <w:rPr>
          <w:rFonts w:ascii="EuropeDemiC" w:hAnsi="EuropeDemiC"/>
          <w:b/>
          <w:spacing w:val="-4"/>
          <w:sz w:val="18"/>
          <w:szCs w:val="18"/>
        </w:rPr>
      </w:pPr>
    </w:p>
    <w:p w:rsidR="00493164" w:rsidRPr="004F670C" w:rsidRDefault="00493164" w:rsidP="00493164">
      <w:pPr>
        <w:ind w:left="1800" w:right="638"/>
        <w:jc w:val="right"/>
        <w:rPr>
          <w:rFonts w:ascii="EuropeDemiC" w:hAnsi="EuropeDemiC"/>
          <w:b/>
          <w:spacing w:val="-4"/>
          <w:sz w:val="18"/>
          <w:szCs w:val="18"/>
        </w:rPr>
      </w:pPr>
    </w:p>
    <w:p w:rsidR="00493164" w:rsidRPr="004F670C" w:rsidRDefault="00493164" w:rsidP="00493164">
      <w:pPr>
        <w:ind w:left="1800" w:right="638"/>
        <w:jc w:val="right"/>
        <w:rPr>
          <w:rFonts w:ascii="EuropeDemiC" w:hAnsi="EuropeDemiC"/>
          <w:b/>
          <w:spacing w:val="-4"/>
          <w:sz w:val="18"/>
          <w:szCs w:val="18"/>
        </w:rPr>
      </w:pPr>
    </w:p>
    <w:p w:rsidR="00493164" w:rsidRPr="004F670C" w:rsidRDefault="00493164" w:rsidP="00493164">
      <w:pPr>
        <w:ind w:left="1800" w:right="638"/>
        <w:jc w:val="right"/>
        <w:rPr>
          <w:rFonts w:ascii="EuropeDemiC" w:hAnsi="EuropeDemiC"/>
          <w:b/>
          <w:spacing w:val="-4"/>
          <w:sz w:val="18"/>
          <w:szCs w:val="18"/>
        </w:rPr>
      </w:pPr>
    </w:p>
    <w:p w:rsidR="00493164" w:rsidRDefault="00493164" w:rsidP="00493164">
      <w:pPr>
        <w:jc w:val="center"/>
        <w:rPr>
          <w:rFonts w:ascii="Arial" w:hAnsi="Arial" w:cs="Arial"/>
          <w:b/>
          <w:sz w:val="20"/>
          <w:szCs w:val="20"/>
        </w:rPr>
      </w:pPr>
    </w:p>
    <w:p w:rsidR="00493164" w:rsidRPr="009E7FEB" w:rsidRDefault="00493164" w:rsidP="00493164">
      <w:pPr>
        <w:jc w:val="center"/>
        <w:rPr>
          <w:rFonts w:ascii="Arial" w:hAnsi="Arial" w:cs="Arial"/>
          <w:b/>
          <w:sz w:val="20"/>
          <w:szCs w:val="20"/>
        </w:rPr>
      </w:pPr>
    </w:p>
    <w:p w:rsidR="00493164" w:rsidRPr="008F0D93" w:rsidRDefault="00493164" w:rsidP="00493164">
      <w:pPr>
        <w:jc w:val="center"/>
        <w:rPr>
          <w:rFonts w:ascii="EuropeDemiC" w:hAnsi="EuropeDemiC"/>
          <w:color w:val="595959"/>
          <w:sz w:val="28"/>
          <w:szCs w:val="28"/>
        </w:rPr>
      </w:pPr>
      <w:r w:rsidRPr="006B7338">
        <w:rPr>
          <w:rFonts w:ascii="Arial" w:hAnsi="Arial" w:cs="Arial"/>
          <w:b/>
        </w:rPr>
        <w:t>№</w:t>
      </w:r>
      <w:r w:rsidRPr="00A66470">
        <w:rPr>
          <w:rFonts w:ascii="Arial" w:hAnsi="Arial" w:cs="Arial"/>
          <w:b/>
        </w:rPr>
        <w:t xml:space="preserve"> </w:t>
      </w:r>
      <w:r w:rsidRPr="00100AD9">
        <w:rPr>
          <w:rFonts w:ascii="Arial" w:hAnsi="Arial" w:cs="Arial"/>
          <w:b/>
        </w:rPr>
        <w:t>П3-05 С-0102</w:t>
      </w:r>
    </w:p>
    <w:p w:rsidR="00493164" w:rsidRPr="00620FC9" w:rsidRDefault="00493164" w:rsidP="00493164">
      <w:pPr>
        <w:jc w:val="center"/>
        <w:rPr>
          <w:rFonts w:ascii="Arial" w:hAnsi="Arial" w:cs="Arial"/>
          <w:b/>
          <w:sz w:val="16"/>
          <w:szCs w:val="16"/>
        </w:rPr>
      </w:pPr>
    </w:p>
    <w:p w:rsidR="00493164" w:rsidRPr="00620FC9" w:rsidRDefault="00493164" w:rsidP="00493164">
      <w:pPr>
        <w:jc w:val="center"/>
        <w:rPr>
          <w:rFonts w:ascii="Arial" w:hAnsi="Arial" w:cs="Arial"/>
          <w:b/>
          <w:sz w:val="16"/>
          <w:szCs w:val="16"/>
        </w:rPr>
      </w:pPr>
    </w:p>
    <w:p w:rsidR="00493164" w:rsidRPr="00620FC9" w:rsidRDefault="00493164" w:rsidP="00493164">
      <w:pPr>
        <w:jc w:val="center"/>
        <w:rPr>
          <w:rFonts w:ascii="Arial" w:hAnsi="Arial" w:cs="Arial"/>
          <w:b/>
          <w:sz w:val="16"/>
          <w:szCs w:val="16"/>
        </w:rPr>
      </w:pPr>
    </w:p>
    <w:p w:rsidR="00493164" w:rsidRPr="00620FC9" w:rsidRDefault="00493164" w:rsidP="00493164">
      <w:pPr>
        <w:jc w:val="center"/>
        <w:rPr>
          <w:rFonts w:ascii="Arial" w:hAnsi="Arial" w:cs="Arial"/>
          <w:b/>
          <w:sz w:val="16"/>
          <w:szCs w:val="16"/>
        </w:rPr>
      </w:pPr>
    </w:p>
    <w:p w:rsidR="00493164" w:rsidRPr="00A66470" w:rsidRDefault="00493164" w:rsidP="00493164">
      <w:pPr>
        <w:jc w:val="center"/>
        <w:rPr>
          <w:rFonts w:ascii="Arial" w:hAnsi="Arial" w:cs="Arial"/>
          <w:color w:val="808080"/>
          <w:sz w:val="20"/>
          <w:szCs w:val="20"/>
        </w:rPr>
      </w:pPr>
      <w:r w:rsidRPr="00A66470">
        <w:rPr>
          <w:rFonts w:ascii="Arial" w:hAnsi="Arial" w:cs="Arial"/>
          <w:b/>
          <w:sz w:val="20"/>
          <w:szCs w:val="20"/>
        </w:rPr>
        <w:t xml:space="preserve">ВЕРСИЯ </w:t>
      </w:r>
      <w:r>
        <w:rPr>
          <w:rFonts w:ascii="Arial" w:hAnsi="Arial" w:cs="Arial"/>
          <w:b/>
          <w:sz w:val="20"/>
          <w:szCs w:val="20"/>
        </w:rPr>
        <w:t>2</w:t>
      </w:r>
      <w:r w:rsidRPr="00A66470">
        <w:rPr>
          <w:rFonts w:ascii="Arial" w:hAnsi="Arial" w:cs="Arial"/>
          <w:b/>
          <w:sz w:val="20"/>
          <w:szCs w:val="20"/>
        </w:rPr>
        <w:t>.00</w:t>
      </w:r>
    </w:p>
    <w:p w:rsidR="00493164" w:rsidRPr="009E7FEB" w:rsidRDefault="00493164" w:rsidP="00493164">
      <w:pPr>
        <w:jc w:val="center"/>
        <w:rPr>
          <w:rFonts w:ascii="Arial" w:hAnsi="Arial" w:cs="Arial"/>
          <w:color w:val="808080"/>
          <w:sz w:val="20"/>
          <w:szCs w:val="20"/>
        </w:rPr>
      </w:pPr>
    </w:p>
    <w:p w:rsidR="00493164" w:rsidRPr="00C07F05" w:rsidRDefault="00493164" w:rsidP="004C1504">
      <w:pPr>
        <w:jc w:val="center"/>
        <w:rPr>
          <w:rFonts w:ascii="Arial" w:hAnsi="Arial" w:cs="Arial"/>
        </w:rPr>
      </w:pPr>
    </w:p>
    <w:p w:rsidR="0007291A" w:rsidRPr="00C07F05" w:rsidRDefault="0007291A" w:rsidP="0007291A">
      <w:pPr>
        <w:pStyle w:val="34"/>
        <w:jc w:val="center"/>
        <w:rPr>
          <w:sz w:val="24"/>
          <w:szCs w:val="24"/>
        </w:rPr>
      </w:pPr>
      <w:r w:rsidRPr="00C07F05">
        <w:rPr>
          <w:sz w:val="24"/>
          <w:szCs w:val="24"/>
        </w:rPr>
        <w:t>(с изменениями, внесенными приказом ОАО «НК «Роснефть» от 25.07.2014 № 366</w:t>
      </w:r>
      <w:r>
        <w:rPr>
          <w:sz w:val="24"/>
          <w:szCs w:val="24"/>
          <w:lang w:val="ru-RU"/>
        </w:rPr>
        <w:t>, введенными в ОАО «Востсибнефтегаз» приказом от 31.07.2014 г.</w:t>
      </w:r>
      <w:r w:rsidRPr="00C07F05">
        <w:rPr>
          <w:sz w:val="24"/>
          <w:szCs w:val="24"/>
        </w:rPr>
        <w:t>)</w:t>
      </w:r>
    </w:p>
    <w:p w:rsidR="0007291A" w:rsidRDefault="0007291A" w:rsidP="0007291A">
      <w:pPr>
        <w:pStyle w:val="34"/>
        <w:spacing w:after="0"/>
        <w:jc w:val="center"/>
        <w:rPr>
          <w:sz w:val="24"/>
          <w:szCs w:val="24"/>
          <w:lang w:val="en-US"/>
        </w:rPr>
      </w:pPr>
      <w:r w:rsidRPr="004C1504">
        <w:rPr>
          <w:sz w:val="24"/>
          <w:szCs w:val="24"/>
          <w:lang w:val="ru-RU"/>
        </w:rPr>
        <w:t xml:space="preserve"> (с изменениями, внесенными приказом ПАО «НК «Роснефть» от 14.11.2016 № 651</w:t>
      </w:r>
      <w:r>
        <w:rPr>
          <w:sz w:val="24"/>
          <w:szCs w:val="24"/>
          <w:lang w:val="ru-RU"/>
        </w:rPr>
        <w:t>, введенными в АО «Востсибнефтегаз» приказом от 12.12.2016 №1216</w:t>
      </w:r>
      <w:r w:rsidRPr="004C1504">
        <w:rPr>
          <w:sz w:val="24"/>
          <w:szCs w:val="24"/>
          <w:lang w:val="ru-RU"/>
        </w:rPr>
        <w:t>)</w:t>
      </w:r>
    </w:p>
    <w:p w:rsidR="0007291A" w:rsidRPr="0007291A" w:rsidRDefault="0007291A" w:rsidP="0007291A">
      <w:pPr>
        <w:pStyle w:val="34"/>
        <w:spacing w:after="0"/>
        <w:jc w:val="center"/>
        <w:rPr>
          <w:sz w:val="24"/>
          <w:szCs w:val="24"/>
          <w:lang w:val="en-US"/>
        </w:rPr>
      </w:pPr>
    </w:p>
    <w:p w:rsidR="0007291A" w:rsidRPr="00EF1932" w:rsidRDefault="0007291A" w:rsidP="0007291A">
      <w:pPr>
        <w:jc w:val="center"/>
      </w:pPr>
      <w:r w:rsidRPr="00992A03">
        <w:rPr>
          <w:rFonts w:eastAsia="Calibri"/>
          <w:szCs w:val="22"/>
          <w:lang w:eastAsia="en-US"/>
        </w:rPr>
        <w:t xml:space="preserve"> </w:t>
      </w:r>
      <w:r w:rsidR="00992A03" w:rsidRPr="00992A03">
        <w:rPr>
          <w:rFonts w:eastAsia="Calibri"/>
          <w:szCs w:val="22"/>
          <w:lang w:eastAsia="en-US"/>
        </w:rPr>
        <w:t>(с изменениями, внесенными приказом ПАО «НК «Роснефть» от 28.02.2017 №108</w:t>
      </w:r>
      <w:r w:rsidRPr="004A2654">
        <w:t>, введенными в АО «Востсибнефтегаз» приказом от 29.03.2017 №285)</w:t>
      </w:r>
    </w:p>
    <w:p w:rsidR="00493164" w:rsidRPr="00992A03" w:rsidRDefault="00493164" w:rsidP="00992A03">
      <w:pPr>
        <w:suppressAutoHyphens w:val="0"/>
        <w:snapToGrid/>
        <w:jc w:val="center"/>
        <w:rPr>
          <w:rFonts w:ascii="Arial" w:eastAsia="Calibri" w:hAnsi="Arial" w:cs="Arial"/>
          <w:b/>
          <w:sz w:val="16"/>
          <w:szCs w:val="16"/>
          <w:lang w:eastAsia="en-US"/>
        </w:rPr>
      </w:pPr>
    </w:p>
    <w:p w:rsidR="00493164" w:rsidRPr="009E7FEB"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Default="00493164" w:rsidP="00493164">
      <w:pPr>
        <w:jc w:val="center"/>
        <w:rPr>
          <w:rFonts w:ascii="Arial" w:hAnsi="Arial" w:cs="Arial"/>
          <w:b/>
          <w:sz w:val="16"/>
          <w:szCs w:val="16"/>
        </w:rPr>
      </w:pPr>
    </w:p>
    <w:p w:rsidR="00493164" w:rsidRDefault="00493164" w:rsidP="00493164">
      <w:pPr>
        <w:jc w:val="center"/>
        <w:rPr>
          <w:rFonts w:ascii="Arial" w:hAnsi="Arial" w:cs="Arial"/>
          <w:b/>
          <w:sz w:val="16"/>
          <w:szCs w:val="16"/>
        </w:rPr>
      </w:pPr>
    </w:p>
    <w:p w:rsidR="00493164" w:rsidRDefault="00493164" w:rsidP="00493164">
      <w:pPr>
        <w:jc w:val="center"/>
        <w:rPr>
          <w:rFonts w:ascii="Arial" w:hAnsi="Arial" w:cs="Arial"/>
          <w:b/>
          <w:sz w:val="16"/>
          <w:szCs w:val="16"/>
        </w:rPr>
      </w:pPr>
    </w:p>
    <w:p w:rsidR="00493164" w:rsidRPr="0013279F"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Pr="009E7FEB" w:rsidRDefault="00493164" w:rsidP="00493164">
      <w:pPr>
        <w:jc w:val="center"/>
        <w:rPr>
          <w:rFonts w:ascii="Arial" w:hAnsi="Arial" w:cs="Arial"/>
          <w:b/>
          <w:sz w:val="16"/>
          <w:szCs w:val="16"/>
        </w:rPr>
      </w:pPr>
    </w:p>
    <w:p w:rsidR="00493164" w:rsidRDefault="00493164" w:rsidP="00493164">
      <w:pPr>
        <w:jc w:val="center"/>
        <w:rPr>
          <w:rFonts w:ascii="Arial" w:hAnsi="Arial" w:cs="Arial"/>
          <w:b/>
          <w:sz w:val="18"/>
          <w:szCs w:val="18"/>
        </w:rPr>
      </w:pPr>
      <w:r w:rsidRPr="00A66470">
        <w:rPr>
          <w:rFonts w:ascii="Arial" w:hAnsi="Arial" w:cs="Arial"/>
          <w:b/>
          <w:sz w:val="18"/>
          <w:szCs w:val="18"/>
        </w:rPr>
        <w:t xml:space="preserve">МОСКВА </w:t>
      </w:r>
    </w:p>
    <w:p w:rsidR="00493164" w:rsidRDefault="00493164" w:rsidP="00493164">
      <w:pPr>
        <w:jc w:val="center"/>
        <w:rPr>
          <w:rFonts w:ascii="Arial" w:hAnsi="Arial" w:cs="Arial"/>
          <w:b/>
          <w:sz w:val="18"/>
          <w:szCs w:val="18"/>
        </w:rPr>
      </w:pPr>
      <w:r>
        <w:rPr>
          <w:rFonts w:ascii="Arial" w:hAnsi="Arial" w:cs="Arial"/>
          <w:b/>
          <w:sz w:val="18"/>
          <w:szCs w:val="18"/>
        </w:rPr>
        <w:t>2012</w:t>
      </w:r>
    </w:p>
    <w:p w:rsidR="00493164" w:rsidRPr="004F670C" w:rsidRDefault="00493164" w:rsidP="00493164">
      <w:pPr>
        <w:rPr>
          <w:rFonts w:ascii="Arial" w:hAnsi="Arial" w:cs="Arial"/>
          <w:b/>
          <w:noProof/>
          <w:sz w:val="18"/>
          <w:szCs w:val="18"/>
          <w:lang w:eastAsia="ru-RU"/>
        </w:rPr>
        <w:sectPr w:rsidR="00493164" w:rsidRPr="004F670C" w:rsidSect="00970F37">
          <w:pgSz w:w="11906" w:h="16838"/>
          <w:pgMar w:top="567" w:right="1021" w:bottom="227" w:left="1247" w:header="737" w:footer="680" w:gutter="0"/>
          <w:cols w:space="708"/>
          <w:docGrid w:linePitch="360"/>
        </w:sectPr>
      </w:pPr>
    </w:p>
    <w:p w:rsidR="00493164" w:rsidRPr="00A63F88" w:rsidRDefault="00493164" w:rsidP="00493164">
      <w:pPr>
        <w:pStyle w:val="10"/>
        <w:keepNext w:val="0"/>
        <w:spacing w:before="0" w:after="0"/>
        <w:jc w:val="both"/>
        <w:rPr>
          <w:caps/>
          <w:kern w:val="0"/>
        </w:rPr>
      </w:pPr>
      <w:bookmarkStart w:id="2" w:name="_Toc286668714"/>
      <w:bookmarkStart w:id="3" w:name="_Toc286668798"/>
      <w:bookmarkStart w:id="4" w:name="_Toc286679744"/>
      <w:bookmarkStart w:id="5" w:name="_Toc287611791"/>
      <w:bookmarkStart w:id="6" w:name="_Toc289692844"/>
      <w:bookmarkStart w:id="7" w:name="_Toc316389742"/>
      <w:bookmarkEnd w:id="0"/>
      <w:r w:rsidRPr="00A63F88">
        <w:rPr>
          <w:caps/>
          <w:kern w:val="0"/>
        </w:rPr>
        <w:lastRenderedPageBreak/>
        <w:t>Содержание</w:t>
      </w:r>
      <w:bookmarkEnd w:id="2"/>
      <w:bookmarkEnd w:id="3"/>
      <w:bookmarkEnd w:id="4"/>
      <w:bookmarkEnd w:id="5"/>
      <w:bookmarkEnd w:id="6"/>
      <w:bookmarkEnd w:id="7"/>
    </w:p>
    <w:p w:rsidR="00493164" w:rsidRDefault="00493164" w:rsidP="00493164"/>
    <w:p w:rsidR="00493164" w:rsidRDefault="00493164" w:rsidP="00493164"/>
    <w:p w:rsidR="00493164" w:rsidRPr="00A90D90" w:rsidRDefault="00493164" w:rsidP="00493164">
      <w:pPr>
        <w:pStyle w:val="19"/>
        <w:rPr>
          <w:lang w:eastAsia="ru-RU"/>
        </w:rPr>
      </w:pPr>
      <w:r w:rsidRPr="00A90D90">
        <w:fldChar w:fldCharType="begin"/>
      </w:r>
      <w:r w:rsidRPr="00A90D90">
        <w:instrText xml:space="preserve"> TOC \o "1-3" \h \z \u </w:instrText>
      </w:r>
      <w:r w:rsidRPr="00A90D90">
        <w:fldChar w:fldCharType="separate"/>
      </w:r>
      <w:hyperlink w:anchor="_Toc316389743" w:history="1">
        <w:r w:rsidRPr="00A90D90">
          <w:rPr>
            <w:rStyle w:val="a7"/>
            <w:caps w:val="0"/>
          </w:rPr>
          <w:t>ВВОДНЫЕ ПОЛОЖЕНИЯ</w:t>
        </w:r>
        <w:r w:rsidRPr="00A90D90">
          <w:rPr>
            <w:webHidden/>
          </w:rPr>
          <w:tab/>
        </w:r>
        <w:r w:rsidRPr="00A90D90">
          <w:rPr>
            <w:webHidden/>
          </w:rPr>
          <w:fldChar w:fldCharType="begin"/>
        </w:r>
        <w:r w:rsidRPr="00A90D90">
          <w:rPr>
            <w:webHidden/>
          </w:rPr>
          <w:instrText xml:space="preserve"> PAGEREF _Toc316389743 \h </w:instrText>
        </w:r>
        <w:r w:rsidRPr="00A90D90">
          <w:rPr>
            <w:webHidden/>
          </w:rPr>
        </w:r>
        <w:r w:rsidRPr="00A90D90">
          <w:rPr>
            <w:webHidden/>
          </w:rPr>
          <w:fldChar w:fldCharType="separate"/>
        </w:r>
        <w:r w:rsidR="00F8075D">
          <w:rPr>
            <w:webHidden/>
          </w:rPr>
          <w:t>4</w:t>
        </w:r>
        <w:r w:rsidRPr="00A90D90">
          <w:rPr>
            <w:webHidden/>
          </w:rPr>
          <w:fldChar w:fldCharType="end"/>
        </w:r>
      </w:hyperlink>
    </w:p>
    <w:p w:rsidR="00493164" w:rsidRPr="00A90D90" w:rsidRDefault="00E42E1C" w:rsidP="00493164">
      <w:pPr>
        <w:pStyle w:val="23"/>
        <w:ind w:left="426" w:firstLine="141"/>
        <w:rPr>
          <w:rFonts w:eastAsia="Times New Roman"/>
          <w:caps/>
        </w:rPr>
      </w:pPr>
      <w:hyperlink w:anchor="_Toc316389744" w:history="1">
        <w:r w:rsidR="00493164" w:rsidRPr="00A90D90">
          <w:rPr>
            <w:rStyle w:val="a7"/>
            <w:caps/>
          </w:rPr>
          <w:t>ВВЕДЕНИЕ</w:t>
        </w:r>
        <w:r w:rsidR="00493164" w:rsidRPr="00A90D90">
          <w:rPr>
            <w:caps/>
            <w:webHidden/>
          </w:rPr>
          <w:tab/>
        </w:r>
        <w:r w:rsidR="00493164" w:rsidRPr="00A90D90">
          <w:rPr>
            <w:webHidden/>
          </w:rPr>
          <w:fldChar w:fldCharType="begin"/>
        </w:r>
        <w:r w:rsidR="00493164" w:rsidRPr="00A90D90">
          <w:rPr>
            <w:webHidden/>
          </w:rPr>
          <w:instrText xml:space="preserve"> PAGEREF _Toc316389744 \h </w:instrText>
        </w:r>
        <w:r w:rsidR="00493164" w:rsidRPr="00A90D90">
          <w:rPr>
            <w:webHidden/>
          </w:rPr>
        </w:r>
        <w:r w:rsidR="00493164" w:rsidRPr="00A90D90">
          <w:rPr>
            <w:webHidden/>
          </w:rPr>
          <w:fldChar w:fldCharType="separate"/>
        </w:r>
        <w:r w:rsidR="00F8075D">
          <w:rPr>
            <w:webHidden/>
          </w:rPr>
          <w:t>4</w:t>
        </w:r>
        <w:r w:rsidR="00493164" w:rsidRPr="00A90D90">
          <w:rPr>
            <w:webHidden/>
          </w:rPr>
          <w:fldChar w:fldCharType="end"/>
        </w:r>
      </w:hyperlink>
    </w:p>
    <w:p w:rsidR="00493164" w:rsidRPr="00A90D90" w:rsidRDefault="00E42E1C" w:rsidP="00493164">
      <w:pPr>
        <w:pStyle w:val="23"/>
        <w:ind w:left="426" w:firstLine="141"/>
        <w:rPr>
          <w:rFonts w:eastAsia="Times New Roman"/>
          <w:caps/>
        </w:rPr>
      </w:pPr>
      <w:hyperlink w:anchor="_Toc316389746" w:history="1">
        <w:r w:rsidR="00493164" w:rsidRPr="00A90D90">
          <w:rPr>
            <w:rStyle w:val="a7"/>
            <w:caps/>
          </w:rPr>
          <w:t>ЦЕЛИ</w:t>
        </w:r>
        <w:r w:rsidR="00493164" w:rsidRPr="00A90D90">
          <w:rPr>
            <w:caps/>
            <w:webHidden/>
          </w:rPr>
          <w:tab/>
        </w:r>
        <w:r w:rsidR="00493164" w:rsidRPr="00A90D90">
          <w:rPr>
            <w:webHidden/>
          </w:rPr>
          <w:fldChar w:fldCharType="begin"/>
        </w:r>
        <w:r w:rsidR="00493164" w:rsidRPr="00A90D90">
          <w:rPr>
            <w:webHidden/>
          </w:rPr>
          <w:instrText xml:space="preserve"> PAGEREF _Toc316389746 \h </w:instrText>
        </w:r>
        <w:r w:rsidR="00493164" w:rsidRPr="00A90D90">
          <w:rPr>
            <w:webHidden/>
          </w:rPr>
        </w:r>
        <w:r w:rsidR="00493164" w:rsidRPr="00A90D90">
          <w:rPr>
            <w:webHidden/>
          </w:rPr>
          <w:fldChar w:fldCharType="separate"/>
        </w:r>
        <w:r w:rsidR="00F8075D">
          <w:rPr>
            <w:webHidden/>
          </w:rPr>
          <w:t>4</w:t>
        </w:r>
        <w:r w:rsidR="00493164" w:rsidRPr="00A90D90">
          <w:rPr>
            <w:webHidden/>
          </w:rPr>
          <w:fldChar w:fldCharType="end"/>
        </w:r>
      </w:hyperlink>
    </w:p>
    <w:p w:rsidR="00493164" w:rsidRPr="00A90D90" w:rsidRDefault="00E42E1C" w:rsidP="00493164">
      <w:pPr>
        <w:pStyle w:val="23"/>
        <w:ind w:left="426" w:firstLine="141"/>
        <w:rPr>
          <w:rFonts w:eastAsia="Times New Roman"/>
          <w:caps/>
        </w:rPr>
      </w:pPr>
      <w:hyperlink w:anchor="_Toc316389747" w:history="1">
        <w:r w:rsidR="00493164" w:rsidRPr="00A90D90">
          <w:rPr>
            <w:rStyle w:val="a7"/>
            <w:caps/>
          </w:rPr>
          <w:t>ЗАДАЧИ</w:t>
        </w:r>
        <w:r w:rsidR="00493164" w:rsidRPr="00A90D90">
          <w:rPr>
            <w:caps/>
            <w:webHidden/>
          </w:rPr>
          <w:tab/>
        </w:r>
        <w:r w:rsidR="00493164" w:rsidRPr="00A90D90">
          <w:rPr>
            <w:webHidden/>
          </w:rPr>
          <w:fldChar w:fldCharType="begin"/>
        </w:r>
        <w:r w:rsidR="00493164" w:rsidRPr="00A90D90">
          <w:rPr>
            <w:webHidden/>
          </w:rPr>
          <w:instrText xml:space="preserve"> PAGEREF _Toc316389747 \h </w:instrText>
        </w:r>
        <w:r w:rsidR="00493164" w:rsidRPr="00A90D90">
          <w:rPr>
            <w:webHidden/>
          </w:rPr>
        </w:r>
        <w:r w:rsidR="00493164" w:rsidRPr="00A90D90">
          <w:rPr>
            <w:webHidden/>
          </w:rPr>
          <w:fldChar w:fldCharType="separate"/>
        </w:r>
        <w:r w:rsidR="00F8075D">
          <w:rPr>
            <w:webHidden/>
          </w:rPr>
          <w:t>4</w:t>
        </w:r>
        <w:r w:rsidR="00493164" w:rsidRPr="00A90D90">
          <w:rPr>
            <w:webHidden/>
          </w:rPr>
          <w:fldChar w:fldCharType="end"/>
        </w:r>
      </w:hyperlink>
    </w:p>
    <w:p w:rsidR="00493164" w:rsidRPr="00A90D90" w:rsidRDefault="00E42E1C" w:rsidP="00493164">
      <w:pPr>
        <w:pStyle w:val="23"/>
        <w:ind w:left="426" w:firstLine="141"/>
        <w:rPr>
          <w:rFonts w:eastAsia="Times New Roman"/>
          <w:caps/>
        </w:rPr>
      </w:pPr>
      <w:hyperlink w:anchor="_Toc316389748" w:history="1">
        <w:r w:rsidR="00493164" w:rsidRPr="00A90D90">
          <w:rPr>
            <w:rStyle w:val="a7"/>
            <w:caps/>
          </w:rPr>
          <w:t>ОБЛАСТЬ ДЕЙСТВИЯ</w:t>
        </w:r>
        <w:r w:rsidR="00493164" w:rsidRPr="00A90D90">
          <w:rPr>
            <w:caps/>
            <w:webHidden/>
          </w:rPr>
          <w:tab/>
        </w:r>
        <w:r w:rsidR="00493164" w:rsidRPr="00A90D90">
          <w:rPr>
            <w:webHidden/>
          </w:rPr>
          <w:fldChar w:fldCharType="begin"/>
        </w:r>
        <w:r w:rsidR="00493164" w:rsidRPr="00A90D90">
          <w:rPr>
            <w:webHidden/>
          </w:rPr>
          <w:instrText xml:space="preserve"> PAGEREF _Toc316389748 \h </w:instrText>
        </w:r>
        <w:r w:rsidR="00493164" w:rsidRPr="00A90D90">
          <w:rPr>
            <w:webHidden/>
          </w:rPr>
        </w:r>
        <w:r w:rsidR="00493164" w:rsidRPr="00A90D90">
          <w:rPr>
            <w:webHidden/>
          </w:rPr>
          <w:fldChar w:fldCharType="separate"/>
        </w:r>
        <w:r w:rsidR="00F8075D">
          <w:rPr>
            <w:webHidden/>
          </w:rPr>
          <w:t>4</w:t>
        </w:r>
        <w:r w:rsidR="00493164" w:rsidRPr="00A90D90">
          <w:rPr>
            <w:webHidden/>
          </w:rPr>
          <w:fldChar w:fldCharType="end"/>
        </w:r>
      </w:hyperlink>
    </w:p>
    <w:p w:rsidR="00493164" w:rsidRPr="00A90D90" w:rsidRDefault="00E42E1C" w:rsidP="00493164">
      <w:pPr>
        <w:pStyle w:val="23"/>
        <w:ind w:left="426" w:firstLine="141"/>
        <w:rPr>
          <w:rFonts w:eastAsia="Times New Roman"/>
          <w:caps/>
        </w:rPr>
      </w:pPr>
      <w:hyperlink w:anchor="_Toc316389749" w:history="1">
        <w:r w:rsidR="00493164" w:rsidRPr="00A90D90">
          <w:rPr>
            <w:rStyle w:val="a7"/>
            <w:caps/>
          </w:rPr>
          <w:t>ПЕРИОД ДЕЙСТВИЯ И ПОРЯДОК ВНЕСЕНИЯ ИЗМЕНЕНИЙ</w:t>
        </w:r>
        <w:r w:rsidR="00493164" w:rsidRPr="00A90D90">
          <w:rPr>
            <w:caps/>
            <w:webHidden/>
          </w:rPr>
          <w:tab/>
        </w:r>
        <w:r w:rsidR="00493164" w:rsidRPr="00A90D90">
          <w:rPr>
            <w:webHidden/>
          </w:rPr>
          <w:fldChar w:fldCharType="begin"/>
        </w:r>
        <w:r w:rsidR="00493164" w:rsidRPr="00A90D90">
          <w:rPr>
            <w:webHidden/>
          </w:rPr>
          <w:instrText xml:space="preserve"> PAGEREF _Toc316389749 \h </w:instrText>
        </w:r>
        <w:r w:rsidR="00493164" w:rsidRPr="00A90D90">
          <w:rPr>
            <w:webHidden/>
          </w:rPr>
        </w:r>
        <w:r w:rsidR="00493164" w:rsidRPr="00A90D90">
          <w:rPr>
            <w:webHidden/>
          </w:rPr>
          <w:fldChar w:fldCharType="separate"/>
        </w:r>
        <w:r w:rsidR="00F8075D">
          <w:rPr>
            <w:webHidden/>
          </w:rPr>
          <w:t>5</w:t>
        </w:r>
        <w:r w:rsidR="00493164" w:rsidRPr="00A90D90">
          <w:rPr>
            <w:webHidden/>
          </w:rPr>
          <w:fldChar w:fldCharType="end"/>
        </w:r>
      </w:hyperlink>
    </w:p>
    <w:p w:rsidR="00493164" w:rsidRPr="00A90D90" w:rsidRDefault="00E42E1C" w:rsidP="00493164">
      <w:pPr>
        <w:pStyle w:val="19"/>
        <w:rPr>
          <w:lang w:eastAsia="ru-RU"/>
        </w:rPr>
      </w:pPr>
      <w:hyperlink w:anchor="_Toc316389750" w:history="1">
        <w:r w:rsidR="00493164" w:rsidRPr="00A90D90">
          <w:rPr>
            <w:rStyle w:val="a7"/>
            <w:caps w:val="0"/>
          </w:rPr>
          <w:t>1</w:t>
        </w:r>
        <w:r w:rsidR="00493164" w:rsidRPr="00A90D90">
          <w:rPr>
            <w:lang w:eastAsia="ru-RU"/>
          </w:rPr>
          <w:tab/>
        </w:r>
        <w:r w:rsidR="00493164" w:rsidRPr="00A90D90">
          <w:rPr>
            <w:rStyle w:val="a7"/>
            <w:caps w:val="0"/>
          </w:rPr>
          <w:t>ТЕРМИНЫ И ОПРЕДЕЛЕНИЯ</w:t>
        </w:r>
        <w:r w:rsidR="00493164" w:rsidRPr="00A90D90">
          <w:rPr>
            <w:webHidden/>
          </w:rPr>
          <w:tab/>
        </w:r>
        <w:r w:rsidR="00493164" w:rsidRPr="00A90D90">
          <w:rPr>
            <w:webHidden/>
          </w:rPr>
          <w:fldChar w:fldCharType="begin"/>
        </w:r>
        <w:r w:rsidR="00493164" w:rsidRPr="00A90D90">
          <w:rPr>
            <w:webHidden/>
          </w:rPr>
          <w:instrText xml:space="preserve"> PAGEREF _Toc316389750 \h </w:instrText>
        </w:r>
        <w:r w:rsidR="00493164" w:rsidRPr="00A90D90">
          <w:rPr>
            <w:webHidden/>
          </w:rPr>
        </w:r>
        <w:r w:rsidR="00493164" w:rsidRPr="00A90D90">
          <w:rPr>
            <w:webHidden/>
          </w:rPr>
          <w:fldChar w:fldCharType="separate"/>
        </w:r>
        <w:r w:rsidR="00F8075D">
          <w:rPr>
            <w:webHidden/>
          </w:rPr>
          <w:t>6</w:t>
        </w:r>
        <w:r w:rsidR="00493164" w:rsidRPr="00A90D90">
          <w:rPr>
            <w:webHidden/>
          </w:rPr>
          <w:fldChar w:fldCharType="end"/>
        </w:r>
      </w:hyperlink>
    </w:p>
    <w:p w:rsidR="00493164" w:rsidRPr="00A90D90" w:rsidRDefault="00E42E1C" w:rsidP="00493164">
      <w:pPr>
        <w:pStyle w:val="19"/>
        <w:rPr>
          <w:lang w:eastAsia="ru-RU"/>
        </w:rPr>
      </w:pPr>
      <w:hyperlink w:anchor="_Toc316389753" w:history="1">
        <w:r w:rsidR="00493164" w:rsidRPr="00A90D90">
          <w:rPr>
            <w:rStyle w:val="a7"/>
            <w:caps w:val="0"/>
          </w:rPr>
          <w:t>2</w:t>
        </w:r>
        <w:r w:rsidR="00493164" w:rsidRPr="00A90D90">
          <w:rPr>
            <w:lang w:eastAsia="ru-RU"/>
          </w:rPr>
          <w:tab/>
        </w:r>
        <w:r w:rsidR="00493164" w:rsidRPr="00A90D90">
          <w:rPr>
            <w:rStyle w:val="a7"/>
            <w:caps w:val="0"/>
          </w:rPr>
          <w:t>ОБОЗНАЧЕНИЯ И СОКРАЩЕНИЯ</w:t>
        </w:r>
        <w:r w:rsidR="00493164" w:rsidRPr="00A90D90">
          <w:rPr>
            <w:webHidden/>
          </w:rPr>
          <w:tab/>
        </w:r>
        <w:r w:rsidR="00493164" w:rsidRPr="00A90D90">
          <w:rPr>
            <w:webHidden/>
          </w:rPr>
          <w:fldChar w:fldCharType="begin"/>
        </w:r>
        <w:r w:rsidR="00493164" w:rsidRPr="00A90D90">
          <w:rPr>
            <w:webHidden/>
          </w:rPr>
          <w:instrText xml:space="preserve"> PAGEREF _Toc316389753 \h </w:instrText>
        </w:r>
        <w:r w:rsidR="00493164" w:rsidRPr="00A90D90">
          <w:rPr>
            <w:webHidden/>
          </w:rPr>
        </w:r>
        <w:r w:rsidR="00493164" w:rsidRPr="00A90D90">
          <w:rPr>
            <w:webHidden/>
          </w:rPr>
          <w:fldChar w:fldCharType="separate"/>
        </w:r>
        <w:r w:rsidR="00F8075D">
          <w:rPr>
            <w:webHidden/>
          </w:rPr>
          <w:t>11</w:t>
        </w:r>
        <w:r w:rsidR="00493164" w:rsidRPr="00A90D90">
          <w:rPr>
            <w:webHidden/>
          </w:rPr>
          <w:fldChar w:fldCharType="end"/>
        </w:r>
      </w:hyperlink>
    </w:p>
    <w:p w:rsidR="00493164" w:rsidRPr="00A90D90" w:rsidRDefault="00E42E1C" w:rsidP="00493164">
      <w:pPr>
        <w:pStyle w:val="19"/>
        <w:rPr>
          <w:lang w:eastAsia="ru-RU"/>
        </w:rPr>
      </w:pPr>
      <w:hyperlink w:anchor="_Toc316389754" w:history="1">
        <w:r w:rsidR="00493164" w:rsidRPr="00A90D90">
          <w:rPr>
            <w:rStyle w:val="a7"/>
            <w:caps w:val="0"/>
          </w:rPr>
          <w:t>3</w:t>
        </w:r>
        <w:r w:rsidR="00493164" w:rsidRPr="00A90D90">
          <w:rPr>
            <w:lang w:eastAsia="ru-RU"/>
          </w:rPr>
          <w:tab/>
        </w:r>
        <w:r w:rsidR="00493164" w:rsidRPr="00A90D90">
          <w:rPr>
            <w:rStyle w:val="a7"/>
            <w:caps w:val="0"/>
          </w:rPr>
          <w:t>ОБЩИЕ ПОЛОЖЕНИЯ</w:t>
        </w:r>
        <w:r w:rsidR="00493164" w:rsidRPr="00A90D90">
          <w:rPr>
            <w:webHidden/>
          </w:rPr>
          <w:tab/>
        </w:r>
        <w:r w:rsidR="00493164" w:rsidRPr="00A90D90">
          <w:rPr>
            <w:webHidden/>
          </w:rPr>
          <w:fldChar w:fldCharType="begin"/>
        </w:r>
        <w:r w:rsidR="00493164" w:rsidRPr="00A90D90">
          <w:rPr>
            <w:webHidden/>
          </w:rPr>
          <w:instrText xml:space="preserve"> PAGEREF _Toc316389754 \h </w:instrText>
        </w:r>
        <w:r w:rsidR="00493164" w:rsidRPr="00A90D90">
          <w:rPr>
            <w:webHidden/>
          </w:rPr>
        </w:r>
        <w:r w:rsidR="00493164" w:rsidRPr="00A90D90">
          <w:rPr>
            <w:webHidden/>
          </w:rPr>
          <w:fldChar w:fldCharType="separate"/>
        </w:r>
        <w:r w:rsidR="00F8075D">
          <w:rPr>
            <w:webHidden/>
          </w:rPr>
          <w:t>13</w:t>
        </w:r>
        <w:r w:rsidR="00493164" w:rsidRPr="00A90D90">
          <w:rPr>
            <w:webHidden/>
          </w:rPr>
          <w:fldChar w:fldCharType="end"/>
        </w:r>
      </w:hyperlink>
    </w:p>
    <w:p w:rsidR="00493164" w:rsidRPr="00A90D90" w:rsidRDefault="00E42E1C" w:rsidP="00493164">
      <w:pPr>
        <w:pStyle w:val="19"/>
        <w:rPr>
          <w:lang w:eastAsia="ru-RU"/>
        </w:rPr>
      </w:pPr>
      <w:hyperlink w:anchor="_Toc316389755" w:history="1">
        <w:r w:rsidR="00493164" w:rsidRPr="00A90D90">
          <w:rPr>
            <w:rStyle w:val="a7"/>
            <w:caps w:val="0"/>
          </w:rPr>
          <w:t>4</w:t>
        </w:r>
        <w:r w:rsidR="00493164" w:rsidRPr="00A90D90">
          <w:rPr>
            <w:lang w:eastAsia="ru-RU"/>
          </w:rPr>
          <w:tab/>
        </w:r>
        <w:r w:rsidR="00493164" w:rsidRPr="00A90D90">
          <w:rPr>
            <w:rStyle w:val="a7"/>
            <w:caps w:val="0"/>
          </w:rPr>
          <w:t>ОБЯЗАННОСТИ, ПРАВА И ОТВЕТСТВЕННОСТЬ ПО ОСУЩЕСТВЛЕНИЮ ПОЖАРНОГО НАДЗОРА</w:t>
        </w:r>
        <w:r w:rsidR="00493164" w:rsidRPr="00A90D90">
          <w:rPr>
            <w:webHidden/>
          </w:rPr>
          <w:tab/>
        </w:r>
        <w:r w:rsidR="00493164" w:rsidRPr="00A90D90">
          <w:rPr>
            <w:webHidden/>
          </w:rPr>
          <w:fldChar w:fldCharType="begin"/>
        </w:r>
        <w:r w:rsidR="00493164" w:rsidRPr="00A90D90">
          <w:rPr>
            <w:webHidden/>
          </w:rPr>
          <w:instrText xml:space="preserve"> PAGEREF _Toc316389755 \h </w:instrText>
        </w:r>
        <w:r w:rsidR="00493164" w:rsidRPr="00A90D90">
          <w:rPr>
            <w:webHidden/>
          </w:rPr>
        </w:r>
        <w:r w:rsidR="00493164" w:rsidRPr="00A90D90">
          <w:rPr>
            <w:webHidden/>
          </w:rPr>
          <w:fldChar w:fldCharType="separate"/>
        </w:r>
        <w:r w:rsidR="00F8075D">
          <w:rPr>
            <w:webHidden/>
          </w:rPr>
          <w:t>15</w:t>
        </w:r>
        <w:r w:rsidR="00493164" w:rsidRPr="00A90D90">
          <w:rPr>
            <w:webHidden/>
          </w:rPr>
          <w:fldChar w:fldCharType="end"/>
        </w:r>
      </w:hyperlink>
    </w:p>
    <w:p w:rsidR="00493164" w:rsidRPr="00A90D90" w:rsidRDefault="00E42E1C" w:rsidP="00493164">
      <w:pPr>
        <w:pStyle w:val="23"/>
        <w:ind w:left="567"/>
        <w:rPr>
          <w:rFonts w:eastAsia="Times New Roman"/>
          <w:caps/>
        </w:rPr>
      </w:pPr>
      <w:hyperlink w:anchor="_Toc316389756" w:history="1">
        <w:r w:rsidR="00493164" w:rsidRPr="00A90D90">
          <w:rPr>
            <w:rStyle w:val="a7"/>
            <w:caps/>
          </w:rPr>
          <w:t>4.1</w:t>
        </w:r>
        <w:r w:rsidR="00493164" w:rsidRPr="00A90D90">
          <w:rPr>
            <w:rFonts w:eastAsia="Times New Roman"/>
            <w:caps/>
          </w:rPr>
          <w:tab/>
        </w:r>
        <w:r w:rsidR="00493164" w:rsidRPr="00A90D90">
          <w:rPr>
            <w:rStyle w:val="a7"/>
            <w:caps/>
          </w:rPr>
          <w:t>ОБЯЗАННОСТИ</w:t>
        </w:r>
        <w:r w:rsidR="00493164" w:rsidRPr="00A90D90">
          <w:rPr>
            <w:caps/>
            <w:webHidden/>
          </w:rPr>
          <w:tab/>
        </w:r>
        <w:r w:rsidR="00493164" w:rsidRPr="00A90D90">
          <w:rPr>
            <w:webHidden/>
          </w:rPr>
          <w:fldChar w:fldCharType="begin"/>
        </w:r>
        <w:r w:rsidR="00493164" w:rsidRPr="00A90D90">
          <w:rPr>
            <w:webHidden/>
          </w:rPr>
          <w:instrText xml:space="preserve"> PAGEREF _Toc316389756 \h </w:instrText>
        </w:r>
        <w:r w:rsidR="00493164" w:rsidRPr="00A90D90">
          <w:rPr>
            <w:webHidden/>
          </w:rPr>
        </w:r>
        <w:r w:rsidR="00493164" w:rsidRPr="00A90D90">
          <w:rPr>
            <w:webHidden/>
          </w:rPr>
          <w:fldChar w:fldCharType="separate"/>
        </w:r>
        <w:r w:rsidR="00F8075D">
          <w:rPr>
            <w:webHidden/>
          </w:rPr>
          <w:t>15</w:t>
        </w:r>
        <w:r w:rsidR="00493164" w:rsidRPr="00A90D90">
          <w:rPr>
            <w:webHidden/>
          </w:rPr>
          <w:fldChar w:fldCharType="end"/>
        </w:r>
      </w:hyperlink>
    </w:p>
    <w:p w:rsidR="00493164" w:rsidRPr="00A90D90" w:rsidRDefault="00E42E1C"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57" w:history="1">
        <w:r w:rsidR="00493164" w:rsidRPr="00A90D90">
          <w:rPr>
            <w:rStyle w:val="a7"/>
            <w:rFonts w:ascii="Arial" w:hAnsi="Arial" w:cs="Arial"/>
            <w:i/>
            <w:noProof/>
            <w:sz w:val="16"/>
            <w:szCs w:val="16"/>
          </w:rPr>
          <w:t>4.1.1</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ДОЛЖНОСТНЫЕ ЛИЦА </w:t>
        </w:r>
        <w:r w:rsidR="005300CA">
          <w:rPr>
            <w:rStyle w:val="a7"/>
            <w:rFonts w:ascii="Arial" w:hAnsi="Arial" w:cs="Arial"/>
            <w:i/>
            <w:noProof/>
            <w:sz w:val="16"/>
            <w:szCs w:val="16"/>
          </w:rPr>
          <w:t>ПАО «НК «РОСНЕФТЬ»</w:t>
        </w:r>
        <w:r w:rsidR="00493164">
          <w:rPr>
            <w:rStyle w:val="a7"/>
            <w:rFonts w:ascii="Arial" w:hAnsi="Arial" w:cs="Arial"/>
            <w:i/>
            <w:noProof/>
            <w:sz w:val="16"/>
            <w:szCs w:val="16"/>
          </w:rPr>
          <w:t>, НАДЕЛЁННЫЕ ПОЛНОМОЧИЯМИ ПО</w:t>
        </w:r>
        <w:r w:rsidR="00493164">
          <w:rPr>
            <w:rStyle w:val="a7"/>
            <w:rFonts w:ascii="Arial" w:hAnsi="Arial" w:cs="Arial"/>
            <w:i/>
            <w:noProof/>
            <w:sz w:val="16"/>
            <w:szCs w:val="16"/>
          </w:rPr>
          <w:br/>
        </w:r>
        <w:r w:rsidR="00493164" w:rsidRPr="00A90D90">
          <w:rPr>
            <w:rStyle w:val="a7"/>
            <w:rFonts w:ascii="Arial" w:hAnsi="Arial" w:cs="Arial"/>
            <w:i/>
            <w:noProof/>
            <w:sz w:val="16"/>
            <w:szCs w:val="16"/>
          </w:rPr>
          <w:t>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_Toc316389757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15</w:t>
        </w:r>
        <w:r w:rsidR="00493164" w:rsidRPr="00A90D90">
          <w:rPr>
            <w:rFonts w:ascii="Arial" w:hAnsi="Arial" w:cs="Arial"/>
            <w:i/>
            <w:noProof/>
            <w:webHidden/>
            <w:sz w:val="16"/>
            <w:szCs w:val="16"/>
          </w:rPr>
          <w:fldChar w:fldCharType="end"/>
        </w:r>
      </w:hyperlink>
    </w:p>
    <w:p w:rsidR="00493164" w:rsidRPr="00A90D90" w:rsidRDefault="00E42E1C"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58" w:history="1">
        <w:r w:rsidR="00493164" w:rsidRPr="00A90D90">
          <w:rPr>
            <w:rStyle w:val="a7"/>
            <w:rFonts w:ascii="Arial" w:hAnsi="Arial" w:cs="Arial"/>
            <w:i/>
            <w:noProof/>
            <w:sz w:val="16"/>
            <w:szCs w:val="16"/>
          </w:rPr>
          <w:t>4.1.2</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ГЕНЕРАЛЬНЫЕ ДИРЕКТОРА </w:t>
        </w:r>
        <w:r w:rsidR="00F8075D">
          <w:rPr>
            <w:rStyle w:val="a7"/>
            <w:rFonts w:ascii="Arial" w:hAnsi="Arial" w:cs="Arial"/>
            <w:i/>
            <w:noProof/>
            <w:sz w:val="16"/>
            <w:szCs w:val="16"/>
          </w:rPr>
          <w:t>ОГ</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_Toc316389758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15</w:t>
        </w:r>
        <w:r w:rsidR="00493164" w:rsidRPr="00A90D90">
          <w:rPr>
            <w:rFonts w:ascii="Arial" w:hAnsi="Arial" w:cs="Arial"/>
            <w:i/>
            <w:noProof/>
            <w:webHidden/>
            <w:sz w:val="16"/>
            <w:szCs w:val="16"/>
          </w:rPr>
          <w:fldChar w:fldCharType="end"/>
        </w:r>
      </w:hyperlink>
    </w:p>
    <w:p w:rsidR="00493164" w:rsidRPr="00A90D90" w:rsidRDefault="00E42E1C"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59" w:history="1">
        <w:r w:rsidR="00493164" w:rsidRPr="00A90D90">
          <w:rPr>
            <w:rStyle w:val="a7"/>
            <w:rFonts w:ascii="Arial" w:hAnsi="Arial" w:cs="Arial"/>
            <w:i/>
            <w:noProof/>
            <w:sz w:val="16"/>
            <w:szCs w:val="16"/>
          </w:rPr>
          <w:t>4.1.3</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ДОЛЖНОСТНЫЕ ЛИЦА </w:t>
        </w:r>
        <w:r w:rsidR="00F8075D">
          <w:rPr>
            <w:rStyle w:val="a7"/>
            <w:rFonts w:ascii="Arial" w:hAnsi="Arial" w:cs="Arial"/>
            <w:i/>
            <w:noProof/>
            <w:sz w:val="16"/>
            <w:szCs w:val="16"/>
          </w:rPr>
          <w:t>ОГ</w:t>
        </w:r>
        <w:r w:rsidR="00493164" w:rsidRPr="00A90D90">
          <w:rPr>
            <w:rStyle w:val="a7"/>
            <w:rFonts w:ascii="Arial" w:hAnsi="Arial" w:cs="Arial"/>
            <w:i/>
            <w:noProof/>
            <w:sz w:val="16"/>
            <w:szCs w:val="16"/>
          </w:rPr>
          <w:t>, НАДЕЛЁННЫЕ ПОЛНОМОЧИЯМИ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_Toc316389759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16</w:t>
        </w:r>
        <w:r w:rsidR="00493164" w:rsidRPr="00A90D90">
          <w:rPr>
            <w:rFonts w:ascii="Arial" w:hAnsi="Arial" w:cs="Arial"/>
            <w:i/>
            <w:noProof/>
            <w:webHidden/>
            <w:sz w:val="16"/>
            <w:szCs w:val="16"/>
          </w:rPr>
          <w:fldChar w:fldCharType="end"/>
        </w:r>
      </w:hyperlink>
    </w:p>
    <w:p w:rsidR="00493164" w:rsidRPr="00A90D90" w:rsidRDefault="00E42E1C"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0" w:history="1">
        <w:r w:rsidR="00493164" w:rsidRPr="00A90D90">
          <w:rPr>
            <w:rStyle w:val="a7"/>
            <w:rFonts w:ascii="Arial" w:hAnsi="Arial" w:cs="Arial"/>
            <w:i/>
            <w:noProof/>
            <w:sz w:val="16"/>
            <w:szCs w:val="16"/>
          </w:rPr>
          <w:t>4.1.4</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РУКОВОДИТЕЛЬ ОРГАНИЗАЦИИ, ОКАЗЫВАЮЩЕЙ УСЛУГИ В ОБЛАСТИ ПРЕДУПРЕДЕНИЯ И ТУШЕНИЯ ПОЖАРОВ И ПОЖАРНОЙ ОХРАНЫ В СОСТАВЕ </w:t>
        </w:r>
        <w:r w:rsidR="00F8075D">
          <w:rPr>
            <w:rStyle w:val="a7"/>
            <w:rFonts w:ascii="Arial" w:hAnsi="Arial" w:cs="Arial"/>
            <w:i/>
            <w:noProof/>
            <w:sz w:val="16"/>
            <w:szCs w:val="16"/>
          </w:rPr>
          <w:t>ОГ</w:t>
        </w:r>
        <w:r w:rsidR="00493164" w:rsidRPr="00A90D90">
          <w:rPr>
            <w:rStyle w:val="a7"/>
            <w:rFonts w:ascii="Arial" w:hAnsi="Arial" w:cs="Arial"/>
            <w:i/>
            <w:noProof/>
            <w:sz w:val="16"/>
            <w:szCs w:val="16"/>
          </w:rPr>
          <w:t>,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_Toc316389760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18</w:t>
        </w:r>
        <w:r w:rsidR="00493164" w:rsidRPr="00A90D90">
          <w:rPr>
            <w:rFonts w:ascii="Arial" w:hAnsi="Arial" w:cs="Arial"/>
            <w:i/>
            <w:noProof/>
            <w:webHidden/>
            <w:sz w:val="16"/>
            <w:szCs w:val="16"/>
          </w:rPr>
          <w:fldChar w:fldCharType="end"/>
        </w:r>
      </w:hyperlink>
    </w:p>
    <w:p w:rsidR="00493164" w:rsidRPr="00A90D90" w:rsidRDefault="00E42E1C"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1" w:history="1">
        <w:r w:rsidR="00493164" w:rsidRPr="00A90D90">
          <w:rPr>
            <w:rStyle w:val="a7"/>
            <w:rFonts w:ascii="Arial" w:hAnsi="Arial" w:cs="Arial"/>
            <w:i/>
            <w:noProof/>
            <w:sz w:val="16"/>
            <w:szCs w:val="16"/>
          </w:rPr>
          <w:t>4.1.5</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РУКОВОДЯЩИЙ СОСТАВ ПОДРАЗДЕЛЕНИЯ ПОЖАРНОЙ ОХРАНЫ</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_Toc316389761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18</w:t>
        </w:r>
        <w:r w:rsidR="00493164" w:rsidRPr="00A90D90">
          <w:rPr>
            <w:rFonts w:ascii="Arial" w:hAnsi="Arial" w:cs="Arial"/>
            <w:i/>
            <w:noProof/>
            <w:webHidden/>
            <w:sz w:val="16"/>
            <w:szCs w:val="16"/>
          </w:rPr>
          <w:fldChar w:fldCharType="end"/>
        </w:r>
      </w:hyperlink>
    </w:p>
    <w:p w:rsidR="00493164" w:rsidRPr="00A90D90" w:rsidRDefault="00E42E1C"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2" w:history="1">
        <w:r w:rsidR="00493164" w:rsidRPr="00A90D90">
          <w:rPr>
            <w:rStyle w:val="a7"/>
            <w:rFonts w:ascii="Arial" w:hAnsi="Arial" w:cs="Arial"/>
            <w:i/>
            <w:noProof/>
            <w:sz w:val="16"/>
            <w:szCs w:val="16"/>
          </w:rPr>
          <w:t>4.1.6</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ИНЖЕНЕРНО-ИНСПЕКТОРСКИЙ (ИНСТРУКТОРСКИЙ) СОСТАВ ПОДРАЗДЕЛЕНИЯ ПОЖАР</w:t>
        </w:r>
        <w:r w:rsidR="00493164">
          <w:rPr>
            <w:rStyle w:val="a7"/>
            <w:rFonts w:ascii="Arial" w:hAnsi="Arial" w:cs="Arial"/>
            <w:i/>
            <w:noProof/>
            <w:sz w:val="16"/>
            <w:szCs w:val="16"/>
          </w:rPr>
          <w:t>НОЙ ОХРАНЫ</w:t>
        </w:r>
        <w:r w:rsidR="00493164">
          <w:rPr>
            <w:rStyle w:val="a7"/>
            <w:rFonts w:ascii="Arial" w:hAnsi="Arial" w:cs="Arial"/>
            <w:i/>
            <w:noProof/>
            <w:sz w:val="16"/>
            <w:szCs w:val="16"/>
          </w:rPr>
          <w:br/>
        </w:r>
        <w:r w:rsidR="00493164" w:rsidRPr="00A90D90">
          <w:rPr>
            <w:rStyle w:val="a7"/>
            <w:rFonts w:ascii="Arial" w:hAnsi="Arial" w:cs="Arial"/>
            <w:i/>
            <w:noProof/>
            <w:sz w:val="16"/>
            <w:szCs w:val="16"/>
          </w:rPr>
          <w:t xml:space="preserve">ПО ОСУЩЕСТВЛЕНИЮ ПН НА ОБЪЕКТАХ </w:t>
        </w:r>
        <w:r w:rsidR="00F8075D">
          <w:rPr>
            <w:rStyle w:val="a7"/>
            <w:rFonts w:ascii="Arial" w:hAnsi="Arial" w:cs="Arial"/>
            <w:i/>
            <w:noProof/>
            <w:sz w:val="16"/>
            <w:szCs w:val="16"/>
          </w:rPr>
          <w:t>ОГ</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_Toc316389762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21</w:t>
        </w:r>
        <w:r w:rsidR="00493164" w:rsidRPr="00A90D90">
          <w:rPr>
            <w:rFonts w:ascii="Arial" w:hAnsi="Arial" w:cs="Arial"/>
            <w:i/>
            <w:noProof/>
            <w:webHidden/>
            <w:sz w:val="16"/>
            <w:szCs w:val="16"/>
          </w:rPr>
          <w:fldChar w:fldCharType="end"/>
        </w:r>
      </w:hyperlink>
    </w:p>
    <w:p w:rsidR="00493164" w:rsidRPr="00A90D90" w:rsidRDefault="00E42E1C" w:rsidP="00493164">
      <w:pPr>
        <w:pStyle w:val="23"/>
        <w:ind w:left="567"/>
        <w:rPr>
          <w:rFonts w:eastAsia="Times New Roman"/>
          <w:caps/>
        </w:rPr>
      </w:pPr>
      <w:hyperlink w:anchor="_Toc316389763" w:history="1">
        <w:r w:rsidR="00493164" w:rsidRPr="00A90D90">
          <w:rPr>
            <w:rStyle w:val="a7"/>
            <w:caps/>
          </w:rPr>
          <w:t>4.2</w:t>
        </w:r>
        <w:r w:rsidR="00493164" w:rsidRPr="00A90D90">
          <w:rPr>
            <w:rFonts w:eastAsia="Times New Roman"/>
            <w:caps/>
          </w:rPr>
          <w:tab/>
        </w:r>
        <w:r w:rsidR="00493164" w:rsidRPr="00A90D90">
          <w:rPr>
            <w:rStyle w:val="a7"/>
            <w:caps/>
          </w:rPr>
          <w:t>ПРАВА</w:t>
        </w:r>
        <w:r w:rsidR="00493164" w:rsidRPr="00A90D90">
          <w:rPr>
            <w:caps/>
            <w:webHidden/>
          </w:rPr>
          <w:tab/>
        </w:r>
        <w:r w:rsidR="00493164" w:rsidRPr="00A90D90">
          <w:rPr>
            <w:webHidden/>
          </w:rPr>
          <w:fldChar w:fldCharType="begin"/>
        </w:r>
        <w:r w:rsidR="00493164" w:rsidRPr="00A90D90">
          <w:rPr>
            <w:webHidden/>
          </w:rPr>
          <w:instrText xml:space="preserve"> PAGEREF _Toc316389763 \h </w:instrText>
        </w:r>
        <w:r w:rsidR="00493164" w:rsidRPr="00A90D90">
          <w:rPr>
            <w:webHidden/>
          </w:rPr>
        </w:r>
        <w:r w:rsidR="00493164" w:rsidRPr="00A90D90">
          <w:rPr>
            <w:webHidden/>
          </w:rPr>
          <w:fldChar w:fldCharType="separate"/>
        </w:r>
        <w:r w:rsidR="00F8075D">
          <w:rPr>
            <w:webHidden/>
          </w:rPr>
          <w:t>22</w:t>
        </w:r>
        <w:r w:rsidR="00493164" w:rsidRPr="00A90D90">
          <w:rPr>
            <w:webHidden/>
          </w:rPr>
          <w:fldChar w:fldCharType="end"/>
        </w:r>
      </w:hyperlink>
    </w:p>
    <w:p w:rsidR="00493164" w:rsidRPr="00A90D90" w:rsidRDefault="00E42E1C"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4" w:history="1">
        <w:r w:rsidR="00493164" w:rsidRPr="00A90D90">
          <w:rPr>
            <w:rStyle w:val="a7"/>
            <w:rFonts w:ascii="Arial" w:hAnsi="Arial" w:cs="Arial"/>
            <w:i/>
            <w:noProof/>
            <w:sz w:val="16"/>
            <w:szCs w:val="16"/>
          </w:rPr>
          <w:t>4.2.1</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ДОЛЖНОСТНЫЕ ЛИЦА </w:t>
        </w:r>
        <w:r w:rsidR="005300CA">
          <w:rPr>
            <w:rStyle w:val="a7"/>
            <w:rFonts w:ascii="Arial" w:hAnsi="Arial" w:cs="Arial"/>
            <w:i/>
            <w:noProof/>
            <w:sz w:val="16"/>
            <w:szCs w:val="16"/>
          </w:rPr>
          <w:t>ПАО «НК «РОСНЕФТЬ»</w:t>
        </w:r>
        <w:r w:rsidR="00493164" w:rsidRPr="00A90D90">
          <w:rPr>
            <w:rStyle w:val="a7"/>
            <w:rFonts w:ascii="Arial" w:hAnsi="Arial" w:cs="Arial"/>
            <w:i/>
            <w:noProof/>
            <w:sz w:val="16"/>
            <w:szCs w:val="16"/>
          </w:rPr>
          <w:t>, НАДЕЛЁННЫЕ ПОЛНОМОЧИЯМИ ПО</w:t>
        </w:r>
        <w:r w:rsidR="00493164" w:rsidRPr="00A90D90">
          <w:rPr>
            <w:rStyle w:val="a7"/>
            <w:rFonts w:ascii="Arial" w:hAnsi="Arial" w:cs="Arial"/>
            <w:i/>
            <w:noProof/>
            <w:sz w:val="16"/>
            <w:szCs w:val="16"/>
          </w:rPr>
          <w:br/>
          <w:t>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_Toc316389764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22</w:t>
        </w:r>
        <w:r w:rsidR="00493164" w:rsidRPr="00A90D90">
          <w:rPr>
            <w:rFonts w:ascii="Arial" w:hAnsi="Arial" w:cs="Arial"/>
            <w:i/>
            <w:noProof/>
            <w:webHidden/>
            <w:sz w:val="16"/>
            <w:szCs w:val="16"/>
          </w:rPr>
          <w:fldChar w:fldCharType="end"/>
        </w:r>
      </w:hyperlink>
    </w:p>
    <w:p w:rsidR="00493164" w:rsidRPr="00A90D90" w:rsidRDefault="00E42E1C"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5" w:history="1">
        <w:r w:rsidR="00493164" w:rsidRPr="00A90D90">
          <w:rPr>
            <w:rStyle w:val="a7"/>
            <w:rFonts w:ascii="Arial" w:hAnsi="Arial" w:cs="Arial"/>
            <w:i/>
            <w:noProof/>
            <w:sz w:val="16"/>
            <w:szCs w:val="16"/>
          </w:rPr>
          <w:t>4.2.2</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РУКОВОДИТЕЛИ И ДОЛЖНОСТНЫЕ ЛИЦА </w:t>
        </w:r>
        <w:r w:rsidR="00F8075D">
          <w:rPr>
            <w:rStyle w:val="a7"/>
            <w:rFonts w:ascii="Arial" w:hAnsi="Arial" w:cs="Arial"/>
            <w:i/>
            <w:noProof/>
            <w:sz w:val="16"/>
            <w:szCs w:val="16"/>
          </w:rPr>
          <w:t>ОГ</w:t>
        </w:r>
        <w:r w:rsidR="00493164" w:rsidRPr="00A90D90">
          <w:rPr>
            <w:rStyle w:val="a7"/>
            <w:rFonts w:ascii="Arial" w:hAnsi="Arial" w:cs="Arial"/>
            <w:i/>
            <w:noProof/>
            <w:sz w:val="16"/>
            <w:szCs w:val="16"/>
          </w:rPr>
          <w:t xml:space="preserve">, РУКОВОДИТЕЛЬ ПОЖАРНОЙ ОХРАНЫ В СОСТАВЕ </w:t>
        </w:r>
        <w:r w:rsidR="00F8075D">
          <w:rPr>
            <w:rStyle w:val="a7"/>
            <w:rFonts w:ascii="Arial" w:hAnsi="Arial" w:cs="Arial"/>
            <w:i/>
            <w:noProof/>
            <w:sz w:val="16"/>
            <w:szCs w:val="16"/>
          </w:rPr>
          <w:t>ОГ</w:t>
        </w:r>
        <w:r w:rsidR="00493164" w:rsidRPr="00A90D90">
          <w:rPr>
            <w:rStyle w:val="a7"/>
            <w:rFonts w:ascii="Arial" w:hAnsi="Arial" w:cs="Arial"/>
            <w:i/>
            <w:noProof/>
            <w:sz w:val="16"/>
            <w:szCs w:val="16"/>
          </w:rPr>
          <w:t>,  НАДЕЛЁННЫЕ ПОЛНОМОЧИЯМИ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_Toc316389765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22</w:t>
        </w:r>
        <w:r w:rsidR="00493164" w:rsidRPr="00A90D90">
          <w:rPr>
            <w:rFonts w:ascii="Arial" w:hAnsi="Arial" w:cs="Arial"/>
            <w:i/>
            <w:noProof/>
            <w:webHidden/>
            <w:sz w:val="16"/>
            <w:szCs w:val="16"/>
          </w:rPr>
          <w:fldChar w:fldCharType="end"/>
        </w:r>
      </w:hyperlink>
    </w:p>
    <w:p w:rsidR="00493164" w:rsidRPr="00A90D90" w:rsidRDefault="00E42E1C"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6" w:history="1">
        <w:r w:rsidR="00493164" w:rsidRPr="00A90D90">
          <w:rPr>
            <w:rStyle w:val="a7"/>
            <w:rFonts w:ascii="Arial" w:hAnsi="Arial" w:cs="Arial"/>
            <w:i/>
            <w:noProof/>
            <w:sz w:val="16"/>
            <w:szCs w:val="16"/>
          </w:rPr>
          <w:t>4.2.3</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РУКОВОДИТЕЛЬ ОРГАНИЗАЦИИ, ОКАЗЫВАЮЩЕЙ УСЛУГИ В ОБЛАСТИ ПРЕДУПРЕЖДЕНИЯ И ТУШЕНИЯ ПОЖАРОВ И ПОЖАРНОЙ ОХРАНЫ В СОСТАВЕ </w:t>
        </w:r>
        <w:r w:rsidR="00F8075D">
          <w:rPr>
            <w:rStyle w:val="a7"/>
            <w:rFonts w:ascii="Arial" w:hAnsi="Arial" w:cs="Arial"/>
            <w:i/>
            <w:noProof/>
            <w:sz w:val="16"/>
            <w:szCs w:val="16"/>
          </w:rPr>
          <w:t>ОГ</w:t>
        </w:r>
        <w:r w:rsidR="00493164" w:rsidRPr="00A90D90">
          <w:rPr>
            <w:rStyle w:val="a7"/>
            <w:rFonts w:ascii="Arial" w:hAnsi="Arial" w:cs="Arial"/>
            <w:i/>
            <w:noProof/>
            <w:sz w:val="16"/>
            <w:szCs w:val="16"/>
          </w:rPr>
          <w:t>,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_Toc316389766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23</w:t>
        </w:r>
        <w:r w:rsidR="00493164" w:rsidRPr="00A90D90">
          <w:rPr>
            <w:rFonts w:ascii="Arial" w:hAnsi="Arial" w:cs="Arial"/>
            <w:i/>
            <w:noProof/>
            <w:webHidden/>
            <w:sz w:val="16"/>
            <w:szCs w:val="16"/>
          </w:rPr>
          <w:fldChar w:fldCharType="end"/>
        </w:r>
      </w:hyperlink>
    </w:p>
    <w:p w:rsidR="00493164" w:rsidRPr="00A90D90" w:rsidRDefault="00E42E1C"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7" w:history="1">
        <w:r w:rsidR="00493164" w:rsidRPr="00A90D90">
          <w:rPr>
            <w:rStyle w:val="a7"/>
            <w:rFonts w:ascii="Arial" w:hAnsi="Arial" w:cs="Arial"/>
            <w:i/>
            <w:noProof/>
            <w:sz w:val="16"/>
            <w:szCs w:val="16"/>
          </w:rPr>
          <w:t>4.2.4</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РУКОВОДЯЩИЙ СОСТАВ ПОДРАЗДЕЛЕНИЯ ПОЖАРНОЙ ОХРАНЫ,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_Toc316389767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24</w:t>
        </w:r>
        <w:r w:rsidR="00493164" w:rsidRPr="00A90D90">
          <w:rPr>
            <w:rFonts w:ascii="Arial" w:hAnsi="Arial" w:cs="Arial"/>
            <w:i/>
            <w:noProof/>
            <w:webHidden/>
            <w:sz w:val="16"/>
            <w:szCs w:val="16"/>
          </w:rPr>
          <w:fldChar w:fldCharType="end"/>
        </w:r>
      </w:hyperlink>
    </w:p>
    <w:p w:rsidR="00493164" w:rsidRDefault="00E42E1C" w:rsidP="00493164">
      <w:pPr>
        <w:pStyle w:val="32"/>
        <w:tabs>
          <w:tab w:val="left" w:pos="993"/>
          <w:tab w:val="right" w:leader="dot" w:pos="9627"/>
        </w:tabs>
        <w:spacing w:before="240"/>
        <w:ind w:left="993" w:hanging="426"/>
        <w:rPr>
          <w:rStyle w:val="a7"/>
          <w:rFonts w:ascii="Arial" w:hAnsi="Arial" w:cs="Arial"/>
          <w:i/>
          <w:noProof/>
          <w:sz w:val="16"/>
          <w:szCs w:val="16"/>
        </w:rPr>
        <w:sectPr w:rsidR="00493164" w:rsidSect="00970F37">
          <w:headerReference w:type="even" r:id="rId12"/>
          <w:headerReference w:type="default" r:id="rId13"/>
          <w:footerReference w:type="default" r:id="rId14"/>
          <w:headerReference w:type="first" r:id="rId15"/>
          <w:footnotePr>
            <w:pos w:val="beneathText"/>
          </w:footnotePr>
          <w:type w:val="continuous"/>
          <w:pgSz w:w="11905" w:h="16837" w:code="9"/>
          <w:pgMar w:top="1666" w:right="1021" w:bottom="567" w:left="1247" w:header="737" w:footer="680" w:gutter="0"/>
          <w:cols w:space="720"/>
          <w:docGrid w:linePitch="360"/>
        </w:sectPr>
      </w:pPr>
      <w:hyperlink w:anchor="_Toc316389768" w:history="1">
        <w:r w:rsidR="00493164" w:rsidRPr="00A90D90">
          <w:rPr>
            <w:rStyle w:val="a7"/>
            <w:rFonts w:ascii="Arial" w:hAnsi="Arial" w:cs="Arial"/>
            <w:i/>
            <w:noProof/>
            <w:sz w:val="16"/>
            <w:szCs w:val="16"/>
          </w:rPr>
          <w:t>4.2.5</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ИНЖЕНЕРНО-ИНСПЕКТОРСКИЙ (ИНСТРУКТОРСКИЙ) СОСТАВ ПОДРАЗДЕЛЕНИЯ ПОЖАРНОЙ ОХРАНЫ</w:t>
        </w:r>
        <w:r w:rsidR="00493164" w:rsidRPr="00A90D90">
          <w:rPr>
            <w:rStyle w:val="a7"/>
            <w:rFonts w:ascii="Arial" w:hAnsi="Arial" w:cs="Arial"/>
            <w:i/>
            <w:noProof/>
            <w:sz w:val="16"/>
            <w:szCs w:val="16"/>
          </w:rPr>
          <w:br/>
          <w:t xml:space="preserve">ПО ОСУЩЕСТВЛЕНИЮ ПН НА ОБЪЕКТАХ </w:t>
        </w:r>
        <w:r w:rsidR="00F8075D">
          <w:rPr>
            <w:rStyle w:val="a7"/>
            <w:rFonts w:ascii="Arial" w:hAnsi="Arial" w:cs="Arial"/>
            <w:i/>
            <w:noProof/>
            <w:sz w:val="16"/>
            <w:szCs w:val="16"/>
          </w:rPr>
          <w:t>ОГ</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_Toc316389768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25</w:t>
        </w:r>
        <w:r w:rsidR="00493164" w:rsidRPr="00A90D90">
          <w:rPr>
            <w:rFonts w:ascii="Arial" w:hAnsi="Arial" w:cs="Arial"/>
            <w:i/>
            <w:noProof/>
            <w:webHidden/>
            <w:sz w:val="16"/>
            <w:szCs w:val="16"/>
          </w:rPr>
          <w:fldChar w:fldCharType="end"/>
        </w:r>
      </w:hyperlink>
    </w:p>
    <w:p w:rsidR="00493164" w:rsidRPr="00A90D90" w:rsidRDefault="00E42E1C" w:rsidP="00493164">
      <w:pPr>
        <w:pStyle w:val="23"/>
        <w:ind w:left="567"/>
        <w:rPr>
          <w:rFonts w:eastAsia="Times New Roman"/>
          <w:caps/>
        </w:rPr>
      </w:pPr>
      <w:hyperlink w:anchor="_Toc316389770" w:history="1">
        <w:r w:rsidR="00493164" w:rsidRPr="00A90D90">
          <w:rPr>
            <w:rStyle w:val="a7"/>
            <w:caps/>
          </w:rPr>
          <w:t>4.3</w:t>
        </w:r>
        <w:r w:rsidR="00493164" w:rsidRPr="00A90D90">
          <w:rPr>
            <w:rFonts w:eastAsia="Times New Roman"/>
            <w:caps/>
          </w:rPr>
          <w:tab/>
        </w:r>
        <w:r w:rsidR="00493164" w:rsidRPr="00A90D90">
          <w:rPr>
            <w:rStyle w:val="a7"/>
            <w:caps/>
          </w:rPr>
          <w:t>ОТВЕТСТВЕННОСТЬ</w:t>
        </w:r>
        <w:r w:rsidR="00493164" w:rsidRPr="00A90D90">
          <w:rPr>
            <w:caps/>
            <w:webHidden/>
          </w:rPr>
          <w:tab/>
        </w:r>
        <w:r w:rsidR="00493164" w:rsidRPr="00A90D90">
          <w:rPr>
            <w:webHidden/>
          </w:rPr>
          <w:fldChar w:fldCharType="begin"/>
        </w:r>
        <w:r w:rsidR="00493164" w:rsidRPr="00A90D90">
          <w:rPr>
            <w:webHidden/>
          </w:rPr>
          <w:instrText xml:space="preserve"> PAGEREF _Toc316389770 \h </w:instrText>
        </w:r>
        <w:r w:rsidR="00493164" w:rsidRPr="00A90D90">
          <w:rPr>
            <w:webHidden/>
          </w:rPr>
        </w:r>
        <w:r w:rsidR="00493164" w:rsidRPr="00A90D90">
          <w:rPr>
            <w:webHidden/>
          </w:rPr>
          <w:fldChar w:fldCharType="separate"/>
        </w:r>
        <w:r w:rsidR="00F8075D">
          <w:rPr>
            <w:webHidden/>
          </w:rPr>
          <w:t>25</w:t>
        </w:r>
        <w:r w:rsidR="00493164" w:rsidRPr="00A90D90">
          <w:rPr>
            <w:webHidden/>
          </w:rPr>
          <w:fldChar w:fldCharType="end"/>
        </w:r>
      </w:hyperlink>
    </w:p>
    <w:p w:rsidR="00493164" w:rsidRPr="00A90D90" w:rsidRDefault="00E42E1C" w:rsidP="00493164">
      <w:pPr>
        <w:pStyle w:val="32"/>
        <w:tabs>
          <w:tab w:val="left" w:pos="993"/>
          <w:tab w:val="right" w:leader="dot" w:pos="9627"/>
        </w:tabs>
        <w:spacing w:before="240"/>
        <w:ind w:firstLine="327"/>
        <w:rPr>
          <w:rFonts w:ascii="Arial" w:hAnsi="Arial" w:cs="Arial"/>
          <w:i/>
          <w:noProof/>
          <w:sz w:val="16"/>
          <w:szCs w:val="16"/>
          <w:lang w:eastAsia="ru-RU"/>
        </w:rPr>
      </w:pPr>
      <w:hyperlink w:anchor="_Toc316389771" w:history="1">
        <w:r w:rsidR="00493164" w:rsidRPr="00A90D90">
          <w:rPr>
            <w:rStyle w:val="a7"/>
            <w:rFonts w:ascii="Arial" w:hAnsi="Arial" w:cs="Arial"/>
            <w:i/>
            <w:noProof/>
            <w:sz w:val="16"/>
            <w:szCs w:val="16"/>
          </w:rPr>
          <w:t>4.3.1</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ДОЛЖНОСТНЫЕ ЛИЦА ПОДРАЗДЕЛЕНИЙ  ПОЖАРНОЙ ОХРАНЫ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_Toc316389771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25</w:t>
        </w:r>
        <w:r w:rsidR="00493164" w:rsidRPr="00A90D90">
          <w:rPr>
            <w:rFonts w:ascii="Arial" w:hAnsi="Arial" w:cs="Arial"/>
            <w:i/>
            <w:noProof/>
            <w:webHidden/>
            <w:sz w:val="16"/>
            <w:szCs w:val="16"/>
          </w:rPr>
          <w:fldChar w:fldCharType="end"/>
        </w:r>
      </w:hyperlink>
    </w:p>
    <w:p w:rsidR="00493164" w:rsidRPr="00A90D90" w:rsidRDefault="00E42E1C" w:rsidP="00493164">
      <w:pPr>
        <w:pStyle w:val="32"/>
        <w:tabs>
          <w:tab w:val="left" w:pos="993"/>
          <w:tab w:val="right" w:leader="dot" w:pos="9627"/>
        </w:tabs>
        <w:spacing w:before="240"/>
        <w:ind w:firstLine="327"/>
        <w:rPr>
          <w:rFonts w:ascii="Arial" w:hAnsi="Arial" w:cs="Arial"/>
          <w:i/>
          <w:noProof/>
          <w:sz w:val="16"/>
          <w:szCs w:val="16"/>
          <w:lang w:eastAsia="ru-RU"/>
        </w:rPr>
      </w:pPr>
      <w:hyperlink w:anchor="_Toc316389772" w:history="1">
        <w:r w:rsidR="00493164" w:rsidRPr="00A90D90">
          <w:rPr>
            <w:rStyle w:val="a7"/>
            <w:rFonts w:ascii="Arial" w:hAnsi="Arial" w:cs="Arial"/>
            <w:i/>
            <w:noProof/>
            <w:sz w:val="16"/>
            <w:szCs w:val="16"/>
          </w:rPr>
          <w:t>4.3.2</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РУКОВОДИТЕЛИ (ДОЛЖНОСТНЫЕ ЛИЦА) ОХРАНЯЕМЫХ ОБЪЕКТОВ</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_Toc316389772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25</w:t>
        </w:r>
        <w:r w:rsidR="00493164" w:rsidRPr="00A90D90">
          <w:rPr>
            <w:rFonts w:ascii="Arial" w:hAnsi="Arial" w:cs="Arial"/>
            <w:i/>
            <w:noProof/>
            <w:webHidden/>
            <w:sz w:val="16"/>
            <w:szCs w:val="16"/>
          </w:rPr>
          <w:fldChar w:fldCharType="end"/>
        </w:r>
      </w:hyperlink>
    </w:p>
    <w:p w:rsidR="00493164" w:rsidRPr="00A90D90" w:rsidRDefault="00E42E1C" w:rsidP="00493164">
      <w:pPr>
        <w:pStyle w:val="19"/>
        <w:rPr>
          <w:lang w:eastAsia="ru-RU"/>
        </w:rPr>
      </w:pPr>
      <w:hyperlink w:anchor="_Toc316389773" w:history="1">
        <w:r w:rsidR="00493164" w:rsidRPr="00A90D90">
          <w:rPr>
            <w:rStyle w:val="a7"/>
            <w:caps w:val="0"/>
            <w:lang w:eastAsia="ru-RU"/>
          </w:rPr>
          <w:t>5</w:t>
        </w:r>
        <w:r w:rsidR="00493164" w:rsidRPr="00A90D90">
          <w:rPr>
            <w:lang w:eastAsia="ru-RU"/>
          </w:rPr>
          <w:tab/>
        </w:r>
        <w:r w:rsidR="00493164" w:rsidRPr="00A90D90">
          <w:rPr>
            <w:rStyle w:val="a7"/>
            <w:caps w:val="0"/>
            <w:lang w:eastAsia="ru-RU"/>
          </w:rPr>
          <w:t>ПОЖАРНЫЙ НАДЗОР</w:t>
        </w:r>
        <w:r w:rsidR="00493164" w:rsidRPr="00A90D90">
          <w:rPr>
            <w:webHidden/>
          </w:rPr>
          <w:tab/>
        </w:r>
        <w:r w:rsidR="00493164" w:rsidRPr="00A90D90">
          <w:rPr>
            <w:webHidden/>
          </w:rPr>
          <w:fldChar w:fldCharType="begin"/>
        </w:r>
        <w:r w:rsidR="00493164" w:rsidRPr="00A90D90">
          <w:rPr>
            <w:webHidden/>
          </w:rPr>
          <w:instrText xml:space="preserve"> PAGEREF _Toc316389773 \h </w:instrText>
        </w:r>
        <w:r w:rsidR="00493164" w:rsidRPr="00A90D90">
          <w:rPr>
            <w:webHidden/>
          </w:rPr>
        </w:r>
        <w:r w:rsidR="00493164" w:rsidRPr="00A90D90">
          <w:rPr>
            <w:webHidden/>
          </w:rPr>
          <w:fldChar w:fldCharType="separate"/>
        </w:r>
        <w:r w:rsidR="00F8075D">
          <w:rPr>
            <w:webHidden/>
          </w:rPr>
          <w:t>27</w:t>
        </w:r>
        <w:r w:rsidR="00493164" w:rsidRPr="00A90D90">
          <w:rPr>
            <w:webHidden/>
          </w:rPr>
          <w:fldChar w:fldCharType="end"/>
        </w:r>
      </w:hyperlink>
    </w:p>
    <w:p w:rsidR="00493164" w:rsidRPr="00A90D90" w:rsidRDefault="00E42E1C" w:rsidP="00493164">
      <w:pPr>
        <w:pStyle w:val="23"/>
        <w:ind w:left="567"/>
        <w:rPr>
          <w:rFonts w:eastAsia="Times New Roman"/>
          <w:caps/>
        </w:rPr>
      </w:pPr>
      <w:hyperlink w:anchor="_Toc316389774" w:history="1">
        <w:r w:rsidR="00493164" w:rsidRPr="00A90D90">
          <w:rPr>
            <w:rStyle w:val="a7"/>
            <w:caps/>
          </w:rPr>
          <w:t>5.1</w:t>
        </w:r>
        <w:r w:rsidR="00493164" w:rsidRPr="00A90D90">
          <w:rPr>
            <w:rFonts w:eastAsia="Times New Roman"/>
            <w:caps/>
          </w:rPr>
          <w:tab/>
        </w:r>
        <w:r w:rsidR="00493164" w:rsidRPr="00A90D90">
          <w:rPr>
            <w:rStyle w:val="a7"/>
            <w:caps/>
          </w:rPr>
          <w:t>ОРГАНИЗАЦИЯ И ПЛАНИРОВАНИЕ ПОЖАРНОГО НАДЗОРА</w:t>
        </w:r>
        <w:r w:rsidR="00493164" w:rsidRPr="00A90D90">
          <w:rPr>
            <w:caps/>
            <w:webHidden/>
          </w:rPr>
          <w:tab/>
        </w:r>
        <w:r w:rsidR="00493164" w:rsidRPr="00A90D90">
          <w:rPr>
            <w:webHidden/>
          </w:rPr>
          <w:fldChar w:fldCharType="begin"/>
        </w:r>
        <w:r w:rsidR="00493164" w:rsidRPr="00A90D90">
          <w:rPr>
            <w:webHidden/>
          </w:rPr>
          <w:instrText xml:space="preserve"> PAGEREF _Toc316389774 \h </w:instrText>
        </w:r>
        <w:r w:rsidR="00493164" w:rsidRPr="00A90D90">
          <w:rPr>
            <w:webHidden/>
          </w:rPr>
        </w:r>
        <w:r w:rsidR="00493164" w:rsidRPr="00A90D90">
          <w:rPr>
            <w:webHidden/>
          </w:rPr>
          <w:fldChar w:fldCharType="separate"/>
        </w:r>
        <w:r w:rsidR="00F8075D">
          <w:rPr>
            <w:webHidden/>
          </w:rPr>
          <w:t>27</w:t>
        </w:r>
        <w:r w:rsidR="00493164" w:rsidRPr="00A90D90">
          <w:rPr>
            <w:webHidden/>
          </w:rPr>
          <w:fldChar w:fldCharType="end"/>
        </w:r>
      </w:hyperlink>
    </w:p>
    <w:p w:rsidR="00493164" w:rsidRPr="00A90D90" w:rsidRDefault="00E42E1C" w:rsidP="00493164">
      <w:pPr>
        <w:pStyle w:val="23"/>
        <w:ind w:left="567"/>
        <w:rPr>
          <w:rFonts w:eastAsia="Times New Roman"/>
          <w:caps/>
        </w:rPr>
      </w:pPr>
      <w:hyperlink w:anchor="_Toc316389775" w:history="1">
        <w:r w:rsidR="00493164" w:rsidRPr="00A90D90">
          <w:rPr>
            <w:rStyle w:val="a7"/>
            <w:caps/>
          </w:rPr>
          <w:t>5.2</w:t>
        </w:r>
        <w:r w:rsidR="00493164" w:rsidRPr="00A90D90">
          <w:rPr>
            <w:rFonts w:eastAsia="Times New Roman"/>
            <w:caps/>
          </w:rPr>
          <w:tab/>
        </w:r>
        <w:r w:rsidR="00493164" w:rsidRPr="00A90D90">
          <w:rPr>
            <w:rStyle w:val="a7"/>
            <w:caps/>
          </w:rPr>
          <w:t>ОСУЩЕСТВЛЕНИЕ ПОЖАРНОГО НАДЗОРА</w:t>
        </w:r>
        <w:r w:rsidR="00493164" w:rsidRPr="00A90D90">
          <w:rPr>
            <w:caps/>
            <w:webHidden/>
          </w:rPr>
          <w:tab/>
        </w:r>
        <w:r w:rsidR="00493164" w:rsidRPr="00A90D90">
          <w:rPr>
            <w:webHidden/>
          </w:rPr>
          <w:fldChar w:fldCharType="begin"/>
        </w:r>
        <w:r w:rsidR="00493164" w:rsidRPr="00A90D90">
          <w:rPr>
            <w:webHidden/>
          </w:rPr>
          <w:instrText xml:space="preserve"> PAGEREF _Toc316389775 \h </w:instrText>
        </w:r>
        <w:r w:rsidR="00493164" w:rsidRPr="00A90D90">
          <w:rPr>
            <w:webHidden/>
          </w:rPr>
        </w:r>
        <w:r w:rsidR="00493164" w:rsidRPr="00A90D90">
          <w:rPr>
            <w:webHidden/>
          </w:rPr>
          <w:fldChar w:fldCharType="separate"/>
        </w:r>
        <w:r w:rsidR="00F8075D">
          <w:rPr>
            <w:webHidden/>
          </w:rPr>
          <w:t>31</w:t>
        </w:r>
        <w:r w:rsidR="00493164" w:rsidRPr="00A90D90">
          <w:rPr>
            <w:webHidden/>
          </w:rPr>
          <w:fldChar w:fldCharType="end"/>
        </w:r>
      </w:hyperlink>
    </w:p>
    <w:p w:rsidR="00493164" w:rsidRPr="00A90D90" w:rsidRDefault="00E42E1C" w:rsidP="00493164">
      <w:pPr>
        <w:pStyle w:val="23"/>
        <w:ind w:left="567"/>
        <w:rPr>
          <w:rFonts w:eastAsia="Times New Roman"/>
        </w:rPr>
      </w:pPr>
      <w:hyperlink w:anchor="_Toc316389776" w:history="1">
        <w:r w:rsidR="00493164" w:rsidRPr="00A90D90">
          <w:rPr>
            <w:rStyle w:val="a7"/>
            <w:caps/>
          </w:rPr>
          <w:t>5.3</w:t>
        </w:r>
        <w:r w:rsidR="00493164" w:rsidRPr="00A90D90">
          <w:rPr>
            <w:rFonts w:eastAsia="Times New Roman"/>
          </w:rPr>
          <w:tab/>
        </w:r>
        <w:r w:rsidR="00493164" w:rsidRPr="00A90D90">
          <w:rPr>
            <w:rStyle w:val="a7"/>
            <w:caps/>
          </w:rPr>
          <w:t>ОСУЩЕСТВЛЕНИЕ НОРМАТИВНО-ТЕХНИЧЕСКОЙ РАБОТЫ В ПРОЦЕССЕ ОСУЩЕСТВЛЕНИЯ ПН</w:t>
        </w:r>
        <w:r w:rsidR="00493164" w:rsidRPr="00A90D90">
          <w:rPr>
            <w:webHidden/>
          </w:rPr>
          <w:tab/>
        </w:r>
        <w:r w:rsidR="00493164" w:rsidRPr="00A90D90">
          <w:rPr>
            <w:webHidden/>
          </w:rPr>
          <w:fldChar w:fldCharType="begin"/>
        </w:r>
        <w:r w:rsidR="00493164" w:rsidRPr="00A90D90">
          <w:rPr>
            <w:webHidden/>
          </w:rPr>
          <w:instrText xml:space="preserve"> PAGEREF _Toc316389776 \h </w:instrText>
        </w:r>
        <w:r w:rsidR="00493164" w:rsidRPr="00A90D90">
          <w:rPr>
            <w:webHidden/>
          </w:rPr>
        </w:r>
        <w:r w:rsidR="00493164" w:rsidRPr="00A90D90">
          <w:rPr>
            <w:webHidden/>
          </w:rPr>
          <w:fldChar w:fldCharType="separate"/>
        </w:r>
        <w:r w:rsidR="00F8075D">
          <w:rPr>
            <w:webHidden/>
          </w:rPr>
          <w:t>32</w:t>
        </w:r>
        <w:r w:rsidR="00493164" w:rsidRPr="00A90D90">
          <w:rPr>
            <w:webHidden/>
          </w:rPr>
          <w:fldChar w:fldCharType="end"/>
        </w:r>
      </w:hyperlink>
    </w:p>
    <w:p w:rsidR="00493164" w:rsidRPr="00A90D90" w:rsidRDefault="00E42E1C" w:rsidP="00493164">
      <w:pPr>
        <w:pStyle w:val="23"/>
        <w:ind w:left="567"/>
        <w:rPr>
          <w:rFonts w:eastAsia="Times New Roman"/>
        </w:rPr>
      </w:pPr>
      <w:hyperlink w:anchor="_Toc316389777" w:history="1">
        <w:r w:rsidR="00493164" w:rsidRPr="00A90D90">
          <w:rPr>
            <w:rStyle w:val="a7"/>
            <w:caps/>
          </w:rPr>
          <w:t>5.4</w:t>
        </w:r>
        <w:r w:rsidR="00493164" w:rsidRPr="00A90D90">
          <w:rPr>
            <w:rFonts w:eastAsia="Times New Roman"/>
          </w:rPr>
          <w:tab/>
        </w:r>
        <w:r w:rsidR="00493164" w:rsidRPr="00A90D90">
          <w:rPr>
            <w:rStyle w:val="a7"/>
            <w:caps/>
          </w:rPr>
          <w:t>КОНТРОЛЬ ЗА ОБУЧЕНИЕМ ПЕРСОНАЛА МЕРАМ ПОЖАРНОЙ БЕЗОПАСНОСТИ И ПРОТИВОПОЖАРНАЯ ПРОПАГАНДА</w:t>
        </w:r>
        <w:r w:rsidR="00493164" w:rsidRPr="00A90D90">
          <w:rPr>
            <w:webHidden/>
          </w:rPr>
          <w:tab/>
        </w:r>
        <w:r w:rsidR="00493164" w:rsidRPr="00A90D90">
          <w:rPr>
            <w:webHidden/>
          </w:rPr>
          <w:fldChar w:fldCharType="begin"/>
        </w:r>
        <w:r w:rsidR="00493164" w:rsidRPr="00A90D90">
          <w:rPr>
            <w:webHidden/>
          </w:rPr>
          <w:instrText xml:space="preserve"> PAGEREF _Toc316389777 \h </w:instrText>
        </w:r>
        <w:r w:rsidR="00493164" w:rsidRPr="00A90D90">
          <w:rPr>
            <w:webHidden/>
          </w:rPr>
        </w:r>
        <w:r w:rsidR="00493164" w:rsidRPr="00A90D90">
          <w:rPr>
            <w:webHidden/>
          </w:rPr>
          <w:fldChar w:fldCharType="separate"/>
        </w:r>
        <w:r w:rsidR="00F8075D">
          <w:rPr>
            <w:webHidden/>
          </w:rPr>
          <w:t>34</w:t>
        </w:r>
        <w:r w:rsidR="00493164" w:rsidRPr="00A90D90">
          <w:rPr>
            <w:webHidden/>
          </w:rPr>
          <w:fldChar w:fldCharType="end"/>
        </w:r>
      </w:hyperlink>
    </w:p>
    <w:p w:rsidR="00493164" w:rsidRPr="00A90D90" w:rsidRDefault="00E42E1C" w:rsidP="00493164">
      <w:pPr>
        <w:pStyle w:val="23"/>
        <w:ind w:left="567"/>
        <w:rPr>
          <w:rFonts w:eastAsia="Times New Roman"/>
        </w:rPr>
      </w:pPr>
      <w:hyperlink w:anchor="_Toc316389778" w:history="1">
        <w:r w:rsidR="00493164" w:rsidRPr="00A90D90">
          <w:rPr>
            <w:rStyle w:val="a7"/>
            <w:caps/>
          </w:rPr>
          <w:t>5.5</w:t>
        </w:r>
        <w:r w:rsidR="00493164" w:rsidRPr="00A90D90">
          <w:rPr>
            <w:rFonts w:eastAsia="Times New Roman"/>
          </w:rPr>
          <w:tab/>
        </w:r>
        <w:r w:rsidR="00493164" w:rsidRPr="00A90D90">
          <w:rPr>
            <w:rStyle w:val="a7"/>
            <w:caps/>
          </w:rPr>
          <w:t>КОНТРОЛЬ ЗА ОБЕСПЕЧЕНИЕМ ПОЖАРНОЙ БЕЗОПАСНОСТИ ПРИ ПРОИЗВОДСТВЕ ПОЖАРООПАСНЫХ (ОГНЕВЫХ) РАБОТ</w:t>
        </w:r>
        <w:r w:rsidR="00493164" w:rsidRPr="00A90D90">
          <w:rPr>
            <w:webHidden/>
          </w:rPr>
          <w:tab/>
        </w:r>
        <w:r w:rsidR="00493164" w:rsidRPr="00A90D90">
          <w:rPr>
            <w:webHidden/>
          </w:rPr>
          <w:fldChar w:fldCharType="begin"/>
        </w:r>
        <w:r w:rsidR="00493164" w:rsidRPr="00A90D90">
          <w:rPr>
            <w:webHidden/>
          </w:rPr>
          <w:instrText xml:space="preserve"> PAGEREF _Toc316389778 \h </w:instrText>
        </w:r>
        <w:r w:rsidR="00493164" w:rsidRPr="00A90D90">
          <w:rPr>
            <w:webHidden/>
          </w:rPr>
        </w:r>
        <w:r w:rsidR="00493164" w:rsidRPr="00A90D90">
          <w:rPr>
            <w:webHidden/>
          </w:rPr>
          <w:fldChar w:fldCharType="separate"/>
        </w:r>
        <w:r w:rsidR="00F8075D">
          <w:rPr>
            <w:webHidden/>
          </w:rPr>
          <w:t>35</w:t>
        </w:r>
        <w:r w:rsidR="00493164" w:rsidRPr="00A90D90">
          <w:rPr>
            <w:webHidden/>
          </w:rPr>
          <w:fldChar w:fldCharType="end"/>
        </w:r>
      </w:hyperlink>
    </w:p>
    <w:p w:rsidR="00493164" w:rsidRPr="00A90D90" w:rsidRDefault="00E42E1C" w:rsidP="00493164">
      <w:pPr>
        <w:pStyle w:val="23"/>
        <w:ind w:left="567"/>
        <w:rPr>
          <w:rFonts w:eastAsia="Times New Roman"/>
        </w:rPr>
      </w:pPr>
      <w:hyperlink w:anchor="_Toc316389779" w:history="1">
        <w:r w:rsidR="00493164" w:rsidRPr="00A90D90">
          <w:rPr>
            <w:rStyle w:val="a7"/>
            <w:caps/>
          </w:rPr>
          <w:t>5.6</w:t>
        </w:r>
        <w:r w:rsidR="00493164" w:rsidRPr="00A90D90">
          <w:rPr>
            <w:rFonts w:eastAsia="Times New Roman"/>
          </w:rPr>
          <w:tab/>
        </w:r>
        <w:r w:rsidR="00493164" w:rsidRPr="00A90D90">
          <w:rPr>
            <w:rStyle w:val="a7"/>
            <w:caps/>
          </w:rPr>
          <w:t>ОСУЩЕСТВЛЕНИЕ КОНТРОЛЯ ЗА РАБОТОСПОСОБНОСТЬЮ СИСТЕМ ПРОТИВОПОЖАРНОЙ ЗАЩИТЫ</w:t>
        </w:r>
        <w:r w:rsidR="00493164" w:rsidRPr="00A90D90">
          <w:rPr>
            <w:webHidden/>
          </w:rPr>
          <w:tab/>
        </w:r>
        <w:r w:rsidR="00493164" w:rsidRPr="00A90D90">
          <w:rPr>
            <w:webHidden/>
          </w:rPr>
          <w:fldChar w:fldCharType="begin"/>
        </w:r>
        <w:r w:rsidR="00493164" w:rsidRPr="00A90D90">
          <w:rPr>
            <w:webHidden/>
          </w:rPr>
          <w:instrText xml:space="preserve"> PAGEREF _Toc316389779 \h </w:instrText>
        </w:r>
        <w:r w:rsidR="00493164" w:rsidRPr="00A90D90">
          <w:rPr>
            <w:webHidden/>
          </w:rPr>
        </w:r>
        <w:r w:rsidR="00493164" w:rsidRPr="00A90D90">
          <w:rPr>
            <w:webHidden/>
          </w:rPr>
          <w:fldChar w:fldCharType="separate"/>
        </w:r>
        <w:r w:rsidR="00F8075D">
          <w:rPr>
            <w:webHidden/>
          </w:rPr>
          <w:t>36</w:t>
        </w:r>
        <w:r w:rsidR="00493164" w:rsidRPr="00A90D90">
          <w:rPr>
            <w:webHidden/>
          </w:rPr>
          <w:fldChar w:fldCharType="end"/>
        </w:r>
      </w:hyperlink>
    </w:p>
    <w:p w:rsidR="00493164" w:rsidRPr="00A90D90" w:rsidRDefault="00E42E1C" w:rsidP="00493164">
      <w:pPr>
        <w:pStyle w:val="23"/>
        <w:ind w:left="567"/>
        <w:rPr>
          <w:rFonts w:eastAsia="Times New Roman"/>
          <w:caps/>
        </w:rPr>
      </w:pPr>
      <w:hyperlink w:anchor="_Toc316389780" w:history="1">
        <w:r w:rsidR="00493164" w:rsidRPr="00A90D90">
          <w:rPr>
            <w:rStyle w:val="a7"/>
            <w:caps/>
          </w:rPr>
          <w:t>5.7</w:t>
        </w:r>
        <w:r w:rsidR="00493164" w:rsidRPr="00A90D90">
          <w:rPr>
            <w:rFonts w:eastAsia="Times New Roman"/>
            <w:caps/>
          </w:rPr>
          <w:tab/>
        </w:r>
        <w:r w:rsidR="00493164" w:rsidRPr="00A90D90">
          <w:rPr>
            <w:rStyle w:val="a7"/>
            <w:caps/>
          </w:rPr>
          <w:t>ОФОРМЛЕНИЕ РЕЗУЛЬТАТОВ ПОЖАРНОГО НАДЗОРА</w:t>
        </w:r>
        <w:r w:rsidR="00493164" w:rsidRPr="00A90D90">
          <w:rPr>
            <w:caps/>
            <w:webHidden/>
          </w:rPr>
          <w:tab/>
        </w:r>
        <w:r w:rsidR="00493164" w:rsidRPr="00A90D90">
          <w:rPr>
            <w:webHidden/>
          </w:rPr>
          <w:fldChar w:fldCharType="begin"/>
        </w:r>
        <w:r w:rsidR="00493164" w:rsidRPr="00A90D90">
          <w:rPr>
            <w:webHidden/>
          </w:rPr>
          <w:instrText xml:space="preserve"> PAGEREF _Toc316389780 \h </w:instrText>
        </w:r>
        <w:r w:rsidR="00493164" w:rsidRPr="00A90D90">
          <w:rPr>
            <w:webHidden/>
          </w:rPr>
        </w:r>
        <w:r w:rsidR="00493164" w:rsidRPr="00A90D90">
          <w:rPr>
            <w:webHidden/>
          </w:rPr>
          <w:fldChar w:fldCharType="separate"/>
        </w:r>
        <w:r w:rsidR="00F8075D">
          <w:rPr>
            <w:webHidden/>
          </w:rPr>
          <w:t>37</w:t>
        </w:r>
        <w:r w:rsidR="00493164" w:rsidRPr="00A90D90">
          <w:rPr>
            <w:webHidden/>
          </w:rPr>
          <w:fldChar w:fldCharType="end"/>
        </w:r>
      </w:hyperlink>
    </w:p>
    <w:p w:rsidR="00493164" w:rsidRPr="00A90D90" w:rsidRDefault="00E42E1C" w:rsidP="00493164">
      <w:pPr>
        <w:pStyle w:val="23"/>
        <w:ind w:left="567"/>
        <w:rPr>
          <w:rFonts w:eastAsia="Times New Roman"/>
        </w:rPr>
      </w:pPr>
      <w:hyperlink w:anchor="_Toc316389781" w:history="1">
        <w:r w:rsidR="00493164" w:rsidRPr="00A90D90">
          <w:rPr>
            <w:rStyle w:val="a7"/>
            <w:caps/>
          </w:rPr>
          <w:t>5.8</w:t>
        </w:r>
        <w:r w:rsidR="00493164" w:rsidRPr="00A90D90">
          <w:rPr>
            <w:rFonts w:eastAsia="Times New Roman"/>
          </w:rPr>
          <w:tab/>
        </w:r>
        <w:r w:rsidR="00493164" w:rsidRPr="00A90D90">
          <w:rPr>
            <w:rStyle w:val="a7"/>
            <w:caps/>
          </w:rPr>
          <w:t>ПРИОСТАНОВЛЕНИЕ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w:t>
        </w:r>
        <w:r w:rsidR="00493164" w:rsidRPr="00A90D90">
          <w:rPr>
            <w:webHidden/>
          </w:rPr>
          <w:tab/>
        </w:r>
        <w:r w:rsidR="00493164" w:rsidRPr="00A90D90">
          <w:rPr>
            <w:webHidden/>
          </w:rPr>
          <w:fldChar w:fldCharType="begin"/>
        </w:r>
        <w:r w:rsidR="00493164" w:rsidRPr="00A90D90">
          <w:rPr>
            <w:webHidden/>
          </w:rPr>
          <w:instrText xml:space="preserve"> PAGEREF _Toc316389781 \h </w:instrText>
        </w:r>
        <w:r w:rsidR="00493164" w:rsidRPr="00A90D90">
          <w:rPr>
            <w:webHidden/>
          </w:rPr>
        </w:r>
        <w:r w:rsidR="00493164" w:rsidRPr="00A90D90">
          <w:rPr>
            <w:webHidden/>
          </w:rPr>
          <w:fldChar w:fldCharType="separate"/>
        </w:r>
        <w:r w:rsidR="00F8075D">
          <w:rPr>
            <w:webHidden/>
          </w:rPr>
          <w:t>38</w:t>
        </w:r>
        <w:r w:rsidR="00493164" w:rsidRPr="00A90D90">
          <w:rPr>
            <w:webHidden/>
          </w:rPr>
          <w:fldChar w:fldCharType="end"/>
        </w:r>
      </w:hyperlink>
    </w:p>
    <w:p w:rsidR="00493164" w:rsidRPr="00A90D90" w:rsidRDefault="00E42E1C" w:rsidP="00493164">
      <w:pPr>
        <w:pStyle w:val="23"/>
        <w:ind w:left="567"/>
        <w:rPr>
          <w:rFonts w:eastAsia="Times New Roman"/>
          <w:caps/>
        </w:rPr>
      </w:pPr>
      <w:hyperlink w:anchor="_Toc316389782" w:history="1">
        <w:r w:rsidR="00493164" w:rsidRPr="00A90D90">
          <w:rPr>
            <w:rStyle w:val="a7"/>
            <w:caps/>
          </w:rPr>
          <w:t>5.9</w:t>
        </w:r>
        <w:r w:rsidR="00493164" w:rsidRPr="00A90D90">
          <w:rPr>
            <w:rFonts w:eastAsia="Times New Roman"/>
            <w:caps/>
          </w:rPr>
          <w:tab/>
        </w:r>
        <w:r w:rsidR="00493164" w:rsidRPr="00A90D90">
          <w:rPr>
            <w:rStyle w:val="a7"/>
            <w:caps/>
          </w:rPr>
          <w:t>УЧЕТ ПОЖАРОВ И ЗАГОРАНИЙ</w:t>
        </w:r>
        <w:r w:rsidR="00493164" w:rsidRPr="00A90D90">
          <w:rPr>
            <w:caps/>
            <w:webHidden/>
          </w:rPr>
          <w:tab/>
        </w:r>
        <w:r w:rsidR="00493164" w:rsidRPr="00A90D90">
          <w:rPr>
            <w:webHidden/>
          </w:rPr>
          <w:fldChar w:fldCharType="begin"/>
        </w:r>
        <w:r w:rsidR="00493164" w:rsidRPr="00A90D90">
          <w:rPr>
            <w:webHidden/>
          </w:rPr>
          <w:instrText xml:space="preserve"> PAGEREF _Toc316389782 \h </w:instrText>
        </w:r>
        <w:r w:rsidR="00493164" w:rsidRPr="00A90D90">
          <w:rPr>
            <w:webHidden/>
          </w:rPr>
        </w:r>
        <w:r w:rsidR="00493164" w:rsidRPr="00A90D90">
          <w:rPr>
            <w:webHidden/>
          </w:rPr>
          <w:fldChar w:fldCharType="separate"/>
        </w:r>
        <w:r w:rsidR="00F8075D">
          <w:rPr>
            <w:webHidden/>
          </w:rPr>
          <w:t>40</w:t>
        </w:r>
        <w:r w:rsidR="00493164" w:rsidRPr="00A90D90">
          <w:rPr>
            <w:webHidden/>
          </w:rPr>
          <w:fldChar w:fldCharType="end"/>
        </w:r>
      </w:hyperlink>
    </w:p>
    <w:p w:rsidR="00493164" w:rsidRPr="00A90D90" w:rsidRDefault="00E42E1C" w:rsidP="00493164">
      <w:pPr>
        <w:pStyle w:val="23"/>
        <w:ind w:left="567"/>
        <w:rPr>
          <w:rFonts w:eastAsia="Times New Roman"/>
          <w:caps/>
        </w:rPr>
      </w:pPr>
      <w:hyperlink w:anchor="_Toc316389783" w:history="1">
        <w:r w:rsidR="00493164" w:rsidRPr="00A90D90">
          <w:rPr>
            <w:rStyle w:val="a7"/>
            <w:caps/>
          </w:rPr>
          <w:t>5.10</w:t>
        </w:r>
        <w:r w:rsidR="00493164" w:rsidRPr="00A90D90">
          <w:rPr>
            <w:rFonts w:eastAsia="Times New Roman"/>
            <w:caps/>
          </w:rPr>
          <w:tab/>
        </w:r>
        <w:r w:rsidR="00493164" w:rsidRPr="00A90D90">
          <w:rPr>
            <w:rStyle w:val="a7"/>
            <w:caps/>
          </w:rPr>
          <w:t>АНАЛИЗ РАБОТЫ</w:t>
        </w:r>
        <w:r w:rsidR="00493164" w:rsidRPr="00A90D90">
          <w:rPr>
            <w:caps/>
            <w:webHidden/>
          </w:rPr>
          <w:tab/>
        </w:r>
        <w:r w:rsidR="00493164" w:rsidRPr="00A90D90">
          <w:rPr>
            <w:webHidden/>
          </w:rPr>
          <w:fldChar w:fldCharType="begin"/>
        </w:r>
        <w:r w:rsidR="00493164" w:rsidRPr="00A90D90">
          <w:rPr>
            <w:webHidden/>
          </w:rPr>
          <w:instrText xml:space="preserve"> PAGEREF _Toc316389783 \h </w:instrText>
        </w:r>
        <w:r w:rsidR="00493164" w:rsidRPr="00A90D90">
          <w:rPr>
            <w:webHidden/>
          </w:rPr>
        </w:r>
        <w:r w:rsidR="00493164" w:rsidRPr="00A90D90">
          <w:rPr>
            <w:webHidden/>
          </w:rPr>
          <w:fldChar w:fldCharType="separate"/>
        </w:r>
        <w:r w:rsidR="00F8075D">
          <w:rPr>
            <w:webHidden/>
          </w:rPr>
          <w:t>40</w:t>
        </w:r>
        <w:r w:rsidR="00493164" w:rsidRPr="00A90D90">
          <w:rPr>
            <w:webHidden/>
          </w:rPr>
          <w:fldChar w:fldCharType="end"/>
        </w:r>
      </w:hyperlink>
    </w:p>
    <w:p w:rsidR="00493164" w:rsidRPr="00A90D90" w:rsidRDefault="00E42E1C" w:rsidP="00493164">
      <w:pPr>
        <w:pStyle w:val="23"/>
        <w:ind w:left="567"/>
        <w:rPr>
          <w:rFonts w:eastAsia="Times New Roman"/>
        </w:rPr>
      </w:pPr>
      <w:hyperlink w:anchor="_Toc316389784" w:history="1">
        <w:r w:rsidR="00493164" w:rsidRPr="00A90D90">
          <w:rPr>
            <w:rStyle w:val="a7"/>
            <w:caps/>
          </w:rPr>
          <w:t>5.11</w:t>
        </w:r>
        <w:r w:rsidR="00493164" w:rsidRPr="00A90D90">
          <w:rPr>
            <w:rFonts w:eastAsia="Times New Roman"/>
          </w:rPr>
          <w:tab/>
        </w:r>
        <w:r w:rsidR="00493164" w:rsidRPr="00A90D90">
          <w:rPr>
            <w:rStyle w:val="a7"/>
            <w:caps/>
          </w:rPr>
          <w:t xml:space="preserve">ВЗАИМОДЕЙСТВИЕ ПРИ  ПЛАНИРОВАНИИ И ОСУЩЕСТВЛЕНИИ ПН НА ОБЪЕКТАХ </w:t>
        </w:r>
        <w:r w:rsidR="00F8075D">
          <w:rPr>
            <w:rStyle w:val="a7"/>
            <w:caps/>
          </w:rPr>
          <w:t>ОГ</w:t>
        </w:r>
        <w:r w:rsidR="00493164" w:rsidRPr="00A90D90">
          <w:rPr>
            <w:rStyle w:val="a7"/>
            <w:caps/>
          </w:rPr>
          <w:t xml:space="preserve">  ПОДРАЗДЕЛЕНИЯМИ ПОЖАРНОЙ ОХРАНЫ</w:t>
        </w:r>
        <w:r w:rsidR="00493164" w:rsidRPr="00A90D90">
          <w:rPr>
            <w:webHidden/>
          </w:rPr>
          <w:tab/>
        </w:r>
        <w:r w:rsidR="00493164" w:rsidRPr="00A90D90">
          <w:rPr>
            <w:webHidden/>
          </w:rPr>
          <w:fldChar w:fldCharType="begin"/>
        </w:r>
        <w:r w:rsidR="00493164" w:rsidRPr="00A90D90">
          <w:rPr>
            <w:webHidden/>
          </w:rPr>
          <w:instrText xml:space="preserve"> PAGEREF _Toc316389784 \h </w:instrText>
        </w:r>
        <w:r w:rsidR="00493164" w:rsidRPr="00A90D90">
          <w:rPr>
            <w:webHidden/>
          </w:rPr>
        </w:r>
        <w:r w:rsidR="00493164" w:rsidRPr="00A90D90">
          <w:rPr>
            <w:webHidden/>
          </w:rPr>
          <w:fldChar w:fldCharType="separate"/>
        </w:r>
        <w:r w:rsidR="00F8075D">
          <w:rPr>
            <w:webHidden/>
          </w:rPr>
          <w:t>41</w:t>
        </w:r>
        <w:r w:rsidR="00493164" w:rsidRPr="00A90D90">
          <w:rPr>
            <w:webHidden/>
          </w:rPr>
          <w:fldChar w:fldCharType="end"/>
        </w:r>
      </w:hyperlink>
    </w:p>
    <w:p w:rsidR="00493164" w:rsidRPr="00A90D90" w:rsidRDefault="00E42E1C" w:rsidP="00493164">
      <w:pPr>
        <w:pStyle w:val="19"/>
        <w:rPr>
          <w:lang w:eastAsia="ru-RU"/>
        </w:rPr>
      </w:pPr>
      <w:hyperlink w:anchor="_Toc316389785" w:history="1">
        <w:r w:rsidR="00493164" w:rsidRPr="00A90D90">
          <w:rPr>
            <w:rStyle w:val="a7"/>
            <w:caps w:val="0"/>
          </w:rPr>
          <w:t>6</w:t>
        </w:r>
        <w:r w:rsidR="00493164" w:rsidRPr="00A90D90">
          <w:rPr>
            <w:lang w:eastAsia="ru-RU"/>
          </w:rPr>
          <w:tab/>
        </w:r>
        <w:r w:rsidR="00493164" w:rsidRPr="00A90D90">
          <w:rPr>
            <w:rStyle w:val="a7"/>
            <w:caps w:val="0"/>
          </w:rPr>
          <w:t>КОНТРОЛЬ ЗА ОРГАНИЗАЦИЕЙ И ОСУЩЕСТВЛЕНИЕМ ПОЖАРНОГО НАДЗОРА</w:t>
        </w:r>
        <w:r w:rsidR="00493164" w:rsidRPr="00A90D90">
          <w:rPr>
            <w:webHidden/>
          </w:rPr>
          <w:tab/>
        </w:r>
        <w:r w:rsidR="00493164" w:rsidRPr="00A90D90">
          <w:rPr>
            <w:webHidden/>
          </w:rPr>
          <w:fldChar w:fldCharType="begin"/>
        </w:r>
        <w:r w:rsidR="00493164" w:rsidRPr="00A90D90">
          <w:rPr>
            <w:webHidden/>
          </w:rPr>
          <w:instrText xml:space="preserve"> PAGEREF _Toc316389785 \h </w:instrText>
        </w:r>
        <w:r w:rsidR="00493164" w:rsidRPr="00A90D90">
          <w:rPr>
            <w:webHidden/>
          </w:rPr>
        </w:r>
        <w:r w:rsidR="00493164" w:rsidRPr="00A90D90">
          <w:rPr>
            <w:webHidden/>
          </w:rPr>
          <w:fldChar w:fldCharType="separate"/>
        </w:r>
        <w:r w:rsidR="00F8075D">
          <w:rPr>
            <w:webHidden/>
          </w:rPr>
          <w:t>44</w:t>
        </w:r>
        <w:r w:rsidR="00493164" w:rsidRPr="00A90D90">
          <w:rPr>
            <w:webHidden/>
          </w:rPr>
          <w:fldChar w:fldCharType="end"/>
        </w:r>
      </w:hyperlink>
    </w:p>
    <w:p w:rsidR="00493164" w:rsidRPr="00A90D90" w:rsidRDefault="00E42E1C" w:rsidP="00493164">
      <w:pPr>
        <w:pStyle w:val="19"/>
        <w:rPr>
          <w:lang w:eastAsia="ru-RU"/>
        </w:rPr>
      </w:pPr>
      <w:hyperlink w:anchor="_Toc316389786" w:history="1">
        <w:r w:rsidR="00493164" w:rsidRPr="00A90D90">
          <w:rPr>
            <w:rStyle w:val="a7"/>
            <w:caps w:val="0"/>
          </w:rPr>
          <w:t>7</w:t>
        </w:r>
        <w:r w:rsidR="00493164" w:rsidRPr="00A90D90">
          <w:rPr>
            <w:lang w:eastAsia="ru-RU"/>
          </w:rPr>
          <w:tab/>
        </w:r>
        <w:r w:rsidR="00493164" w:rsidRPr="00A90D90">
          <w:rPr>
            <w:rStyle w:val="a7"/>
            <w:caps w:val="0"/>
          </w:rPr>
          <w:t>ССЫЛКИ</w:t>
        </w:r>
        <w:r w:rsidR="00493164" w:rsidRPr="00A90D90">
          <w:rPr>
            <w:webHidden/>
          </w:rPr>
          <w:tab/>
        </w:r>
        <w:r w:rsidR="00493164" w:rsidRPr="00A90D90">
          <w:rPr>
            <w:webHidden/>
          </w:rPr>
          <w:fldChar w:fldCharType="begin"/>
        </w:r>
        <w:r w:rsidR="00493164" w:rsidRPr="00A90D90">
          <w:rPr>
            <w:webHidden/>
          </w:rPr>
          <w:instrText xml:space="preserve"> PAGEREF _Toc316389786 \h </w:instrText>
        </w:r>
        <w:r w:rsidR="00493164" w:rsidRPr="00A90D90">
          <w:rPr>
            <w:webHidden/>
          </w:rPr>
        </w:r>
        <w:r w:rsidR="00493164" w:rsidRPr="00A90D90">
          <w:rPr>
            <w:webHidden/>
          </w:rPr>
          <w:fldChar w:fldCharType="separate"/>
        </w:r>
        <w:r w:rsidR="00F8075D">
          <w:rPr>
            <w:webHidden/>
          </w:rPr>
          <w:t>47</w:t>
        </w:r>
        <w:r w:rsidR="00493164" w:rsidRPr="00A90D90">
          <w:rPr>
            <w:webHidden/>
          </w:rPr>
          <w:fldChar w:fldCharType="end"/>
        </w:r>
      </w:hyperlink>
    </w:p>
    <w:p w:rsidR="00493164" w:rsidRPr="00A90D90" w:rsidRDefault="00E42E1C" w:rsidP="00493164">
      <w:pPr>
        <w:pStyle w:val="19"/>
        <w:rPr>
          <w:lang w:eastAsia="ru-RU"/>
        </w:rPr>
      </w:pPr>
      <w:hyperlink w:anchor="_Toc316389788" w:history="1">
        <w:r w:rsidR="00493164" w:rsidRPr="00A90D90">
          <w:rPr>
            <w:rStyle w:val="a7"/>
            <w:caps w:val="0"/>
          </w:rPr>
          <w:t>8</w:t>
        </w:r>
        <w:r w:rsidR="00493164" w:rsidRPr="00A90D90">
          <w:rPr>
            <w:lang w:eastAsia="ru-RU"/>
          </w:rPr>
          <w:tab/>
        </w:r>
        <w:r w:rsidR="00493164" w:rsidRPr="00A90D90">
          <w:rPr>
            <w:rStyle w:val="a7"/>
            <w:caps w:val="0"/>
          </w:rPr>
          <w:t>РЕГИСТРАЦИЯ ИЗМЕНЕНИЙ ЛОКАЛЬНОГО НОРМАТИВНОГО ДОКУМЕНТА</w:t>
        </w:r>
        <w:r w:rsidR="00493164" w:rsidRPr="00A90D90">
          <w:rPr>
            <w:webHidden/>
          </w:rPr>
          <w:tab/>
        </w:r>
        <w:r w:rsidR="00493164" w:rsidRPr="00A90D90">
          <w:rPr>
            <w:webHidden/>
          </w:rPr>
          <w:fldChar w:fldCharType="begin"/>
        </w:r>
        <w:r w:rsidR="00493164" w:rsidRPr="00A90D90">
          <w:rPr>
            <w:webHidden/>
          </w:rPr>
          <w:instrText xml:space="preserve"> PAGEREF _Toc316389788 \h </w:instrText>
        </w:r>
        <w:r w:rsidR="00493164" w:rsidRPr="00A90D90">
          <w:rPr>
            <w:webHidden/>
          </w:rPr>
        </w:r>
        <w:r w:rsidR="00493164" w:rsidRPr="00A90D90">
          <w:rPr>
            <w:webHidden/>
          </w:rPr>
          <w:fldChar w:fldCharType="separate"/>
        </w:r>
        <w:r w:rsidR="00F8075D">
          <w:rPr>
            <w:webHidden/>
          </w:rPr>
          <w:t>48</w:t>
        </w:r>
        <w:r w:rsidR="00493164" w:rsidRPr="00A90D90">
          <w:rPr>
            <w:webHidden/>
          </w:rPr>
          <w:fldChar w:fldCharType="end"/>
        </w:r>
      </w:hyperlink>
    </w:p>
    <w:p w:rsidR="00493164" w:rsidRPr="00A90D90" w:rsidRDefault="00E42E1C" w:rsidP="00493164">
      <w:pPr>
        <w:pStyle w:val="19"/>
        <w:rPr>
          <w:lang w:eastAsia="ru-RU"/>
        </w:rPr>
      </w:pPr>
      <w:hyperlink w:anchor="_Toc316389789" w:history="1">
        <w:r w:rsidR="00493164" w:rsidRPr="00A90D90">
          <w:rPr>
            <w:rStyle w:val="a7"/>
            <w:caps w:val="0"/>
          </w:rPr>
          <w:t>ПРИЛОЖЕНИЯ</w:t>
        </w:r>
        <w:r w:rsidR="00493164" w:rsidRPr="00A90D90">
          <w:rPr>
            <w:webHidden/>
          </w:rPr>
          <w:tab/>
        </w:r>
        <w:r w:rsidR="00493164" w:rsidRPr="00A90D90">
          <w:rPr>
            <w:webHidden/>
          </w:rPr>
          <w:fldChar w:fldCharType="begin"/>
        </w:r>
        <w:r w:rsidR="00493164" w:rsidRPr="00A90D90">
          <w:rPr>
            <w:webHidden/>
          </w:rPr>
          <w:instrText xml:space="preserve"> PAGEREF _Toc316389789 \h </w:instrText>
        </w:r>
        <w:r w:rsidR="00493164" w:rsidRPr="00A90D90">
          <w:rPr>
            <w:webHidden/>
          </w:rPr>
        </w:r>
        <w:r w:rsidR="00493164" w:rsidRPr="00A90D90">
          <w:rPr>
            <w:webHidden/>
          </w:rPr>
          <w:fldChar w:fldCharType="separate"/>
        </w:r>
        <w:r w:rsidR="00F8075D">
          <w:rPr>
            <w:webHidden/>
          </w:rPr>
          <w:t>49</w:t>
        </w:r>
        <w:r w:rsidR="00493164" w:rsidRPr="00A90D90">
          <w:rPr>
            <w:webHidden/>
          </w:rPr>
          <w:fldChar w:fldCharType="end"/>
        </w:r>
      </w:hyperlink>
    </w:p>
    <w:p w:rsidR="00493164" w:rsidRPr="004F670C" w:rsidRDefault="00493164" w:rsidP="00493164">
      <w:pPr>
        <w:spacing w:before="240"/>
      </w:pPr>
      <w:r w:rsidRPr="00A90D90">
        <w:rPr>
          <w:rFonts w:ascii="Arial" w:hAnsi="Arial" w:cs="Arial"/>
          <w:b/>
          <w:sz w:val="20"/>
          <w:szCs w:val="20"/>
        </w:rPr>
        <w:fldChar w:fldCharType="end"/>
      </w:r>
    </w:p>
    <w:p w:rsidR="00493164" w:rsidRPr="004F670C" w:rsidRDefault="00493164" w:rsidP="00493164">
      <w:pPr>
        <w:sectPr w:rsidR="00493164" w:rsidRPr="004F670C" w:rsidSect="00970F37">
          <w:footerReference w:type="default" r:id="rId16"/>
          <w:footnotePr>
            <w:pos w:val="beneathText"/>
          </w:footnotePr>
          <w:type w:val="continuous"/>
          <w:pgSz w:w="11905" w:h="16837" w:code="9"/>
          <w:pgMar w:top="1666" w:right="1021" w:bottom="567" w:left="1247" w:header="737" w:footer="680" w:gutter="0"/>
          <w:cols w:space="720"/>
          <w:docGrid w:linePitch="360"/>
        </w:sectPr>
      </w:pPr>
    </w:p>
    <w:p w:rsidR="00493164" w:rsidRPr="004F005E" w:rsidRDefault="00493164" w:rsidP="00493164">
      <w:pPr>
        <w:pStyle w:val="10"/>
        <w:keepNext w:val="0"/>
        <w:tabs>
          <w:tab w:val="left" w:pos="0"/>
        </w:tabs>
        <w:suppressAutoHyphens w:val="0"/>
        <w:spacing w:before="0" w:after="0"/>
        <w:jc w:val="both"/>
        <w:rPr>
          <w:rFonts w:cs="Arial"/>
          <w:caps/>
          <w:kern w:val="0"/>
        </w:rPr>
      </w:pPr>
      <w:bookmarkStart w:id="8" w:name="_Toc220213080"/>
      <w:bookmarkStart w:id="9" w:name="_Toc231571086"/>
      <w:bookmarkStart w:id="10" w:name="_Toc301354040"/>
      <w:bookmarkStart w:id="11" w:name="_Toc316389743"/>
      <w:r w:rsidRPr="004F005E">
        <w:rPr>
          <w:rFonts w:cs="Arial"/>
          <w:caps/>
          <w:kern w:val="0"/>
        </w:rPr>
        <w:t>Вводные положения</w:t>
      </w:r>
      <w:bookmarkEnd w:id="8"/>
      <w:bookmarkEnd w:id="9"/>
      <w:bookmarkEnd w:id="10"/>
      <w:bookmarkEnd w:id="11"/>
    </w:p>
    <w:p w:rsidR="00493164" w:rsidRDefault="00493164" w:rsidP="00493164"/>
    <w:p w:rsidR="00493164" w:rsidRPr="00414502" w:rsidRDefault="00493164" w:rsidP="00493164"/>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12" w:name="_Toc220213081"/>
      <w:bookmarkStart w:id="13" w:name="_Toc231571087"/>
      <w:bookmarkStart w:id="14" w:name="_Toc301354041"/>
      <w:bookmarkStart w:id="15" w:name="_Toc316389744"/>
      <w:r w:rsidRPr="004F005E">
        <w:rPr>
          <w:rFonts w:ascii="Arial" w:hAnsi="Arial" w:cs="Arial"/>
          <w:i w:val="0"/>
          <w:caps/>
          <w:sz w:val="24"/>
          <w:szCs w:val="24"/>
        </w:rPr>
        <w:t>Введение</w:t>
      </w:r>
      <w:bookmarkEnd w:id="12"/>
      <w:bookmarkEnd w:id="13"/>
      <w:bookmarkEnd w:id="14"/>
      <w:bookmarkEnd w:id="15"/>
    </w:p>
    <w:p w:rsidR="00493164" w:rsidRPr="00414502" w:rsidRDefault="00493164" w:rsidP="00493164"/>
    <w:p w:rsidR="00493164" w:rsidRDefault="00970F37" w:rsidP="00493164">
      <w:pPr>
        <w:pStyle w:val="1f"/>
        <w:spacing w:before="0" w:after="0"/>
        <w:ind w:left="0" w:firstLine="0"/>
      </w:pPr>
      <w:bookmarkStart w:id="16" w:name="_Toc220213082"/>
      <w:bookmarkStart w:id="17" w:name="_Toc220493212"/>
      <w:bookmarkStart w:id="18" w:name="_Toc229886973"/>
      <w:bookmarkStart w:id="19" w:name="_Toc232310447"/>
      <w:bookmarkStart w:id="20" w:name="_Toc264539048"/>
      <w:bookmarkStart w:id="21" w:name="_Toc315264177"/>
      <w:bookmarkStart w:id="22" w:name="_Toc316389745"/>
      <w:r>
        <w:rPr>
          <w:rFonts w:ascii="Arial" w:hAnsi="Arial" w:cs="Arial"/>
          <w:b/>
          <w:i/>
          <w:sz w:val="20"/>
          <w:lang w:val="ru-RU"/>
        </w:rPr>
        <w:t xml:space="preserve">ПОЛОЖЕНИЕ </w:t>
      </w:r>
      <w:r w:rsidR="00493164">
        <w:rPr>
          <w:rFonts w:ascii="Arial" w:hAnsi="Arial" w:cs="Arial"/>
          <w:b/>
          <w:i/>
          <w:sz w:val="20"/>
        </w:rPr>
        <w:t>КОМПАНИИ</w:t>
      </w:r>
      <w:r w:rsidR="00493164">
        <w:rPr>
          <w:b/>
          <w:i/>
          <w:sz w:val="20"/>
        </w:rPr>
        <w:t xml:space="preserve"> </w:t>
      </w:r>
      <w:r w:rsidR="00493164">
        <w:rPr>
          <w:rFonts w:ascii="Arial" w:hAnsi="Arial" w:cs="Arial"/>
          <w:b/>
          <w:i/>
          <w:sz w:val="20"/>
        </w:rPr>
        <w:t>«</w:t>
      </w:r>
      <w:r w:rsidR="00493164">
        <w:rPr>
          <w:rFonts w:ascii="Arial" w:hAnsi="Arial" w:cs="Arial"/>
          <w:b/>
          <w:bCs/>
          <w:i/>
          <w:sz w:val="20"/>
        </w:rPr>
        <w:t xml:space="preserve">ОРГАНИЗАЦИЯ </w:t>
      </w:r>
      <w:r w:rsidR="00493164">
        <w:rPr>
          <w:rFonts w:ascii="Arial" w:hAnsi="Arial" w:cs="Arial"/>
          <w:b/>
          <w:bCs/>
          <w:i/>
          <w:sz w:val="20"/>
          <w:lang w:val="ru-RU"/>
        </w:rPr>
        <w:t xml:space="preserve">И ОСУЩЕСТВЛЕНИЕ </w:t>
      </w:r>
      <w:r w:rsidR="00493164">
        <w:rPr>
          <w:rFonts w:ascii="Arial" w:hAnsi="Arial" w:cs="Arial"/>
          <w:b/>
          <w:bCs/>
          <w:i/>
          <w:sz w:val="20"/>
        </w:rPr>
        <w:t>ПОЖАРНОГО НАДЗОРА НА ОБЪЕКТАХ КОМПАНИИ»</w:t>
      </w:r>
      <w:r w:rsidR="00493164">
        <w:rPr>
          <w:rFonts w:ascii="Arial" w:hAnsi="Arial" w:cs="Arial"/>
          <w:bCs/>
        </w:rPr>
        <w:t xml:space="preserve"> </w:t>
      </w:r>
      <w:r w:rsidR="00493164" w:rsidRPr="00D74FD7">
        <w:t xml:space="preserve">(далее – </w:t>
      </w:r>
      <w:r>
        <w:rPr>
          <w:rFonts w:ascii="Arial" w:hAnsi="Arial" w:cs="Arial"/>
          <w:b/>
          <w:bCs/>
          <w:i/>
          <w:caps/>
          <w:sz w:val="20"/>
          <w:lang w:val="ru-RU"/>
        </w:rPr>
        <w:t>ПОЛОЖЕНИЕ</w:t>
      </w:r>
      <w:r w:rsidR="00493164" w:rsidRPr="00D74FD7">
        <w:t>) у</w:t>
      </w:r>
      <w:r w:rsidR="00493164">
        <w:t>станавливает единые правила организации и осуществления пожарного надзора на объектах Компании.</w:t>
      </w:r>
      <w:bookmarkEnd w:id="16"/>
      <w:bookmarkEnd w:id="17"/>
      <w:bookmarkEnd w:id="18"/>
      <w:bookmarkEnd w:id="19"/>
      <w:bookmarkEnd w:id="20"/>
      <w:bookmarkEnd w:id="21"/>
      <w:bookmarkEnd w:id="22"/>
    </w:p>
    <w:p w:rsidR="00493164" w:rsidRDefault="00493164" w:rsidP="00493164">
      <w:pPr>
        <w:jc w:val="both"/>
      </w:pPr>
    </w:p>
    <w:p w:rsidR="00493164" w:rsidRDefault="00493164" w:rsidP="00493164">
      <w:pPr>
        <w:jc w:val="both"/>
      </w:pPr>
    </w:p>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23" w:name="_Toc220213083"/>
      <w:bookmarkStart w:id="24" w:name="_Toc231571088"/>
      <w:bookmarkStart w:id="25" w:name="_Toc301354042"/>
      <w:bookmarkStart w:id="26" w:name="_Toc316389746"/>
      <w:r w:rsidRPr="004F005E">
        <w:rPr>
          <w:rFonts w:ascii="Arial" w:hAnsi="Arial" w:cs="Arial"/>
          <w:i w:val="0"/>
          <w:caps/>
          <w:sz w:val="24"/>
          <w:szCs w:val="24"/>
        </w:rPr>
        <w:t>Цели</w:t>
      </w:r>
      <w:bookmarkEnd w:id="23"/>
      <w:bookmarkEnd w:id="24"/>
      <w:bookmarkEnd w:id="25"/>
      <w:bookmarkEnd w:id="26"/>
    </w:p>
    <w:p w:rsidR="00493164" w:rsidRDefault="00493164" w:rsidP="00493164">
      <w:pPr>
        <w:jc w:val="both"/>
      </w:pPr>
    </w:p>
    <w:p w:rsidR="00493164" w:rsidRDefault="00493164" w:rsidP="00493164">
      <w:pPr>
        <w:tabs>
          <w:tab w:val="left" w:pos="502"/>
        </w:tabs>
        <w:jc w:val="both"/>
      </w:pPr>
      <w:r>
        <w:t>Настоящ</w:t>
      </w:r>
      <w:r w:rsidR="00970F37">
        <w:t>ее</w:t>
      </w:r>
      <w:r>
        <w:rPr>
          <w:rFonts w:ascii="Arial" w:hAnsi="Arial" w:cs="Arial"/>
        </w:rPr>
        <w:t xml:space="preserve"> </w:t>
      </w:r>
      <w:r w:rsidR="00970F37">
        <w:rPr>
          <w:rFonts w:ascii="Arial" w:hAnsi="Arial" w:cs="Arial"/>
          <w:b/>
          <w:i/>
          <w:sz w:val="20"/>
          <w:szCs w:val="20"/>
        </w:rPr>
        <w:t>ПОЛОЖЕНИЕ</w:t>
      </w:r>
      <w:r w:rsidR="00970F37">
        <w:rPr>
          <w:rFonts w:ascii="Arial" w:hAnsi="Arial" w:cs="Arial"/>
        </w:rPr>
        <w:t xml:space="preserve"> </w:t>
      </w:r>
      <w:r>
        <w:t>разработан</w:t>
      </w:r>
      <w:r w:rsidR="00BB7F6C">
        <w:t>о</w:t>
      </w:r>
      <w:r>
        <w:t xml:space="preserve"> с целью установления единых требований по организации и </w:t>
      </w:r>
      <w:r>
        <w:rPr>
          <w:bCs/>
        </w:rPr>
        <w:t>осуществлению пожарного надзора на объектах Компании</w:t>
      </w:r>
      <w:r>
        <w:t xml:space="preserve"> для обеспечения</w:t>
      </w:r>
      <w:r w:rsidRPr="00D74FD7">
        <w:t xml:space="preserve"> </w:t>
      </w:r>
      <w:r>
        <w:t>защиты жизни и здоровья работников, имущества Компании от пожаров и ограничения их последствий.</w:t>
      </w:r>
    </w:p>
    <w:p w:rsidR="00493164" w:rsidRDefault="00493164" w:rsidP="00493164"/>
    <w:p w:rsidR="00493164" w:rsidRPr="00414502" w:rsidRDefault="00493164" w:rsidP="00493164"/>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27" w:name="_Toc220213084"/>
      <w:bookmarkStart w:id="28" w:name="_Toc231571089"/>
      <w:bookmarkStart w:id="29" w:name="_Toc301354043"/>
      <w:bookmarkStart w:id="30" w:name="_Toc316389747"/>
      <w:r w:rsidRPr="004F005E">
        <w:rPr>
          <w:rFonts w:ascii="Arial" w:hAnsi="Arial" w:cs="Arial"/>
          <w:i w:val="0"/>
          <w:caps/>
          <w:sz w:val="24"/>
          <w:szCs w:val="24"/>
        </w:rPr>
        <w:t>ЗадачИ</w:t>
      </w:r>
      <w:bookmarkEnd w:id="27"/>
      <w:bookmarkEnd w:id="28"/>
      <w:bookmarkEnd w:id="29"/>
      <w:bookmarkEnd w:id="30"/>
    </w:p>
    <w:p w:rsidR="00493164" w:rsidRDefault="00493164" w:rsidP="00493164">
      <w:pPr>
        <w:pStyle w:val="210"/>
        <w:rPr>
          <w:sz w:val="24"/>
          <w:szCs w:val="24"/>
        </w:rPr>
      </w:pPr>
    </w:p>
    <w:p w:rsidR="00493164" w:rsidRDefault="00493164" w:rsidP="00493164">
      <w:pPr>
        <w:pStyle w:val="210"/>
        <w:rPr>
          <w:sz w:val="24"/>
          <w:szCs w:val="24"/>
        </w:rPr>
      </w:pPr>
      <w:bookmarkStart w:id="31" w:name="_Toc220213085"/>
      <w:bookmarkStart w:id="32" w:name="_Toc231571090"/>
      <w:bookmarkStart w:id="33" w:name="_Toc301354044"/>
      <w:r>
        <w:rPr>
          <w:sz w:val="24"/>
          <w:szCs w:val="24"/>
        </w:rPr>
        <w:t>Основными задачами настоящего</w:t>
      </w:r>
      <w:r>
        <w:t xml:space="preserve"> </w:t>
      </w:r>
      <w:r w:rsidR="00970F37">
        <w:rPr>
          <w:rFonts w:ascii="Arial" w:hAnsi="Arial" w:cs="Arial"/>
          <w:b/>
          <w:i/>
          <w:sz w:val="20"/>
          <w:szCs w:val="20"/>
        </w:rPr>
        <w:t>ПОЛОЖЕНИЯ</w:t>
      </w:r>
      <w:r w:rsidR="00970F37">
        <w:t xml:space="preserve"> </w:t>
      </w:r>
      <w:r>
        <w:rPr>
          <w:sz w:val="24"/>
          <w:szCs w:val="24"/>
        </w:rPr>
        <w:t>являются:</w:t>
      </w:r>
    </w:p>
    <w:p w:rsidR="00493164" w:rsidRPr="004F005E" w:rsidRDefault="00493164" w:rsidP="00493164">
      <w:pPr>
        <w:numPr>
          <w:ilvl w:val="0"/>
          <w:numId w:val="35"/>
        </w:numPr>
        <w:tabs>
          <w:tab w:val="clear" w:pos="723"/>
          <w:tab w:val="left" w:pos="709"/>
        </w:tabs>
        <w:suppressAutoHyphens w:val="0"/>
        <w:spacing w:before="120"/>
        <w:ind w:left="714" w:hanging="357"/>
        <w:jc w:val="both"/>
      </w:pPr>
      <w:r w:rsidRPr="004F005E">
        <w:t>определение единых принципов и требований по организации и проведению</w:t>
      </w:r>
      <w:r w:rsidRPr="004F005E">
        <w:rPr>
          <w:bCs/>
        </w:rPr>
        <w:t xml:space="preserve"> пожарного надзора</w:t>
      </w:r>
      <w:r w:rsidRPr="004F005E">
        <w:t xml:space="preserve"> на </w:t>
      </w:r>
      <w:r w:rsidRPr="004F005E">
        <w:rPr>
          <w:bCs/>
        </w:rPr>
        <w:t>объектах Компании</w:t>
      </w:r>
      <w:r w:rsidRPr="004F005E">
        <w:t>;</w:t>
      </w:r>
    </w:p>
    <w:p w:rsidR="00493164" w:rsidRPr="004F005E" w:rsidRDefault="00493164" w:rsidP="00493164">
      <w:pPr>
        <w:numPr>
          <w:ilvl w:val="0"/>
          <w:numId w:val="35"/>
        </w:numPr>
        <w:tabs>
          <w:tab w:val="clear" w:pos="723"/>
          <w:tab w:val="left" w:pos="709"/>
        </w:tabs>
        <w:suppressAutoHyphens w:val="0"/>
        <w:spacing w:before="120"/>
        <w:ind w:left="714" w:hanging="357"/>
        <w:jc w:val="both"/>
      </w:pPr>
      <w:r w:rsidRPr="004F005E">
        <w:t>определение единых принципов и требований по проведению анализа результатов пожарного надзора, оформлению документации и принятию дальнейших решений;</w:t>
      </w:r>
    </w:p>
    <w:p w:rsidR="00493164" w:rsidRPr="004F005E" w:rsidRDefault="00493164" w:rsidP="00493164">
      <w:pPr>
        <w:numPr>
          <w:ilvl w:val="0"/>
          <w:numId w:val="35"/>
        </w:numPr>
        <w:tabs>
          <w:tab w:val="clear" w:pos="723"/>
          <w:tab w:val="left" w:pos="709"/>
        </w:tabs>
        <w:suppressAutoHyphens w:val="0"/>
        <w:spacing w:before="120"/>
        <w:ind w:left="714" w:hanging="357"/>
        <w:jc w:val="both"/>
      </w:pPr>
      <w:r w:rsidRPr="004F005E">
        <w:t xml:space="preserve">оптимизация взаимодействия ответственных лиц по обмену информацией при организации и проведении контроля за пожарной безопасностью на </w:t>
      </w:r>
      <w:r w:rsidRPr="004F005E">
        <w:rPr>
          <w:bCs/>
        </w:rPr>
        <w:t>объектах Компании</w:t>
      </w:r>
      <w:r w:rsidRPr="004F005E">
        <w:t>.</w:t>
      </w:r>
    </w:p>
    <w:p w:rsidR="00493164" w:rsidRPr="004F005E" w:rsidRDefault="00493164" w:rsidP="00493164"/>
    <w:p w:rsidR="00493164" w:rsidRPr="004F005E" w:rsidRDefault="00493164" w:rsidP="00493164"/>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34" w:name="_Toc316389748"/>
      <w:r w:rsidRPr="004F005E">
        <w:rPr>
          <w:rFonts w:ascii="Arial" w:hAnsi="Arial" w:cs="Arial"/>
          <w:i w:val="0"/>
          <w:caps/>
          <w:sz w:val="24"/>
          <w:szCs w:val="24"/>
        </w:rPr>
        <w:t>Область действия</w:t>
      </w:r>
      <w:bookmarkEnd w:id="31"/>
      <w:bookmarkEnd w:id="32"/>
      <w:bookmarkEnd w:id="33"/>
      <w:bookmarkEnd w:id="34"/>
    </w:p>
    <w:p w:rsidR="00493164" w:rsidRDefault="00493164" w:rsidP="00493164">
      <w:pPr>
        <w:pStyle w:val="310"/>
        <w:spacing w:before="0" w:after="0"/>
      </w:pPr>
    </w:p>
    <w:p w:rsidR="00493164" w:rsidRDefault="00970F37" w:rsidP="00493164">
      <w:pPr>
        <w:pStyle w:val="310"/>
        <w:spacing w:before="0" w:after="0"/>
      </w:pPr>
      <w:r w:rsidRPr="00710969">
        <w:t>Настоящ</w:t>
      </w:r>
      <w:r>
        <w:t>ее</w:t>
      </w:r>
      <w:r w:rsidRPr="00710969">
        <w:t xml:space="preserve"> </w:t>
      </w:r>
      <w:r>
        <w:rPr>
          <w:rFonts w:ascii="Arial" w:hAnsi="Arial" w:cs="Arial"/>
          <w:b/>
          <w:i/>
          <w:sz w:val="20"/>
          <w:szCs w:val="20"/>
        </w:rPr>
        <w:t>ПОЛОЖЕНИЕ</w:t>
      </w:r>
      <w:r w:rsidRPr="00710969">
        <w:t xml:space="preserve"> обязател</w:t>
      </w:r>
      <w:r>
        <w:t>ьно</w:t>
      </w:r>
      <w:r w:rsidRPr="00710969">
        <w:t xml:space="preserve"> </w:t>
      </w:r>
      <w:r w:rsidR="00493164" w:rsidRPr="00710969">
        <w:t>для исполнения работниками</w:t>
      </w:r>
      <w:r w:rsidR="00493164">
        <w:t>:</w:t>
      </w:r>
    </w:p>
    <w:p w:rsidR="00493164" w:rsidRPr="004F005E" w:rsidRDefault="00493164" w:rsidP="00493164">
      <w:pPr>
        <w:numPr>
          <w:ilvl w:val="0"/>
          <w:numId w:val="36"/>
        </w:numPr>
        <w:tabs>
          <w:tab w:val="clear" w:pos="723"/>
          <w:tab w:val="left" w:pos="709"/>
        </w:tabs>
        <w:suppressAutoHyphens w:val="0"/>
        <w:spacing w:before="120"/>
        <w:ind w:left="714" w:hanging="357"/>
        <w:jc w:val="both"/>
      </w:pPr>
      <w:r w:rsidRPr="004F005E">
        <w:t xml:space="preserve">Департамента промышленной безопасности и охраны труда </w:t>
      </w:r>
      <w:r w:rsidR="005300CA">
        <w:t>ПАО «НК «Роснефть»</w:t>
      </w:r>
      <w:r w:rsidRPr="004F005E">
        <w:t>,</w:t>
      </w:r>
    </w:p>
    <w:p w:rsidR="00493164" w:rsidRPr="004F005E" w:rsidRDefault="00493164" w:rsidP="00493164">
      <w:pPr>
        <w:numPr>
          <w:ilvl w:val="0"/>
          <w:numId w:val="36"/>
        </w:numPr>
        <w:tabs>
          <w:tab w:val="clear" w:pos="723"/>
          <w:tab w:val="left" w:pos="709"/>
        </w:tabs>
        <w:suppressAutoHyphens w:val="0"/>
        <w:spacing w:before="120"/>
        <w:ind w:left="714" w:hanging="357"/>
        <w:jc w:val="both"/>
      </w:pPr>
      <w:r w:rsidRPr="004F005E">
        <w:t xml:space="preserve">иных структурных подразделений </w:t>
      </w:r>
      <w:r w:rsidR="005300CA">
        <w:t>ПАО «НК «Роснефть»</w:t>
      </w:r>
      <w:r w:rsidRPr="004F005E">
        <w:t xml:space="preserve">, </w:t>
      </w:r>
    </w:p>
    <w:p w:rsidR="00493164" w:rsidRDefault="00493164" w:rsidP="00493164">
      <w:pPr>
        <w:tabs>
          <w:tab w:val="left" w:pos="502"/>
        </w:tabs>
        <w:jc w:val="both"/>
      </w:pPr>
    </w:p>
    <w:p w:rsidR="00493164" w:rsidRPr="00181E55" w:rsidRDefault="00493164" w:rsidP="00493164">
      <w:pPr>
        <w:tabs>
          <w:tab w:val="left" w:pos="502"/>
        </w:tabs>
        <w:jc w:val="both"/>
      </w:pPr>
      <w:r>
        <w:t xml:space="preserve">задействованными в процессе организации и осуществления пожарного надзора </w:t>
      </w:r>
      <w:r w:rsidRPr="00181E55">
        <w:t>на объектах Компании.</w:t>
      </w:r>
    </w:p>
    <w:p w:rsidR="00493164" w:rsidRPr="00181E55" w:rsidRDefault="00493164" w:rsidP="00493164">
      <w:pPr>
        <w:pStyle w:val="310"/>
        <w:spacing w:before="0" w:after="0"/>
      </w:pPr>
    </w:p>
    <w:p w:rsidR="00493164" w:rsidRDefault="00970F37" w:rsidP="00493164">
      <w:pPr>
        <w:pStyle w:val="310"/>
        <w:spacing w:before="0" w:after="0"/>
      </w:pPr>
      <w:r w:rsidRPr="00710969">
        <w:t>Настоящ</w:t>
      </w:r>
      <w:r>
        <w:t>ее</w:t>
      </w:r>
      <w:r w:rsidRPr="00710969">
        <w:t xml:space="preserve"> </w:t>
      </w:r>
      <w:r>
        <w:rPr>
          <w:rFonts w:ascii="Arial" w:hAnsi="Arial" w:cs="Arial"/>
          <w:b/>
          <w:i/>
          <w:sz w:val="20"/>
          <w:szCs w:val="20"/>
        </w:rPr>
        <w:t>ПОЛОЖЕНИЕ</w:t>
      </w:r>
      <w:r w:rsidRPr="00710969">
        <w:t xml:space="preserve"> обязател</w:t>
      </w:r>
      <w:r>
        <w:t>ьно</w:t>
      </w:r>
      <w:r w:rsidRPr="00710969">
        <w:t xml:space="preserve"> </w:t>
      </w:r>
      <w:r w:rsidR="00493164" w:rsidRPr="00181E55">
        <w:t>для исполнен</w:t>
      </w:r>
      <w:r w:rsidR="00493164">
        <w:t>ия работниками дочерних обществ</w:t>
      </w:r>
      <w:r w:rsidR="00493164">
        <w:br/>
      </w:r>
      <w:r w:rsidR="005300CA">
        <w:t>ПАО «НК «Роснефть»</w:t>
      </w:r>
      <w:r w:rsidR="00493164" w:rsidRPr="00181E55">
        <w:t>, задействованными в процессе организации и осуществления пожарного надзора на объектах Компании.</w:t>
      </w:r>
      <w:r w:rsidR="00493164">
        <w:t xml:space="preserve"> </w:t>
      </w:r>
    </w:p>
    <w:p w:rsidR="00493164" w:rsidRDefault="00493164" w:rsidP="00493164">
      <w:pPr>
        <w:pStyle w:val="310"/>
        <w:spacing w:before="0" w:after="0"/>
      </w:pPr>
    </w:p>
    <w:p w:rsidR="00643CE0" w:rsidRPr="00643CE0" w:rsidRDefault="00643CE0" w:rsidP="00643CE0">
      <w:pPr>
        <w:jc w:val="both"/>
        <w:rPr>
          <w:szCs w:val="20"/>
        </w:rPr>
      </w:pPr>
      <w:r w:rsidRPr="00643CE0">
        <w:rPr>
          <w:szCs w:val="20"/>
        </w:rPr>
        <w:t xml:space="preserve">Настоящее </w:t>
      </w:r>
      <w:r>
        <w:rPr>
          <w:rFonts w:ascii="Arial" w:hAnsi="Arial" w:cs="Arial"/>
          <w:b/>
          <w:i/>
          <w:sz w:val="20"/>
          <w:szCs w:val="20"/>
        </w:rPr>
        <w:t>ПОЛОЖЕНИЕ</w:t>
      </w:r>
      <w:r w:rsidRPr="00643CE0">
        <w:rPr>
          <w:szCs w:val="20"/>
        </w:rPr>
        <w:t xml:space="preserve"> носит рекомендательный характер для исполнения работниками иных Обществ Группы, не являющихся дочерними обществами ПАО «НК «Роснефть».</w:t>
      </w:r>
    </w:p>
    <w:p w:rsidR="00643CE0" w:rsidRPr="00643CE0" w:rsidRDefault="00643CE0" w:rsidP="00643CE0">
      <w:pPr>
        <w:jc w:val="both"/>
        <w:rPr>
          <w:szCs w:val="20"/>
        </w:rPr>
      </w:pPr>
    </w:p>
    <w:p w:rsidR="00643CE0" w:rsidRPr="00643CE0" w:rsidRDefault="00643CE0" w:rsidP="00493164">
      <w:pPr>
        <w:jc w:val="both"/>
        <w:rPr>
          <w:szCs w:val="20"/>
        </w:rPr>
      </w:pPr>
      <w:r w:rsidRPr="00643CE0">
        <w:rPr>
          <w:szCs w:val="20"/>
        </w:rPr>
        <w:t xml:space="preserve">Требования </w:t>
      </w:r>
      <w:r>
        <w:rPr>
          <w:rFonts w:ascii="Arial" w:hAnsi="Arial" w:cs="Arial"/>
          <w:b/>
          <w:i/>
          <w:sz w:val="20"/>
          <w:szCs w:val="20"/>
        </w:rPr>
        <w:t>ПОЛОЖЕНИЯ</w:t>
      </w:r>
      <w:r w:rsidRPr="00643CE0">
        <w:rPr>
          <w:szCs w:val="20"/>
        </w:rPr>
        <w:t xml:space="preserve">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и в установленном в Обществе Группы порядке.</w:t>
      </w:r>
    </w:p>
    <w:p w:rsidR="00493164" w:rsidRPr="004351D4" w:rsidRDefault="00493164" w:rsidP="00493164">
      <w:pPr>
        <w:jc w:val="both"/>
      </w:pPr>
    </w:p>
    <w:p w:rsidR="00493164" w:rsidRPr="00A50B6C" w:rsidRDefault="00493164" w:rsidP="00493164">
      <w:pPr>
        <w:pStyle w:val="af0"/>
        <w:spacing w:after="0"/>
        <w:jc w:val="both"/>
      </w:pPr>
      <w:r>
        <w:t>Дочерние общества</w:t>
      </w:r>
      <w:r w:rsidRPr="00E56808">
        <w:t xml:space="preserve"> </w:t>
      </w:r>
      <w:r w:rsidR="005300CA">
        <w:t>ПАО «НК «Роснефть»</w:t>
      </w:r>
      <w:r w:rsidRPr="00E56808">
        <w:t xml:space="preserve"> при оформлении договоров с подрядными </w:t>
      </w:r>
      <w:r w:rsidRPr="000C7A0E">
        <w:t>организациями, арендаторами,</w:t>
      </w:r>
      <w:r>
        <w:t xml:space="preserve"> </w:t>
      </w:r>
      <w:r w:rsidRPr="00E56808">
        <w:t xml:space="preserve">обязаны включать в условия договора пункт о неукоснительном выполнении </w:t>
      </w:r>
      <w:r>
        <w:t>подрядной организацией, арендатором требований</w:t>
      </w:r>
      <w:r w:rsidRPr="00E56808">
        <w:t xml:space="preserve"> данного</w:t>
      </w:r>
      <w:r w:rsidRPr="00260949">
        <w:t xml:space="preserve"> </w:t>
      </w:r>
      <w:r w:rsidR="00970F37">
        <w:rPr>
          <w:rFonts w:ascii="Arial" w:hAnsi="Arial"/>
          <w:b/>
          <w:i/>
          <w:caps/>
          <w:sz w:val="20"/>
        </w:rPr>
        <w:t>ПОЛОЖЕНИЯ</w:t>
      </w:r>
      <w:r>
        <w:t>.</w:t>
      </w:r>
    </w:p>
    <w:p w:rsidR="00493164" w:rsidRDefault="00493164" w:rsidP="00493164">
      <w:pPr>
        <w:jc w:val="both"/>
      </w:pPr>
    </w:p>
    <w:p w:rsidR="00493164" w:rsidRDefault="00493164" w:rsidP="00493164">
      <w:pPr>
        <w:jc w:val="both"/>
      </w:pPr>
      <w:r w:rsidRPr="00C84582">
        <w:t xml:space="preserve">Организационные, распорядительные и </w:t>
      </w:r>
      <w:r>
        <w:t xml:space="preserve">локальные </w:t>
      </w:r>
      <w:r w:rsidRPr="00C84582">
        <w:t>нормативные документы не должны противоречить настоящему</w:t>
      </w:r>
      <w:r w:rsidRPr="00260949">
        <w:t xml:space="preserve"> </w:t>
      </w:r>
      <w:r w:rsidR="00970F37">
        <w:rPr>
          <w:rFonts w:ascii="Arial" w:hAnsi="Arial"/>
          <w:b/>
          <w:i/>
          <w:caps/>
          <w:sz w:val="20"/>
        </w:rPr>
        <w:t>ПОЛОЖЕНИЮ</w:t>
      </w:r>
      <w:r w:rsidRPr="00C84582">
        <w:t>.</w:t>
      </w:r>
    </w:p>
    <w:p w:rsidR="00493164" w:rsidRDefault="00493164" w:rsidP="00493164">
      <w:pPr>
        <w:pStyle w:val="310"/>
        <w:spacing w:before="0" w:after="0"/>
      </w:pPr>
    </w:p>
    <w:p w:rsidR="00493164" w:rsidRPr="0013390D" w:rsidRDefault="00493164" w:rsidP="00493164">
      <w:pPr>
        <w:pStyle w:val="310"/>
        <w:spacing w:before="0" w:after="0"/>
      </w:pPr>
    </w:p>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35" w:name="_Toc220213086"/>
      <w:bookmarkStart w:id="36" w:name="_Toc231571091"/>
      <w:bookmarkStart w:id="37" w:name="_Toc301354045"/>
      <w:bookmarkStart w:id="38" w:name="_Toc316389749"/>
      <w:r w:rsidRPr="004F005E">
        <w:rPr>
          <w:rFonts w:ascii="Arial" w:hAnsi="Arial" w:cs="Arial"/>
          <w:i w:val="0"/>
          <w:caps/>
          <w:sz w:val="24"/>
          <w:szCs w:val="24"/>
        </w:rPr>
        <w:t>Период действия и порядок внесения изменениЙ</w:t>
      </w:r>
      <w:bookmarkEnd w:id="35"/>
      <w:bookmarkEnd w:id="36"/>
      <w:bookmarkEnd w:id="37"/>
      <w:bookmarkEnd w:id="38"/>
    </w:p>
    <w:p w:rsidR="00493164" w:rsidRPr="00414502" w:rsidRDefault="00493164" w:rsidP="00493164"/>
    <w:p w:rsidR="00493164" w:rsidRDefault="00493164" w:rsidP="00493164">
      <w:pPr>
        <w:jc w:val="both"/>
      </w:pPr>
      <w:r w:rsidRPr="004351D4">
        <w:t>Настоящ</w:t>
      </w:r>
      <w:r w:rsidR="00970F37">
        <w:t>ее</w:t>
      </w:r>
      <w:r w:rsidRPr="004351D4">
        <w:t xml:space="preserve"> </w:t>
      </w:r>
      <w:r w:rsidR="00970F37">
        <w:rPr>
          <w:rFonts w:ascii="Arial" w:hAnsi="Arial" w:cs="Arial"/>
          <w:b/>
          <w:bCs/>
          <w:i/>
          <w:iCs/>
          <w:caps/>
          <w:sz w:val="20"/>
          <w:szCs w:val="20"/>
        </w:rPr>
        <w:t>ПОЛОЖЕНИЕ</w:t>
      </w:r>
      <w:r w:rsidR="00970F37" w:rsidRPr="004351D4">
        <w:t xml:space="preserve"> </w:t>
      </w:r>
      <w:r w:rsidRPr="004351D4">
        <w:t>является локальным нормативным документом постоянного действия.</w:t>
      </w:r>
    </w:p>
    <w:p w:rsidR="00493164" w:rsidRPr="004351D4" w:rsidRDefault="00493164" w:rsidP="00493164">
      <w:pPr>
        <w:jc w:val="both"/>
      </w:pPr>
    </w:p>
    <w:p w:rsidR="00493164" w:rsidRDefault="00970F37" w:rsidP="00493164">
      <w:pPr>
        <w:pStyle w:val="310"/>
        <w:spacing w:before="0" w:after="0"/>
      </w:pPr>
      <w:r w:rsidRPr="00710969">
        <w:t>Настоящ</w:t>
      </w:r>
      <w:r>
        <w:t>ее</w:t>
      </w:r>
      <w:r w:rsidRPr="00710969">
        <w:t xml:space="preserve"> </w:t>
      </w:r>
      <w:r>
        <w:rPr>
          <w:rFonts w:ascii="Arial" w:hAnsi="Arial" w:cs="Arial"/>
          <w:b/>
          <w:i/>
          <w:sz w:val="20"/>
          <w:szCs w:val="20"/>
        </w:rPr>
        <w:t>ПОЛОЖЕНИЕ</w:t>
      </w:r>
      <w:r w:rsidRPr="00710969">
        <w:t xml:space="preserve"> </w:t>
      </w:r>
      <w:r w:rsidR="00493164" w:rsidRPr="00FC2341">
        <w:t xml:space="preserve">утверждается </w:t>
      </w:r>
      <w:r w:rsidR="00493164">
        <w:t xml:space="preserve">и </w:t>
      </w:r>
      <w:r w:rsidR="00493164" w:rsidRPr="004351D4">
        <w:t xml:space="preserve">вводится в действие в </w:t>
      </w:r>
      <w:r w:rsidR="005300CA">
        <w:t>ПАО «НК «Роснефть»</w:t>
      </w:r>
      <w:r w:rsidR="00493164" w:rsidRPr="004351D4">
        <w:t xml:space="preserve"> </w:t>
      </w:r>
      <w:r w:rsidR="00493164">
        <w:t>приказом</w:t>
      </w:r>
      <w:r w:rsidR="00493164" w:rsidRPr="004351D4">
        <w:t xml:space="preserve"> </w:t>
      </w:r>
      <w:r w:rsidR="005300CA">
        <w:t>ПАО «НК «Роснефть»</w:t>
      </w:r>
      <w:r w:rsidR="00493164" w:rsidRPr="004351D4">
        <w:t>.</w:t>
      </w:r>
    </w:p>
    <w:p w:rsidR="00493164" w:rsidRPr="004351D4" w:rsidRDefault="00493164" w:rsidP="00493164">
      <w:pPr>
        <w:pStyle w:val="310"/>
        <w:spacing w:before="0" w:after="0"/>
      </w:pPr>
    </w:p>
    <w:p w:rsidR="00493164" w:rsidRDefault="00970F37" w:rsidP="00493164">
      <w:pPr>
        <w:jc w:val="both"/>
      </w:pPr>
      <w:r>
        <w:rPr>
          <w:rFonts w:ascii="Arial" w:hAnsi="Arial" w:cs="Arial"/>
          <w:b/>
          <w:i/>
          <w:sz w:val="20"/>
          <w:szCs w:val="20"/>
        </w:rPr>
        <w:t>ПОЛОЖЕНИЕ</w:t>
      </w:r>
      <w:r w:rsidRPr="00710969">
        <w:t xml:space="preserve"> </w:t>
      </w:r>
      <w:r w:rsidR="00493164" w:rsidRPr="004351D4">
        <w:t xml:space="preserve">признается утратившим силу в </w:t>
      </w:r>
      <w:r w:rsidR="005300CA">
        <w:t>ПАО «НК «Роснефть»</w:t>
      </w:r>
      <w:r w:rsidR="00493164" w:rsidRPr="004351D4">
        <w:t xml:space="preserve"> на основании </w:t>
      </w:r>
      <w:r w:rsidR="00493164">
        <w:t>приказа</w:t>
      </w:r>
      <w:r w:rsidR="00493164">
        <w:br/>
      </w:r>
      <w:r w:rsidR="005300CA">
        <w:t>ПАО «НК «Роснефть»</w:t>
      </w:r>
      <w:r w:rsidR="00493164" w:rsidRPr="004351D4">
        <w:t>.</w:t>
      </w:r>
    </w:p>
    <w:p w:rsidR="00493164" w:rsidRPr="004351D4" w:rsidRDefault="00493164" w:rsidP="00493164">
      <w:pPr>
        <w:jc w:val="both"/>
      </w:pPr>
    </w:p>
    <w:p w:rsidR="00493164" w:rsidRDefault="00493164" w:rsidP="00493164">
      <w:pPr>
        <w:jc w:val="both"/>
      </w:pPr>
      <w:r w:rsidRPr="004351D4">
        <w:t xml:space="preserve">Изменения в </w:t>
      </w:r>
      <w:r w:rsidR="00970F37">
        <w:rPr>
          <w:rFonts w:ascii="Arial" w:hAnsi="Arial" w:cs="Arial"/>
          <w:b/>
          <w:bCs/>
          <w:i/>
          <w:iCs/>
          <w:sz w:val="20"/>
          <w:szCs w:val="20"/>
        </w:rPr>
        <w:t xml:space="preserve">ПОЛОЖЕНИЕ </w:t>
      </w:r>
      <w:r w:rsidRPr="004351D4">
        <w:t xml:space="preserve">вносятся </w:t>
      </w:r>
      <w:r>
        <w:t>приказом</w:t>
      </w:r>
      <w:r w:rsidRPr="004351D4">
        <w:t xml:space="preserve"> </w:t>
      </w:r>
      <w:r w:rsidR="005300CA">
        <w:t>ПАО «НК «Роснефть»</w:t>
      </w:r>
      <w:r w:rsidRPr="004351D4">
        <w:t>.</w:t>
      </w:r>
    </w:p>
    <w:p w:rsidR="00493164" w:rsidRPr="004351D4" w:rsidRDefault="00493164" w:rsidP="00493164">
      <w:pPr>
        <w:jc w:val="both"/>
      </w:pPr>
    </w:p>
    <w:p w:rsidR="00493164" w:rsidRDefault="00493164" w:rsidP="00493164">
      <w:pPr>
        <w:autoSpaceDE w:val="0"/>
        <w:autoSpaceDN w:val="0"/>
        <w:adjustRightInd w:val="0"/>
        <w:jc w:val="both"/>
      </w:pPr>
      <w:r w:rsidRPr="004351D4">
        <w:t xml:space="preserve">Инициаторами внесения изменений в </w:t>
      </w:r>
      <w:r w:rsidR="00970F37">
        <w:rPr>
          <w:rFonts w:ascii="Arial" w:hAnsi="Arial" w:cs="Arial"/>
          <w:b/>
          <w:bCs/>
          <w:i/>
          <w:iCs/>
          <w:sz w:val="20"/>
          <w:szCs w:val="20"/>
        </w:rPr>
        <w:t>ПОЛОЖЕНИЕ</w:t>
      </w:r>
      <w:r w:rsidR="00970F37" w:rsidRPr="004351D4">
        <w:t xml:space="preserve"> </w:t>
      </w:r>
      <w:r w:rsidRPr="004351D4">
        <w:t xml:space="preserve">являются Департамент промышленной безопасности </w:t>
      </w:r>
      <w:r>
        <w:t xml:space="preserve">и охраны труда </w:t>
      </w:r>
      <w:r w:rsidR="005300CA">
        <w:t>ПАО «НК «Роснефть»</w:t>
      </w:r>
      <w:r w:rsidRPr="004351D4">
        <w:t xml:space="preserve">, а также иные структурные подразделения </w:t>
      </w:r>
      <w:r w:rsidR="005300CA">
        <w:t>ПАО «НК «Роснефть»</w:t>
      </w:r>
      <w:r w:rsidRPr="004351D4">
        <w:t xml:space="preserve"> и дочерние общества </w:t>
      </w:r>
      <w:r w:rsidR="005300CA">
        <w:t>ПАО «НК «Роснефть»</w:t>
      </w:r>
      <w:r w:rsidRPr="004351D4">
        <w:t xml:space="preserve"> по согласованию с Департамент</w:t>
      </w:r>
      <w:r>
        <w:t>ом</w:t>
      </w:r>
      <w:r w:rsidRPr="004351D4">
        <w:t xml:space="preserve"> промышленной безопасности </w:t>
      </w:r>
      <w:r>
        <w:t>и охраны труда</w:t>
      </w:r>
      <w:r>
        <w:br/>
      </w:r>
      <w:r w:rsidR="005300CA">
        <w:t>ПАО «НК «Роснефть»</w:t>
      </w:r>
      <w:r w:rsidRPr="004351D4">
        <w:t>.</w:t>
      </w:r>
    </w:p>
    <w:p w:rsidR="00493164" w:rsidRPr="004351D4" w:rsidRDefault="00493164" w:rsidP="00493164">
      <w:pPr>
        <w:autoSpaceDE w:val="0"/>
        <w:autoSpaceDN w:val="0"/>
        <w:adjustRightInd w:val="0"/>
        <w:jc w:val="both"/>
      </w:pPr>
    </w:p>
    <w:p w:rsidR="00493164" w:rsidRDefault="00493164" w:rsidP="00493164">
      <w:pPr>
        <w:tabs>
          <w:tab w:val="left" w:pos="720"/>
        </w:tabs>
        <w:jc w:val="both"/>
      </w:pPr>
      <w:r w:rsidRPr="004351D4">
        <w:t xml:space="preserve">Изменения в </w:t>
      </w:r>
      <w:r w:rsidR="00970F37">
        <w:rPr>
          <w:rFonts w:ascii="Arial" w:hAnsi="Arial" w:cs="Arial"/>
          <w:b/>
          <w:bCs/>
          <w:i/>
          <w:iCs/>
          <w:sz w:val="20"/>
          <w:szCs w:val="20"/>
        </w:rPr>
        <w:t>ПОЛОЖЕНИЕ</w:t>
      </w:r>
      <w:r w:rsidR="00970F37" w:rsidRPr="004351D4">
        <w:t xml:space="preserve"> </w:t>
      </w:r>
      <w:r w:rsidRPr="004351D4">
        <w:t>вносятся в случаях</w:t>
      </w:r>
      <w:r>
        <w:t>:</w:t>
      </w:r>
      <w:r w:rsidRPr="004351D4">
        <w:t xml:space="preserve"> изменения законодательства РФ в области пожарной безопасности, изменения организационной структуры обеспечения пожарной безопасности объектов Компании и т.п.</w:t>
      </w:r>
    </w:p>
    <w:p w:rsidR="00493164" w:rsidRPr="004351D4" w:rsidRDefault="00493164" w:rsidP="00493164">
      <w:pPr>
        <w:tabs>
          <w:tab w:val="left" w:pos="720"/>
        </w:tabs>
        <w:jc w:val="both"/>
      </w:pPr>
    </w:p>
    <w:p w:rsidR="00493164" w:rsidRDefault="00493164" w:rsidP="00493164">
      <w:pPr>
        <w:jc w:val="both"/>
        <w:rPr>
          <w:highlight w:val="red"/>
        </w:rPr>
      </w:pPr>
    </w:p>
    <w:p w:rsidR="00493164" w:rsidRDefault="00493164" w:rsidP="00493164">
      <w:pPr>
        <w:jc w:val="both"/>
        <w:rPr>
          <w:highlight w:val="red"/>
        </w:rPr>
      </w:pPr>
    </w:p>
    <w:p w:rsidR="00493164" w:rsidRPr="00B73006" w:rsidRDefault="00493164" w:rsidP="00493164">
      <w:pPr>
        <w:jc w:val="both"/>
        <w:rPr>
          <w:highlight w:val="red"/>
        </w:rPr>
        <w:sectPr w:rsidR="00493164" w:rsidRPr="00B73006" w:rsidSect="00970F37">
          <w:headerReference w:type="even" r:id="rId17"/>
          <w:headerReference w:type="default" r:id="rId18"/>
          <w:footerReference w:type="default" r:id="rId19"/>
          <w:headerReference w:type="first" r:id="rId20"/>
          <w:footnotePr>
            <w:pos w:val="beneathText"/>
          </w:footnotePr>
          <w:pgSz w:w="11905" w:h="16837" w:code="9"/>
          <w:pgMar w:top="510" w:right="1021" w:bottom="567" w:left="1247" w:header="737" w:footer="680" w:gutter="0"/>
          <w:cols w:space="720"/>
          <w:docGrid w:linePitch="360"/>
        </w:sectPr>
      </w:pPr>
    </w:p>
    <w:p w:rsidR="00493164" w:rsidRPr="0011389C" w:rsidRDefault="00493164" w:rsidP="00493164">
      <w:pPr>
        <w:pStyle w:val="10"/>
        <w:keepNext w:val="0"/>
        <w:numPr>
          <w:ilvl w:val="0"/>
          <w:numId w:val="4"/>
        </w:numPr>
        <w:tabs>
          <w:tab w:val="clear" w:pos="0"/>
          <w:tab w:val="left" w:pos="567"/>
        </w:tabs>
        <w:suppressAutoHyphens w:val="0"/>
        <w:spacing w:before="0" w:after="0"/>
        <w:jc w:val="both"/>
        <w:rPr>
          <w:rFonts w:cs="Arial"/>
          <w:caps/>
          <w:kern w:val="0"/>
        </w:rPr>
      </w:pPr>
      <w:bookmarkStart w:id="39" w:name="_Toc220213087"/>
      <w:bookmarkStart w:id="40" w:name="_Toc231571092"/>
      <w:bookmarkStart w:id="41" w:name="_Toc301354046"/>
      <w:bookmarkStart w:id="42" w:name="_Toc316389750"/>
      <w:r w:rsidRPr="0011389C">
        <w:rPr>
          <w:rFonts w:cs="Arial"/>
          <w:caps/>
          <w:kern w:val="0"/>
        </w:rPr>
        <w:t>Термины и определения</w:t>
      </w:r>
      <w:bookmarkEnd w:id="39"/>
      <w:bookmarkEnd w:id="40"/>
      <w:bookmarkEnd w:id="41"/>
      <w:bookmarkEnd w:id="42"/>
    </w:p>
    <w:p w:rsidR="00493164" w:rsidRPr="0011389C" w:rsidRDefault="00493164" w:rsidP="00493164">
      <w:bookmarkStart w:id="43" w:name="_Toc291487608"/>
      <w:bookmarkStart w:id="44" w:name="_Toc231966150"/>
      <w:bookmarkStart w:id="45" w:name="_Toc231571093"/>
    </w:p>
    <w:p w:rsidR="00493164" w:rsidRPr="0011389C" w:rsidRDefault="00493164" w:rsidP="00493164"/>
    <w:p w:rsidR="00493164" w:rsidRPr="0011389C" w:rsidRDefault="00493164" w:rsidP="00493164">
      <w:pPr>
        <w:suppressAutoHyphens w:val="0"/>
        <w:adjustRightInd w:val="0"/>
        <w:jc w:val="both"/>
        <w:outlineLvl w:val="1"/>
        <w:rPr>
          <w:rFonts w:ascii="Arial" w:hAnsi="Arial" w:cs="Arial"/>
          <w:b/>
          <w:bCs/>
          <w:caps/>
        </w:rPr>
      </w:pPr>
      <w:bookmarkStart w:id="46" w:name="_Toc316389751"/>
      <w:r w:rsidRPr="0011389C">
        <w:rPr>
          <w:rFonts w:ascii="Arial" w:hAnsi="Arial" w:cs="Arial"/>
          <w:b/>
          <w:bCs/>
          <w:caps/>
        </w:rPr>
        <w:t>Термины и определения корпоративного глоссария</w:t>
      </w:r>
      <w:bookmarkEnd w:id="43"/>
      <w:bookmarkEnd w:id="44"/>
      <w:bookmarkEnd w:id="45"/>
      <w:bookmarkEnd w:id="46"/>
    </w:p>
    <w:p w:rsidR="00493164" w:rsidRPr="0011389C" w:rsidRDefault="00493164" w:rsidP="00493164"/>
    <w:p w:rsidR="00493164" w:rsidRPr="00626C2D" w:rsidRDefault="00493164" w:rsidP="00493164">
      <w:pPr>
        <w:widowControl w:val="0"/>
        <w:autoSpaceDE w:val="0"/>
        <w:jc w:val="both"/>
      </w:pPr>
      <w:r w:rsidRPr="00626C2D">
        <w:rPr>
          <w:rFonts w:ascii="Arial" w:hAnsi="Arial" w:cs="Arial"/>
          <w:b/>
          <w:i/>
          <w:sz w:val="20"/>
          <w:szCs w:val="20"/>
        </w:rPr>
        <w:t xml:space="preserve">АКТ-ПРЕДПИСАНИЕ ПОЖАРНОГО НАДЗОРА </w:t>
      </w:r>
      <w:r w:rsidRPr="00626C2D">
        <w:t xml:space="preserve">– обязательный для исполнения документ установленной формы, составленный по результатам плановых и </w:t>
      </w:r>
      <w:r>
        <w:t>внеплановых</w:t>
      </w:r>
      <w:r w:rsidRPr="00626C2D">
        <w:t xml:space="preserve"> проверок противопожарного состояния о</w:t>
      </w:r>
      <w:r>
        <w:t xml:space="preserve">бъектов в рамках осуществления </w:t>
      </w:r>
      <w:r w:rsidRPr="00626C2D">
        <w:t xml:space="preserve">пожарного надзора, содержащий </w:t>
      </w:r>
      <w:r>
        <w:t xml:space="preserve">обоснованные </w:t>
      </w:r>
      <w:r w:rsidRPr="00626C2D">
        <w:t>мероприятия и сроки устранения нарушений требований пожарной безопасности.</w:t>
      </w:r>
    </w:p>
    <w:p w:rsidR="00493164" w:rsidRPr="00626C2D" w:rsidRDefault="00493164" w:rsidP="00493164">
      <w:pPr>
        <w:widowControl w:val="0"/>
        <w:autoSpaceDE w:val="0"/>
        <w:snapToGrid/>
        <w:jc w:val="both"/>
      </w:pPr>
    </w:p>
    <w:p w:rsidR="00493164" w:rsidRDefault="00493164" w:rsidP="00493164">
      <w:pPr>
        <w:jc w:val="both"/>
      </w:pPr>
      <w:bookmarkStart w:id="47" w:name="sub_2003"/>
      <w:r w:rsidRPr="00426F06">
        <w:rPr>
          <w:rFonts w:ascii="Arial" w:hAnsi="Arial" w:cs="Arial"/>
          <w:b/>
          <w:i/>
          <w:sz w:val="20"/>
        </w:rPr>
        <w:t>В</w:t>
      </w:r>
      <w:r>
        <w:rPr>
          <w:rFonts w:ascii="Arial" w:hAnsi="Arial" w:cs="Arial"/>
          <w:b/>
          <w:i/>
          <w:sz w:val="20"/>
        </w:rPr>
        <w:t>РЕМЕННЫЕ МЕСТА ПРОВЕДЕНИЯ ОГНЕВЫХ РАБОТ</w:t>
      </w:r>
      <w:r w:rsidRPr="00426F06">
        <w:rPr>
          <w:sz w:val="20"/>
        </w:rPr>
        <w:t xml:space="preserve"> </w:t>
      </w:r>
      <w:r w:rsidRPr="00324819">
        <w:t xml:space="preserve">— организуемые </w:t>
      </w:r>
      <w:r>
        <w:t>н</w:t>
      </w:r>
      <w:r w:rsidRPr="00324819">
        <w:t>епосредственно на рабочем месте в помещениях и на оборудовании, если</w:t>
      </w:r>
      <w:r>
        <w:t xml:space="preserve"> по технологическим условиям </w:t>
      </w:r>
      <w:r w:rsidRPr="00324819">
        <w:t>нет возможности вынести детали в места проведения постоянных огневых работ.</w:t>
      </w:r>
    </w:p>
    <w:p w:rsidR="00493164" w:rsidRPr="00626C2D" w:rsidRDefault="00493164" w:rsidP="00493164">
      <w:pPr>
        <w:suppressAutoHyphens w:val="0"/>
        <w:autoSpaceDE w:val="0"/>
        <w:autoSpaceDN w:val="0"/>
        <w:adjustRightInd w:val="0"/>
        <w:snapToGrid/>
        <w:jc w:val="both"/>
        <w:rPr>
          <w:lang w:eastAsia="ru-RU"/>
        </w:rPr>
      </w:pPr>
    </w:p>
    <w:p w:rsidR="00493164" w:rsidRPr="007D4E90" w:rsidRDefault="00493164" w:rsidP="00493164">
      <w:pPr>
        <w:pStyle w:val="26"/>
        <w:spacing w:after="0" w:line="240" w:lineRule="auto"/>
        <w:ind w:left="0"/>
        <w:jc w:val="both"/>
      </w:pPr>
      <w:r>
        <w:rPr>
          <w:rFonts w:ascii="Arial" w:hAnsi="Arial" w:cs="Arial"/>
          <w:b/>
          <w:i/>
          <w:sz w:val="20"/>
        </w:rPr>
        <w:t xml:space="preserve">ДЕЖУРНЫЙ </w:t>
      </w:r>
      <w:r w:rsidRPr="00980FDF">
        <w:rPr>
          <w:rFonts w:ascii="Arial" w:hAnsi="Arial" w:cs="Arial"/>
          <w:b/>
          <w:i/>
          <w:sz w:val="20"/>
        </w:rPr>
        <w:t>КАРАУЛ</w:t>
      </w:r>
      <w:r w:rsidRPr="00980FDF">
        <w:rPr>
          <w:b/>
        </w:rPr>
        <w:t xml:space="preserve"> </w:t>
      </w:r>
      <w:r w:rsidRPr="00980FDF">
        <w:t>– личный состав подразделения</w:t>
      </w:r>
      <w:r>
        <w:t xml:space="preserve"> пожарной охраны</w:t>
      </w:r>
      <w:r w:rsidRPr="00980FDF">
        <w:t>, осуществляющий караульную службу в течение боевого дежурства с использованием пожарной и аварийно-спасательной техники.</w:t>
      </w:r>
      <w:r>
        <w:t xml:space="preserve"> </w:t>
      </w:r>
    </w:p>
    <w:p w:rsidR="00493164" w:rsidRPr="00E243B7" w:rsidRDefault="00493164" w:rsidP="00493164"/>
    <w:p w:rsidR="00493164" w:rsidRPr="00626C2D" w:rsidRDefault="00493164" w:rsidP="00493164">
      <w:pPr>
        <w:widowControl w:val="0"/>
        <w:autoSpaceDE w:val="0"/>
        <w:snapToGrid/>
        <w:jc w:val="both"/>
      </w:pPr>
      <w:r w:rsidRPr="00626C2D">
        <w:rPr>
          <w:rFonts w:ascii="Arial" w:hAnsi="Arial" w:cs="Arial"/>
          <w:b/>
          <w:i/>
          <w:sz w:val="20"/>
          <w:szCs w:val="20"/>
        </w:rPr>
        <w:t>ДИСЛОКАЦИЯ</w:t>
      </w:r>
      <w:r w:rsidRPr="00626C2D">
        <w:rPr>
          <w:rFonts w:ascii="Arial" w:hAnsi="Arial" w:cs="Arial"/>
          <w:i/>
          <w:sz w:val="20"/>
          <w:szCs w:val="20"/>
        </w:rPr>
        <w:t xml:space="preserve"> </w:t>
      </w:r>
      <w:r w:rsidRPr="00626C2D">
        <w:t>– схема (план) расположения на территории охраняемого объекта участков, секторов, постов и маршрутов дозоров, а также порядок организации несения службы на них</w:t>
      </w:r>
      <w:bookmarkEnd w:id="47"/>
      <w:r w:rsidRPr="00626C2D">
        <w:t>.</w:t>
      </w:r>
    </w:p>
    <w:p w:rsidR="00493164" w:rsidRPr="00E243B7" w:rsidRDefault="00493164" w:rsidP="00493164"/>
    <w:p w:rsidR="00493164" w:rsidRPr="00626C2D" w:rsidRDefault="00493164" w:rsidP="00493164">
      <w:pPr>
        <w:widowControl w:val="0"/>
        <w:autoSpaceDE w:val="0"/>
        <w:snapToGrid/>
        <w:jc w:val="both"/>
      </w:pPr>
      <w:r w:rsidRPr="00626C2D">
        <w:rPr>
          <w:rFonts w:ascii="Arial" w:hAnsi="Arial" w:cs="Arial"/>
          <w:b/>
          <w:bCs/>
          <w:i/>
          <w:sz w:val="20"/>
          <w:szCs w:val="20"/>
        </w:rPr>
        <w:t>ДОЗОР</w:t>
      </w:r>
      <w:r w:rsidRPr="00626C2D">
        <w:rPr>
          <w:b/>
          <w:bCs/>
        </w:rPr>
        <w:t xml:space="preserve"> </w:t>
      </w:r>
      <w:r w:rsidRPr="00626C2D">
        <w:t xml:space="preserve">– подвижной наряд, состоящий из одного или нескольких работников  дежурного караула пожарной части (отдельного поста), выполняющих на маршруте дозора возложенные на них обязанности </w:t>
      </w:r>
      <w:r>
        <w:t>по контролю за противопожарным режимом на охраняемом объекте</w:t>
      </w:r>
      <w:r w:rsidRPr="00626C2D">
        <w:t>.</w:t>
      </w:r>
    </w:p>
    <w:p w:rsidR="00493164" w:rsidRPr="00626C2D" w:rsidRDefault="00493164" w:rsidP="00493164">
      <w:pPr>
        <w:widowControl w:val="0"/>
        <w:autoSpaceDE w:val="0"/>
        <w:snapToGrid/>
        <w:jc w:val="both"/>
      </w:pPr>
    </w:p>
    <w:p w:rsidR="00493164" w:rsidRDefault="00493164" w:rsidP="00493164">
      <w:pPr>
        <w:widowControl w:val="0"/>
        <w:autoSpaceDE w:val="0"/>
        <w:snapToGrid/>
        <w:jc w:val="both"/>
      </w:pPr>
      <w:r w:rsidRPr="00626C2D">
        <w:rPr>
          <w:rFonts w:ascii="Arial" w:hAnsi="Arial" w:cs="Arial"/>
          <w:b/>
          <w:i/>
          <w:sz w:val="20"/>
          <w:szCs w:val="20"/>
        </w:rPr>
        <w:t>ДОЗОРНЫЙ</w:t>
      </w:r>
      <w:r w:rsidRPr="00626C2D">
        <w:t xml:space="preserve"> – работник дежурного караула пожарной части (отдельного поста), входящий в состав дозора.</w:t>
      </w:r>
    </w:p>
    <w:p w:rsidR="00493164" w:rsidRDefault="00493164" w:rsidP="00493164">
      <w:pPr>
        <w:widowControl w:val="0"/>
        <w:autoSpaceDE w:val="0"/>
        <w:snapToGrid/>
        <w:jc w:val="both"/>
      </w:pPr>
    </w:p>
    <w:p w:rsidR="00493164" w:rsidRPr="00626C2D" w:rsidRDefault="00493164" w:rsidP="00493164">
      <w:pPr>
        <w:widowControl w:val="0"/>
        <w:autoSpaceDE w:val="0"/>
        <w:snapToGrid/>
        <w:jc w:val="both"/>
      </w:pPr>
      <w:r>
        <w:rPr>
          <w:rFonts w:ascii="Arial" w:hAnsi="Arial" w:cs="Arial"/>
          <w:b/>
          <w:i/>
          <w:sz w:val="20"/>
          <w:szCs w:val="20"/>
        </w:rPr>
        <w:t xml:space="preserve">ЗАГОРАНИЕ </w:t>
      </w:r>
      <w:r w:rsidRPr="00626C2D">
        <w:t>–</w:t>
      </w:r>
      <w:r>
        <w:t xml:space="preserve"> </w:t>
      </w:r>
      <w:r w:rsidRPr="007A40AC">
        <w:t>неконтролируемое горение, не причинившее материальный ущерб, вред жизни и здоровью граждан, интересам общества</w:t>
      </w:r>
      <w:r>
        <w:t>,</w:t>
      </w:r>
      <w:r w:rsidRPr="007A40AC">
        <w:t xml:space="preserve"> государства и Компании.</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bCs/>
          <w:i/>
          <w:sz w:val="20"/>
          <w:szCs w:val="20"/>
        </w:rPr>
        <w:t>МЕРЫ ПОЖАРНОЙ БЕЗОПАСНОСТИ</w:t>
      </w:r>
      <w:r w:rsidRPr="00626C2D">
        <w:t xml:space="preserve"> – действия по обеспечению пожарной безопасности, в том числе по выполнению требований пожарной безопасности.</w:t>
      </w:r>
    </w:p>
    <w:p w:rsidR="00493164" w:rsidRDefault="00493164" w:rsidP="00493164">
      <w:pPr>
        <w:suppressAutoHyphens w:val="0"/>
        <w:autoSpaceDE w:val="0"/>
        <w:autoSpaceDN w:val="0"/>
        <w:adjustRightInd w:val="0"/>
        <w:snapToGrid/>
        <w:jc w:val="both"/>
        <w:rPr>
          <w:lang w:eastAsia="ru-RU"/>
        </w:rPr>
      </w:pPr>
    </w:p>
    <w:p w:rsidR="00493164" w:rsidRPr="00626C2D" w:rsidRDefault="00493164" w:rsidP="00493164">
      <w:pPr>
        <w:widowControl w:val="0"/>
        <w:autoSpaceDE w:val="0"/>
        <w:snapToGrid/>
        <w:jc w:val="both"/>
      </w:pPr>
      <w:r w:rsidRPr="00626C2D">
        <w:rPr>
          <w:rFonts w:ascii="Arial" w:hAnsi="Arial" w:cs="Arial"/>
          <w:b/>
          <w:bCs/>
          <w:i/>
          <w:sz w:val="20"/>
          <w:szCs w:val="20"/>
        </w:rPr>
        <w:t>НАРУШЕНИЕ ТРЕБОВАНИЙ ПОЖАРНОЙ БЕЗОПАСНОСТИ</w:t>
      </w:r>
      <w:r w:rsidRPr="00626C2D">
        <w:t xml:space="preserve"> – невыполнение или ненадлежащее выполнение требований пожарной безопасности.</w:t>
      </w:r>
    </w:p>
    <w:p w:rsidR="00493164" w:rsidRPr="0011389C" w:rsidRDefault="00493164" w:rsidP="00493164"/>
    <w:p w:rsidR="00493164" w:rsidRPr="00626C2D" w:rsidRDefault="00493164" w:rsidP="00493164">
      <w:pPr>
        <w:widowControl w:val="0"/>
        <w:autoSpaceDE w:val="0"/>
        <w:snapToGrid/>
        <w:jc w:val="both"/>
      </w:pPr>
      <w:r w:rsidRPr="00626C2D">
        <w:rPr>
          <w:rFonts w:ascii="Arial" w:hAnsi="Arial" w:cs="Arial"/>
          <w:b/>
          <w:i/>
          <w:sz w:val="20"/>
          <w:szCs w:val="20"/>
        </w:rPr>
        <w:t xml:space="preserve">НОРМАТИВНЫЙ ДОКУМЕНТ ПО ПОЖАРНОЙ БЕЗОПАСНОСТИ </w:t>
      </w:r>
      <w:r w:rsidRPr="00626C2D">
        <w:rPr>
          <w:rFonts w:ascii="Arial" w:hAnsi="Arial" w:cs="Arial"/>
          <w:sz w:val="20"/>
          <w:szCs w:val="20"/>
        </w:rPr>
        <w:t>-</w:t>
      </w:r>
      <w:r w:rsidRPr="00626C2D">
        <w:rPr>
          <w:rFonts w:ascii="Arial" w:hAnsi="Arial" w:cs="Arial"/>
          <w:b/>
          <w:i/>
          <w:sz w:val="20"/>
          <w:szCs w:val="20"/>
        </w:rPr>
        <w:t xml:space="preserve"> </w:t>
      </w:r>
      <w:r>
        <w:rPr>
          <w:rStyle w:val="urtxtemph"/>
        </w:rPr>
        <w:t>национальные стандарты, своды правил, содержащие требования пожарной безопасности (нормы и правила), правила пожарной безопасности, а также действовавшие до дня вступления в силу соответствующих технических регламентов нормы пожарной безопасности, стандарты, инструкции и иные документы, содержащие требования пожарной безопасности</w:t>
      </w:r>
    </w:p>
    <w:p w:rsidR="00493164" w:rsidRPr="0011389C" w:rsidRDefault="00493164" w:rsidP="00493164"/>
    <w:p w:rsidR="00493164" w:rsidRPr="00626C2D" w:rsidRDefault="00493164" w:rsidP="00493164">
      <w:pPr>
        <w:widowControl w:val="0"/>
        <w:autoSpaceDE w:val="0"/>
        <w:jc w:val="both"/>
      </w:pPr>
      <w:r w:rsidRPr="00FD55FD">
        <w:rPr>
          <w:rStyle w:val="aa"/>
          <w:rFonts w:ascii="Arial" w:hAnsi="Arial" w:cs="Arial"/>
          <w:i/>
          <w:caps/>
        </w:rPr>
        <w:t>объект капитального строительства</w:t>
      </w:r>
      <w:r w:rsidRPr="00626C2D">
        <w:t xml:space="preserve"> – здания, строения, сооружения, объекты, строительство которых не завершено, за исключением временных построек, киосков, навесов и других подобных построек.</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i/>
          <w:iCs/>
          <w:sz w:val="20"/>
          <w:szCs w:val="20"/>
        </w:rPr>
        <w:t xml:space="preserve">ОРГАНИЗАЦИИ, </w:t>
      </w:r>
      <w:r>
        <w:rPr>
          <w:rFonts w:ascii="Arial" w:hAnsi="Arial" w:cs="Arial"/>
          <w:b/>
          <w:i/>
          <w:iCs/>
          <w:sz w:val="20"/>
          <w:szCs w:val="20"/>
        </w:rPr>
        <w:t>ОКАЗЫВАЮЩИЕ</w:t>
      </w:r>
      <w:r w:rsidRPr="00626C2D">
        <w:rPr>
          <w:rFonts w:ascii="Arial" w:hAnsi="Arial" w:cs="Arial"/>
          <w:b/>
          <w:i/>
          <w:iCs/>
          <w:sz w:val="20"/>
          <w:szCs w:val="20"/>
        </w:rPr>
        <w:t xml:space="preserve"> УСЛУГИ В ОБЛАСТИ ПРЕДУПРЕЖДЕНИЯ И ТУШЕНИЯ ПОЖАРОВ </w:t>
      </w:r>
      <w:r w:rsidRPr="00626C2D">
        <w:rPr>
          <w:iCs/>
        </w:rPr>
        <w:t xml:space="preserve">- ООО «РН-Пожарная безопасность», </w:t>
      </w:r>
      <w:r>
        <w:rPr>
          <w:iCs/>
        </w:rPr>
        <w:t>договорные</w:t>
      </w:r>
      <w:r w:rsidRPr="00626C2D">
        <w:rPr>
          <w:iCs/>
        </w:rPr>
        <w:t xml:space="preserve"> подразделения ФПС (ГПС) МЧС России, подразделения муниципальной пожарной охраны, иные Организации, имеющие действующую лицензию на вид деятельности «Тушение пожаров», и с которыми в установленном порядке заключён договор на </w:t>
      </w:r>
      <w:r w:rsidRPr="00626C2D">
        <w:rPr>
          <w:bCs/>
        </w:rPr>
        <w:t>организацию предупреждения пожаров, их тушение и проведение возложенных на них аварийно-спасательных работ</w:t>
      </w:r>
      <w:r w:rsidRPr="00626C2D">
        <w:rPr>
          <w:iCs/>
        </w:rPr>
        <w:t xml:space="preserve"> на объектах дочерних обществ </w:t>
      </w:r>
      <w:r w:rsidR="005300CA">
        <w:rPr>
          <w:iCs/>
        </w:rPr>
        <w:t>ПАО «НК «Роснефть»</w:t>
      </w:r>
      <w:r w:rsidRPr="00626C2D">
        <w:rPr>
          <w:iCs/>
        </w:rPr>
        <w:t>.</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i/>
          <w:sz w:val="20"/>
          <w:szCs w:val="20"/>
        </w:rPr>
        <w:t>ОПАСНЫЕ ФАКТОРЫ ПОЖАРА</w:t>
      </w:r>
      <w:r w:rsidRPr="00626C2D">
        <w:t xml:space="preserve"> – факторы пожара, воздействие которых может привести к травме, отравлению или гибели человека и (или) к материальному ущербу.</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i/>
          <w:sz w:val="20"/>
          <w:szCs w:val="20"/>
        </w:rPr>
        <w:t xml:space="preserve">ОТДЕЛ </w:t>
      </w:r>
      <w:r>
        <w:rPr>
          <w:rFonts w:ascii="Arial" w:hAnsi="Arial" w:cs="Arial"/>
          <w:b/>
          <w:i/>
          <w:sz w:val="20"/>
          <w:szCs w:val="20"/>
        </w:rPr>
        <w:t xml:space="preserve">(СЕКТОР) </w:t>
      </w:r>
      <w:r w:rsidRPr="00626C2D">
        <w:rPr>
          <w:rFonts w:ascii="Arial" w:hAnsi="Arial" w:cs="Arial"/>
          <w:b/>
          <w:i/>
          <w:sz w:val="20"/>
          <w:szCs w:val="20"/>
        </w:rPr>
        <w:t>ПРОФИЛАКТИЧЕСКОЙ РАБОТЫ</w:t>
      </w:r>
      <w:r w:rsidRPr="00626C2D">
        <w:rPr>
          <w:b/>
        </w:rPr>
        <w:t xml:space="preserve"> </w:t>
      </w:r>
      <w:r w:rsidRPr="00626C2D">
        <w:t xml:space="preserve">– структурное подразделение (или отдельное(ые) должностное(ые) лица) дочернего общества </w:t>
      </w:r>
      <w:r w:rsidR="005300CA">
        <w:t>ПАО «НК «Роснефть»</w:t>
      </w:r>
      <w:r w:rsidRPr="00626C2D">
        <w:t xml:space="preserve"> или Организации, с которой заключён договор на </w:t>
      </w:r>
      <w:r>
        <w:t>оказание</w:t>
      </w:r>
      <w:r w:rsidRPr="00626C2D">
        <w:t xml:space="preserve"> услуг в области предупреждения и тушения пожаров, осуществляющее функции пожарного надзора.</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rPr>
          <w:bCs/>
        </w:rPr>
      </w:pPr>
      <w:r w:rsidRPr="00626C2D">
        <w:rPr>
          <w:rFonts w:ascii="Arial" w:hAnsi="Arial" w:cs="Arial"/>
          <w:b/>
          <w:i/>
          <w:sz w:val="20"/>
          <w:szCs w:val="20"/>
        </w:rPr>
        <w:t>ПОДРАЗДЕЛЕНИЕ</w:t>
      </w:r>
      <w:r w:rsidRPr="00626C2D">
        <w:rPr>
          <w:rFonts w:ascii="Arial" w:hAnsi="Arial" w:cs="Arial"/>
          <w:bCs/>
          <w:i/>
          <w:sz w:val="20"/>
          <w:szCs w:val="20"/>
        </w:rPr>
        <w:t xml:space="preserve"> </w:t>
      </w:r>
      <w:r w:rsidRPr="00626C2D">
        <w:rPr>
          <w:rFonts w:ascii="Arial" w:hAnsi="Arial" w:cs="Arial"/>
          <w:b/>
          <w:i/>
          <w:iCs/>
          <w:sz w:val="20"/>
          <w:szCs w:val="20"/>
        </w:rPr>
        <w:t xml:space="preserve">ОРГАНИЗАЦИИ, </w:t>
      </w:r>
      <w:r>
        <w:rPr>
          <w:rFonts w:ascii="Arial" w:hAnsi="Arial" w:cs="Arial"/>
          <w:b/>
          <w:i/>
          <w:iCs/>
          <w:sz w:val="20"/>
          <w:szCs w:val="20"/>
        </w:rPr>
        <w:t>ОКАЗЫВАЮЩЕЙ</w:t>
      </w:r>
      <w:r w:rsidRPr="00626C2D">
        <w:rPr>
          <w:rFonts w:ascii="Arial" w:hAnsi="Arial" w:cs="Arial"/>
          <w:b/>
          <w:i/>
          <w:iCs/>
          <w:sz w:val="20"/>
          <w:szCs w:val="20"/>
        </w:rPr>
        <w:t xml:space="preserve"> УСЛУГИ В ОБЛАСТИ ПРЕДУПРЕЖДЕНИЯ И ТУШЕНИЯ ПОЖАРОВ </w:t>
      </w:r>
      <w:r w:rsidRPr="00626C2D">
        <w:t xml:space="preserve">– структурное подразделение (управление, отдел, пожарная часть или другое, предусмотренное штатным расписанием структурное подразделение) Организации, </w:t>
      </w:r>
      <w:r>
        <w:t>оказывающее</w:t>
      </w:r>
      <w:r w:rsidRPr="00626C2D">
        <w:t xml:space="preserve"> услуги в области предупреждения и тушения пожаров</w:t>
      </w:r>
      <w:r w:rsidRPr="00626C2D">
        <w:rPr>
          <w:rFonts w:ascii="Arial" w:hAnsi="Arial" w:cs="Arial"/>
          <w:b/>
          <w:i/>
          <w:iCs/>
          <w:sz w:val="20"/>
          <w:szCs w:val="20"/>
        </w:rPr>
        <w:t xml:space="preserve"> </w:t>
      </w:r>
      <w:r w:rsidRPr="00626C2D">
        <w:rPr>
          <w:bCs/>
        </w:rPr>
        <w:t>для</w:t>
      </w:r>
      <w:r w:rsidRPr="00626C2D">
        <w:t xml:space="preserve"> выполнения договорных обязательств</w:t>
      </w:r>
      <w:r w:rsidRPr="00626C2D">
        <w:rPr>
          <w:bCs/>
        </w:rPr>
        <w:t>.</w:t>
      </w:r>
    </w:p>
    <w:p w:rsidR="00493164" w:rsidRPr="00626C2D" w:rsidRDefault="00493164" w:rsidP="00493164">
      <w:pPr>
        <w:widowControl w:val="0"/>
        <w:autoSpaceDE w:val="0"/>
        <w:snapToGrid/>
        <w:jc w:val="both"/>
        <w:rPr>
          <w:bCs/>
        </w:rPr>
      </w:pPr>
    </w:p>
    <w:p w:rsidR="00493164" w:rsidRPr="00626C2D" w:rsidRDefault="00493164" w:rsidP="00493164">
      <w:pPr>
        <w:widowControl w:val="0"/>
        <w:autoSpaceDE w:val="0"/>
        <w:snapToGrid/>
        <w:jc w:val="both"/>
        <w:rPr>
          <w:bCs/>
        </w:rPr>
      </w:pPr>
      <w:r w:rsidRPr="00626C2D">
        <w:rPr>
          <w:rFonts w:ascii="Arial" w:hAnsi="Arial" w:cs="Arial"/>
          <w:b/>
          <w:i/>
          <w:sz w:val="20"/>
          <w:szCs w:val="20"/>
        </w:rPr>
        <w:t>ПОДРАЗДЕЛЕНИЕ</w:t>
      </w:r>
      <w:r w:rsidRPr="00626C2D">
        <w:rPr>
          <w:rFonts w:ascii="Arial" w:hAnsi="Arial" w:cs="Arial"/>
          <w:b/>
          <w:bCs/>
          <w:i/>
          <w:sz w:val="20"/>
          <w:szCs w:val="20"/>
        </w:rPr>
        <w:t xml:space="preserve"> ПОЖАРНОЙ ОХРАНЫ</w:t>
      </w:r>
      <w:r w:rsidRPr="00626C2D">
        <w:rPr>
          <w:rFonts w:ascii="Arial" w:hAnsi="Arial" w:cs="Arial"/>
          <w:bCs/>
          <w:i/>
          <w:sz w:val="20"/>
          <w:szCs w:val="20"/>
        </w:rPr>
        <w:t xml:space="preserve"> </w:t>
      </w:r>
      <w:r>
        <w:t xml:space="preserve">- </w:t>
      </w:r>
      <w:r>
        <w:rPr>
          <w:rStyle w:val="urtxtemph"/>
        </w:rPr>
        <w:t xml:space="preserve">подразделение в составе дочернего общества     </w:t>
      </w:r>
      <w:r w:rsidR="005300CA">
        <w:rPr>
          <w:rStyle w:val="urtxtemph"/>
        </w:rPr>
        <w:t>ПАО «НК «Роснефть»</w:t>
      </w:r>
      <w:r>
        <w:rPr>
          <w:rStyle w:val="urtxtemph"/>
        </w:rPr>
        <w:t xml:space="preserve"> или Организации, оказывающей услуги в области предупреждения и тушения пожаров, предназначенное для организации профилактики пожаров, их тушения и проведения возложенных на них аварийно-спасательных работ</w:t>
      </w:r>
    </w:p>
    <w:p w:rsidR="00493164" w:rsidRPr="00626C2D" w:rsidRDefault="00493164" w:rsidP="00493164">
      <w:pPr>
        <w:widowControl w:val="0"/>
        <w:autoSpaceDE w:val="0"/>
        <w:snapToGrid/>
        <w:jc w:val="both"/>
        <w:rPr>
          <w:bCs/>
        </w:rPr>
      </w:pPr>
    </w:p>
    <w:p w:rsidR="00493164" w:rsidRPr="00626C2D" w:rsidRDefault="00493164" w:rsidP="00493164">
      <w:pPr>
        <w:widowControl w:val="0"/>
        <w:autoSpaceDE w:val="0"/>
        <w:snapToGrid/>
        <w:jc w:val="both"/>
      </w:pPr>
      <w:r w:rsidRPr="00626C2D">
        <w:rPr>
          <w:rFonts w:ascii="Arial" w:hAnsi="Arial" w:cs="Arial"/>
          <w:b/>
          <w:bCs/>
          <w:i/>
          <w:sz w:val="20"/>
          <w:szCs w:val="20"/>
        </w:rPr>
        <w:t>ПОЖАР</w:t>
      </w:r>
      <w:r w:rsidRPr="00626C2D">
        <w:t xml:space="preserve"> – неконтролируемое горение, причиняющее материальный ущерб, вред жизни и здоровью граждан, интересам общества и государства.</w:t>
      </w:r>
    </w:p>
    <w:p w:rsidR="00493164" w:rsidRPr="00626C2D" w:rsidRDefault="00493164" w:rsidP="00493164">
      <w:pPr>
        <w:widowControl w:val="0"/>
        <w:autoSpaceDE w:val="0"/>
        <w:snapToGrid/>
        <w:jc w:val="both"/>
      </w:pPr>
    </w:p>
    <w:p w:rsidR="00493164" w:rsidRPr="00283FF7" w:rsidRDefault="00493164" w:rsidP="00493164">
      <w:pPr>
        <w:jc w:val="both"/>
      </w:pPr>
      <w:r w:rsidRPr="00626C2D">
        <w:rPr>
          <w:rFonts w:ascii="Arial" w:hAnsi="Arial" w:cs="Arial"/>
          <w:b/>
          <w:bCs/>
          <w:i/>
          <w:sz w:val="20"/>
          <w:szCs w:val="20"/>
        </w:rPr>
        <w:t>ПОЖАРНАЯ БЕЗОПАСНОСТЬ</w:t>
      </w:r>
      <w:r w:rsidRPr="00626C2D">
        <w:t xml:space="preserve"> –</w:t>
      </w:r>
      <w:r>
        <w:t xml:space="preserve"> </w:t>
      </w:r>
      <w:r w:rsidRPr="00283FF7">
        <w:t>состояние защищенности личности, имущества, об</w:t>
      </w:r>
      <w:r>
        <w:t>щества и государства от пожаров.</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bCs/>
          <w:i/>
          <w:sz w:val="20"/>
          <w:szCs w:val="20"/>
        </w:rPr>
        <w:t>ПОЖАРНАЯ ОХРАНА</w:t>
      </w:r>
      <w:r w:rsidRPr="00626C2D">
        <w:t xml:space="preserve"> – 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аварийно-спасательных работ.</w:t>
      </w:r>
    </w:p>
    <w:p w:rsidR="00493164" w:rsidRPr="0011389C" w:rsidRDefault="00493164" w:rsidP="00493164"/>
    <w:p w:rsidR="00493164" w:rsidRPr="00626C2D" w:rsidRDefault="00493164" w:rsidP="00493164">
      <w:pPr>
        <w:widowControl w:val="0"/>
        <w:autoSpaceDE w:val="0"/>
        <w:snapToGrid/>
        <w:jc w:val="both"/>
      </w:pPr>
      <w:r w:rsidRPr="00626C2D">
        <w:rPr>
          <w:rFonts w:ascii="Arial" w:hAnsi="Arial" w:cs="Arial"/>
          <w:b/>
          <w:bCs/>
          <w:i/>
          <w:sz w:val="20"/>
          <w:szCs w:val="20"/>
        </w:rPr>
        <w:t>ПОЖАРНО-ПРОФИЛАКТИЧЕСКАЯ ДЕЯТЕЛЬНОСТЬ</w:t>
      </w:r>
      <w:r w:rsidRPr="00626C2D">
        <w:t xml:space="preserve"> – деятельность </w:t>
      </w:r>
      <w:r w:rsidRPr="00626C2D">
        <w:rPr>
          <w:bCs/>
        </w:rPr>
        <w:t>организаций</w:t>
      </w:r>
      <w:r w:rsidRPr="00626C2D">
        <w:t>, направленная на предупреждение пожаров на объекте и создание условий для их успешного тушения.</w:t>
      </w:r>
    </w:p>
    <w:p w:rsidR="00493164" w:rsidRDefault="00493164" w:rsidP="00493164"/>
    <w:p w:rsidR="00493164" w:rsidRPr="002C31B9" w:rsidRDefault="00493164" w:rsidP="00493164">
      <w:pPr>
        <w:widowControl w:val="0"/>
        <w:autoSpaceDE w:val="0"/>
        <w:snapToGrid/>
        <w:jc w:val="both"/>
      </w:pPr>
      <w:r w:rsidRPr="00626C2D">
        <w:rPr>
          <w:rFonts w:ascii="Arial" w:hAnsi="Arial" w:cs="Arial"/>
          <w:b/>
          <w:bCs/>
          <w:i/>
          <w:sz w:val="20"/>
          <w:szCs w:val="20"/>
        </w:rPr>
        <w:t xml:space="preserve">ПОЖАРНЫЙ НАДЗОР </w:t>
      </w:r>
      <w:r w:rsidRPr="00626C2D">
        <w:t xml:space="preserve">– функция пожарной охраны </w:t>
      </w:r>
      <w:r>
        <w:t xml:space="preserve">объектов </w:t>
      </w:r>
      <w:r w:rsidRPr="00626C2D">
        <w:t>и уполномоченных должностных лиц</w:t>
      </w:r>
      <w:r>
        <w:t xml:space="preserve"> Компании</w:t>
      </w:r>
      <w:r w:rsidRPr="00626C2D">
        <w:t xml:space="preserve"> по контролю за выполнением мероприятий направленных на обеспечение пожарной безопасности объектов Компании и повышению эффективности борьбы с пожарами</w:t>
      </w:r>
      <w:r w:rsidRPr="002C31B9">
        <w:t xml:space="preserve">. </w:t>
      </w:r>
    </w:p>
    <w:p w:rsidR="00493164" w:rsidRDefault="00493164" w:rsidP="00493164"/>
    <w:p w:rsidR="00493164" w:rsidRPr="00626C2D" w:rsidRDefault="00493164" w:rsidP="00493164">
      <w:pPr>
        <w:widowControl w:val="0"/>
        <w:autoSpaceDE w:val="0"/>
        <w:snapToGrid/>
        <w:jc w:val="both"/>
        <w:rPr>
          <w:sz w:val="20"/>
          <w:szCs w:val="20"/>
        </w:rPr>
      </w:pPr>
      <w:r w:rsidRPr="00626C2D">
        <w:rPr>
          <w:rFonts w:ascii="Arial" w:hAnsi="Arial" w:cs="Arial"/>
          <w:b/>
          <w:bCs/>
          <w:i/>
          <w:sz w:val="20"/>
          <w:szCs w:val="20"/>
        </w:rPr>
        <w:t>ПОЖАРОУГРОЖА</w:t>
      </w:r>
      <w:r>
        <w:rPr>
          <w:rFonts w:ascii="Arial" w:hAnsi="Arial" w:cs="Arial"/>
          <w:b/>
          <w:bCs/>
          <w:i/>
          <w:sz w:val="20"/>
          <w:szCs w:val="20"/>
        </w:rPr>
        <w:t>ЕМОЕ</w:t>
      </w:r>
      <w:r w:rsidRPr="00626C2D">
        <w:rPr>
          <w:rFonts w:ascii="Arial" w:hAnsi="Arial" w:cs="Arial"/>
          <w:b/>
          <w:bCs/>
          <w:i/>
          <w:sz w:val="20"/>
          <w:szCs w:val="20"/>
        </w:rPr>
        <w:t xml:space="preserve"> СОСТОЯНИЕ</w:t>
      </w:r>
      <w:r w:rsidRPr="00626C2D">
        <w:rPr>
          <w:sz w:val="20"/>
          <w:szCs w:val="20"/>
        </w:rPr>
        <w:t xml:space="preserve"> - </w:t>
      </w:r>
      <w:r w:rsidRPr="00626C2D">
        <w:t>состояние объекта, при котором вследствие невыполнения установленных требований пожарной безопасности создаются условия и реальная возможность возникновения пожара</w:t>
      </w:r>
      <w:r>
        <w:t>,</w:t>
      </w:r>
      <w:r w:rsidRPr="00626C2D">
        <w:t xml:space="preserve"> и угроза безопасному пребыванию людей.</w:t>
      </w:r>
    </w:p>
    <w:p w:rsidR="00493164" w:rsidRPr="00626C2D" w:rsidRDefault="00493164" w:rsidP="00493164">
      <w:pPr>
        <w:widowControl w:val="0"/>
        <w:autoSpaceDE w:val="0"/>
        <w:snapToGrid/>
        <w:jc w:val="both"/>
      </w:pPr>
    </w:p>
    <w:p w:rsidR="00493164" w:rsidRPr="00626C2D" w:rsidRDefault="00493164" w:rsidP="00493164">
      <w:pPr>
        <w:jc w:val="both"/>
      </w:pPr>
      <w:r w:rsidRPr="00626C2D">
        <w:rPr>
          <w:rFonts w:ascii="Arial" w:hAnsi="Arial" w:cs="Arial"/>
          <w:b/>
          <w:bCs/>
          <w:i/>
          <w:sz w:val="20"/>
          <w:szCs w:val="20"/>
        </w:rPr>
        <w:t>ПОСТ</w:t>
      </w:r>
      <w:r w:rsidRPr="00626C2D">
        <w:rPr>
          <w:b/>
          <w:bCs/>
        </w:rPr>
        <w:t xml:space="preserve"> </w:t>
      </w:r>
      <w:r w:rsidRPr="00626C2D">
        <w:rPr>
          <w:rFonts w:ascii="Arial" w:hAnsi="Arial" w:cs="Arial"/>
          <w:b/>
          <w:bCs/>
          <w:i/>
          <w:sz w:val="20"/>
          <w:szCs w:val="20"/>
        </w:rPr>
        <w:t>(ПОЖАРНЫЙ ПОСТ)</w:t>
      </w:r>
      <w:r w:rsidRPr="00626C2D">
        <w:rPr>
          <w:b/>
          <w:bCs/>
        </w:rPr>
        <w:t xml:space="preserve"> </w:t>
      </w:r>
      <w:r w:rsidRPr="00626C2D">
        <w:t>– место на объекте с установленными границами, где работник дежурного караула (постовой) пожарной части (отдельного поста)</w:t>
      </w:r>
      <w:r w:rsidRPr="00626C2D">
        <w:rPr>
          <w:bCs/>
        </w:rPr>
        <w:t xml:space="preserve"> </w:t>
      </w:r>
      <w:r w:rsidRPr="00626C2D">
        <w:t>выполняет возложенные на него обязанности.</w:t>
      </w:r>
    </w:p>
    <w:p w:rsidR="00493164" w:rsidRPr="00626C2D" w:rsidRDefault="00493164" w:rsidP="00493164">
      <w:pPr>
        <w:jc w:val="both"/>
      </w:pPr>
    </w:p>
    <w:p w:rsidR="00493164" w:rsidRDefault="00493164" w:rsidP="00493164">
      <w:pPr>
        <w:pStyle w:val="afffd"/>
        <w:jc w:val="both"/>
      </w:pPr>
      <w:r w:rsidRPr="00852346">
        <w:rPr>
          <w:rFonts w:ascii="Arial" w:hAnsi="Arial" w:cs="Arial"/>
          <w:b/>
          <w:i/>
          <w:sz w:val="20"/>
        </w:rPr>
        <w:t>ПРАВИЛА ПОЖАРНОЙ БЕЗОПАСНОСТИ</w:t>
      </w:r>
      <w:r w:rsidRPr="00852346">
        <w:rPr>
          <w:b/>
          <w:sz w:val="20"/>
        </w:rPr>
        <w:t xml:space="preserve"> </w:t>
      </w:r>
      <w:r w:rsidRPr="00626C2D">
        <w:rPr>
          <w:bCs/>
        </w:rPr>
        <w:t>–</w:t>
      </w:r>
      <w:r w:rsidRPr="00626C2D">
        <w:t xml:space="preserve"> </w:t>
      </w:r>
      <w:r w:rsidRPr="00852346">
        <w:t>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p>
    <w:p w:rsidR="00493164" w:rsidRDefault="00493164" w:rsidP="00493164">
      <w:pPr>
        <w:pStyle w:val="afffd"/>
        <w:jc w:val="both"/>
      </w:pPr>
    </w:p>
    <w:p w:rsidR="00493164" w:rsidRPr="00626C2D" w:rsidRDefault="00493164" w:rsidP="00493164">
      <w:pPr>
        <w:snapToGrid/>
        <w:jc w:val="both"/>
      </w:pPr>
      <w:r w:rsidRPr="00626C2D">
        <w:rPr>
          <w:rFonts w:ascii="Arial" w:hAnsi="Arial" w:cs="Arial"/>
          <w:b/>
          <w:i/>
          <w:sz w:val="20"/>
          <w:szCs w:val="20"/>
        </w:rPr>
        <w:t>ПРЕДЛОЖЕНИЕ</w:t>
      </w:r>
      <w:r w:rsidRPr="00626C2D">
        <w:rPr>
          <w:rFonts w:ascii="Arial" w:hAnsi="Arial" w:cs="Arial"/>
          <w:b/>
          <w:bCs/>
        </w:rPr>
        <w:t xml:space="preserve"> </w:t>
      </w:r>
      <w:r w:rsidRPr="00626C2D">
        <w:rPr>
          <w:rFonts w:ascii="Arial" w:hAnsi="Arial" w:cs="Arial"/>
          <w:b/>
          <w:bCs/>
          <w:i/>
          <w:sz w:val="20"/>
          <w:szCs w:val="20"/>
        </w:rPr>
        <w:t>ОБ УСТРАНЕНИ</w:t>
      </w:r>
      <w:r>
        <w:rPr>
          <w:rFonts w:ascii="Arial" w:hAnsi="Arial" w:cs="Arial"/>
          <w:b/>
          <w:bCs/>
          <w:i/>
          <w:sz w:val="20"/>
          <w:szCs w:val="20"/>
        </w:rPr>
        <w:t>И НАРУШЕНИЙ ТРЕБОВАНИЙ ПОЖАРНОЙ</w:t>
      </w:r>
      <w:r w:rsidRPr="00626C2D">
        <w:rPr>
          <w:rFonts w:ascii="Arial" w:hAnsi="Arial" w:cs="Arial"/>
          <w:b/>
          <w:bCs/>
          <w:i/>
          <w:sz w:val="20"/>
          <w:szCs w:val="20"/>
        </w:rPr>
        <w:t xml:space="preserve"> БЕЗОПАСНОСТИ</w:t>
      </w:r>
      <w:r w:rsidRPr="00626C2D">
        <w:rPr>
          <w:rFonts w:ascii="Arial" w:hAnsi="Arial" w:cs="Arial"/>
          <w:b/>
          <w:i/>
          <w:sz w:val="20"/>
          <w:szCs w:val="20"/>
        </w:rPr>
        <w:t xml:space="preserve"> </w:t>
      </w:r>
      <w:r w:rsidRPr="00626C2D">
        <w:t>– обязательный для исполнения документ установленной формы, составленный и врученный должностным лицом</w:t>
      </w:r>
      <w:r w:rsidRPr="00626C2D">
        <w:rPr>
          <w:bCs/>
        </w:rPr>
        <w:t xml:space="preserve"> </w:t>
      </w:r>
      <w:r w:rsidR="005300CA">
        <w:rPr>
          <w:bCs/>
        </w:rPr>
        <w:t>ПАО «НК «Роснефть»</w:t>
      </w:r>
      <w:r w:rsidRPr="00626C2D">
        <w:rPr>
          <w:bCs/>
        </w:rPr>
        <w:t xml:space="preserve">, дочернего общества </w:t>
      </w:r>
      <w:r w:rsidR="005300CA">
        <w:rPr>
          <w:bCs/>
        </w:rPr>
        <w:t>ПАО «НК «Роснефть»</w:t>
      </w:r>
      <w:r w:rsidRPr="00626C2D">
        <w:rPr>
          <w:bCs/>
        </w:rPr>
        <w:t>, О</w:t>
      </w:r>
      <w:r w:rsidRPr="00626C2D">
        <w:t xml:space="preserve">рганизации, с которой заключён договор на </w:t>
      </w:r>
      <w:r>
        <w:t>оказание</w:t>
      </w:r>
      <w:r w:rsidRPr="00626C2D">
        <w:t xml:space="preserve"> услуг в области предупреждения и тушения пожаров</w:t>
      </w:r>
      <w:r w:rsidRPr="00626C2D">
        <w:rPr>
          <w:bCs/>
        </w:rPr>
        <w:t>, осуществляющим пожарный надзор,</w:t>
      </w:r>
      <w:r w:rsidRPr="00626C2D">
        <w:t xml:space="preserve"> руководителю, должностному лицу объекта и содержащий мероприятия об устранении в установленные сроки нарушений требований пожарной безопасности.</w:t>
      </w:r>
    </w:p>
    <w:p w:rsidR="00493164" w:rsidRPr="0011389C" w:rsidRDefault="00493164" w:rsidP="00493164"/>
    <w:p w:rsidR="00493164" w:rsidRPr="00626C2D" w:rsidRDefault="00493164" w:rsidP="00493164">
      <w:pPr>
        <w:widowControl w:val="0"/>
        <w:autoSpaceDE w:val="0"/>
        <w:snapToGrid/>
        <w:jc w:val="both"/>
      </w:pPr>
      <w:r w:rsidRPr="00626C2D">
        <w:rPr>
          <w:rFonts w:ascii="Arial" w:hAnsi="Arial" w:cs="Arial"/>
          <w:b/>
          <w:i/>
          <w:sz w:val="20"/>
          <w:szCs w:val="20"/>
        </w:rPr>
        <w:t xml:space="preserve">ПРЕДПИСАНИЕ ГОСУДАРСТВЕННОГО ПОЖАРНОГО НАДЗОРА </w:t>
      </w:r>
      <w:r w:rsidRPr="00626C2D">
        <w:t>– обязательный для исполнения документ установленной формы, составленный и врученный сотрудником Государственного пожарного надзора руководителю, должностному лицу объекта по результатам проведения мероприятия по контролю и содержащий требования об устранении нарушений требований пожарной безопасности.</w:t>
      </w:r>
    </w:p>
    <w:p w:rsidR="00493164" w:rsidRPr="00626C2D" w:rsidRDefault="00493164" w:rsidP="00493164">
      <w:pPr>
        <w:widowControl w:val="0"/>
        <w:autoSpaceDE w:val="0"/>
        <w:snapToGrid/>
        <w:jc w:val="both"/>
      </w:pPr>
    </w:p>
    <w:p w:rsidR="00493164" w:rsidRPr="00626C2D" w:rsidRDefault="00493164" w:rsidP="00493164">
      <w:pPr>
        <w:snapToGrid/>
        <w:jc w:val="both"/>
      </w:pPr>
      <w:r w:rsidRPr="00626C2D">
        <w:rPr>
          <w:rFonts w:ascii="Arial" w:hAnsi="Arial" w:cs="Arial"/>
          <w:b/>
          <w:i/>
          <w:sz w:val="20"/>
          <w:szCs w:val="20"/>
        </w:rPr>
        <w:t>ПРЕДСТАВЛЕНИЕ</w:t>
      </w:r>
      <w:r w:rsidRPr="00626C2D">
        <w:rPr>
          <w:b/>
          <w:i/>
          <w:sz w:val="20"/>
          <w:szCs w:val="20"/>
        </w:rPr>
        <w:t xml:space="preserve"> </w:t>
      </w:r>
      <w:r w:rsidRPr="00626C2D">
        <w:rPr>
          <w:rFonts w:ascii="Arial" w:hAnsi="Arial" w:cs="Arial"/>
          <w:b/>
          <w:i/>
          <w:sz w:val="20"/>
          <w:szCs w:val="20"/>
        </w:rPr>
        <w:t xml:space="preserve">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 </w:t>
      </w:r>
      <w:r w:rsidRPr="00626C2D">
        <w:t xml:space="preserve">– </w:t>
      </w:r>
      <w:r w:rsidRPr="009840CB">
        <w:t>документ установленной формы, носящий рекомендательный характер</w:t>
      </w:r>
      <w:r w:rsidRPr="00626C2D">
        <w:t>, составленный и врученный дол</w:t>
      </w:r>
      <w:r>
        <w:t>жностным лицом</w:t>
      </w:r>
      <w:r>
        <w:br/>
      </w:r>
      <w:r w:rsidR="005300CA">
        <w:t>ПАО «НК «Роснефть»</w:t>
      </w:r>
      <w:r w:rsidRPr="00626C2D">
        <w:rPr>
          <w:bCs/>
        </w:rPr>
        <w:t xml:space="preserve">, дочернего общества </w:t>
      </w:r>
      <w:r w:rsidR="005300CA">
        <w:rPr>
          <w:bCs/>
        </w:rPr>
        <w:t>ПАО «НК «Роснефть»</w:t>
      </w:r>
      <w:r w:rsidRPr="00626C2D">
        <w:rPr>
          <w:bCs/>
        </w:rPr>
        <w:t>, О</w:t>
      </w:r>
      <w:r w:rsidRPr="00626C2D">
        <w:t xml:space="preserve">рганизации, с которой заключён договор на </w:t>
      </w:r>
      <w:r>
        <w:t>оказание</w:t>
      </w:r>
      <w:r w:rsidRPr="00626C2D">
        <w:t xml:space="preserve"> услуг в области предупреждения и тушения пожаров</w:t>
      </w:r>
      <w:r w:rsidRPr="00626C2D">
        <w:rPr>
          <w:bCs/>
        </w:rPr>
        <w:t>,</w:t>
      </w:r>
      <w:r w:rsidRPr="00626C2D">
        <w:t xml:space="preserve"> </w:t>
      </w:r>
      <w:r w:rsidRPr="00626C2D">
        <w:rPr>
          <w:bCs/>
        </w:rPr>
        <w:t>осуществляющим пожарный надзор,</w:t>
      </w:r>
      <w:r w:rsidRPr="00626C2D">
        <w:t xml:space="preserve"> руководителю охраняемого объекта (объекта) для принятия решения о приостановке </w:t>
      </w:r>
      <w:r w:rsidRPr="00626C2D">
        <w:rPr>
          <w:bCs/>
        </w:rPr>
        <w:t xml:space="preserve">работы объекта (отдельного производства), производственного участка, здания, помещения, сооружения,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объектов дочернего общества </w:t>
      </w:r>
      <w:r w:rsidR="005300CA">
        <w:rPr>
          <w:bCs/>
        </w:rPr>
        <w:t>ПАО «НК «Роснефть»</w:t>
      </w:r>
      <w:r w:rsidRPr="00626C2D">
        <w:rPr>
          <w:bCs/>
        </w:rPr>
        <w:t xml:space="preserve">. </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rPr>
          <w:rFonts w:ascii="Arial" w:hAnsi="Arial" w:cs="Arial"/>
          <w:b/>
          <w:bCs/>
          <w:i/>
          <w:sz w:val="20"/>
          <w:szCs w:val="20"/>
        </w:rPr>
      </w:pPr>
      <w:r w:rsidRPr="00626C2D">
        <w:rPr>
          <w:rFonts w:ascii="Arial" w:hAnsi="Arial" w:cs="Arial"/>
          <w:b/>
          <w:bCs/>
          <w:i/>
          <w:sz w:val="20"/>
          <w:szCs w:val="20"/>
        </w:rPr>
        <w:t>ПРОВЕРКИ СОБЛЮДЕНИЯ ТРЕБОВАНИЙ ПОЖАРНОЙ БЕЗОПАСНОСТИ</w:t>
      </w:r>
      <w:r w:rsidRPr="00626C2D">
        <w:rPr>
          <w:b/>
          <w:bCs/>
        </w:rPr>
        <w:t xml:space="preserve"> </w:t>
      </w:r>
      <w:r w:rsidRPr="00626C2D">
        <w:rPr>
          <w:bCs/>
        </w:rPr>
        <w:t>- комплекс обязательных контрольных действий по документальному и фактическому контролю:</w:t>
      </w:r>
    </w:p>
    <w:p w:rsidR="00493164" w:rsidRPr="0011389C" w:rsidRDefault="00493164" w:rsidP="00493164">
      <w:pPr>
        <w:pStyle w:val="120"/>
        <w:numPr>
          <w:ilvl w:val="0"/>
          <w:numId w:val="37"/>
        </w:numPr>
        <w:shd w:val="clear" w:color="auto" w:fill="auto"/>
        <w:tabs>
          <w:tab w:val="left" w:pos="426"/>
        </w:tabs>
        <w:suppressAutoHyphens w:val="0"/>
        <w:spacing w:before="120" w:after="0" w:line="240" w:lineRule="auto"/>
        <w:ind w:left="714" w:hanging="357"/>
        <w:rPr>
          <w:rFonts w:ascii="Times New Roman" w:hAnsi="Times New Roman" w:cs="Times New Roman"/>
          <w:sz w:val="24"/>
          <w:szCs w:val="24"/>
        </w:rPr>
      </w:pPr>
      <w:r w:rsidRPr="0011389C">
        <w:rPr>
          <w:b/>
          <w:i/>
        </w:rPr>
        <w:t>ПЛАНОВАЯ</w:t>
      </w:r>
      <w:r w:rsidRPr="0011389C">
        <w:rPr>
          <w:rFonts w:ascii="Times New Roman" w:hAnsi="Times New Roman" w:cs="Times New Roman"/>
          <w:sz w:val="24"/>
          <w:szCs w:val="24"/>
        </w:rPr>
        <w:t xml:space="preserve"> – контроль за выполнением обязательных требований пожарной безопасности на охраняемых объектах;</w:t>
      </w:r>
    </w:p>
    <w:p w:rsidR="00493164" w:rsidRPr="0011389C" w:rsidRDefault="00493164" w:rsidP="00493164">
      <w:pPr>
        <w:pStyle w:val="120"/>
        <w:numPr>
          <w:ilvl w:val="0"/>
          <w:numId w:val="37"/>
        </w:numPr>
        <w:shd w:val="clear" w:color="auto" w:fill="auto"/>
        <w:tabs>
          <w:tab w:val="left" w:pos="426"/>
        </w:tabs>
        <w:suppressAutoHyphens w:val="0"/>
        <w:spacing w:before="120" w:after="0" w:line="240" w:lineRule="auto"/>
        <w:ind w:left="714" w:hanging="357"/>
        <w:rPr>
          <w:rFonts w:ascii="Times New Roman" w:hAnsi="Times New Roman" w:cs="Times New Roman"/>
          <w:sz w:val="24"/>
          <w:szCs w:val="24"/>
        </w:rPr>
      </w:pPr>
      <w:r w:rsidRPr="0011389C">
        <w:rPr>
          <w:b/>
          <w:i/>
        </w:rPr>
        <w:t>ВНЕПЛАНОВАЯ</w:t>
      </w:r>
      <w:r w:rsidRPr="0011389C">
        <w:rPr>
          <w:rFonts w:ascii="Times New Roman" w:hAnsi="Times New Roman" w:cs="Times New Roman"/>
          <w:sz w:val="24"/>
        </w:rPr>
        <w:t xml:space="preserve"> </w:t>
      </w:r>
      <w:r w:rsidRPr="0011389C">
        <w:rPr>
          <w:rFonts w:ascii="Times New Roman" w:hAnsi="Times New Roman" w:cs="Times New Roman"/>
          <w:sz w:val="24"/>
          <w:szCs w:val="24"/>
        </w:rPr>
        <w:t>– контроль за устранением нарушений, выявленных предыдущими проверками, а так же выборочный контроль за уровнем пожарной безопасности отдельных зданий, помещений, систем противопожарной защиты, связи и т.п.</w:t>
      </w:r>
    </w:p>
    <w:p w:rsidR="00493164" w:rsidRPr="0011389C" w:rsidRDefault="00493164" w:rsidP="00493164"/>
    <w:p w:rsidR="00493164" w:rsidRPr="00626C2D" w:rsidRDefault="00493164" w:rsidP="00493164">
      <w:pPr>
        <w:widowControl w:val="0"/>
        <w:autoSpaceDE w:val="0"/>
        <w:snapToGrid/>
        <w:jc w:val="both"/>
      </w:pPr>
      <w:r w:rsidRPr="00626C2D">
        <w:rPr>
          <w:rFonts w:ascii="Arial" w:hAnsi="Arial" w:cs="Arial"/>
          <w:b/>
          <w:bCs/>
          <w:i/>
          <w:sz w:val="20"/>
          <w:szCs w:val="20"/>
        </w:rPr>
        <w:t>ПРОТИВОПОЖАРНЫЙ РЕЖИМ</w:t>
      </w:r>
      <w:r w:rsidRPr="00626C2D">
        <w:t xml:space="preserve"> – </w:t>
      </w:r>
      <w:r w:rsidRPr="00BA2CC9">
        <w:t>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w:t>
      </w:r>
      <w:r w:rsidRPr="003D08BF" w:rsidDel="00A64C5D">
        <w:rPr>
          <w:dstrike/>
        </w:rPr>
        <w:t xml:space="preserve"> </w:t>
      </w:r>
    </w:p>
    <w:p w:rsidR="00493164" w:rsidRPr="0011389C" w:rsidRDefault="00493164" w:rsidP="00493164"/>
    <w:p w:rsidR="00493164" w:rsidRPr="00283FF7" w:rsidRDefault="00493164" w:rsidP="00493164">
      <w:pPr>
        <w:jc w:val="both"/>
      </w:pPr>
      <w:r w:rsidRPr="00626C2D">
        <w:rPr>
          <w:rFonts w:ascii="Arial" w:hAnsi="Arial" w:cs="Arial"/>
          <w:b/>
          <w:bCs/>
          <w:i/>
          <w:sz w:val="20"/>
          <w:szCs w:val="20"/>
        </w:rPr>
        <w:t>ПРОФИЛАКТИКА ПОЖАРОВ</w:t>
      </w:r>
      <w:r w:rsidRPr="00626C2D">
        <w:t xml:space="preserve"> – </w:t>
      </w:r>
      <w:r w:rsidRPr="00283FF7">
        <w:t>совокупность превентивных мер, направленных на исключение возможности возникновения пожар</w:t>
      </w:r>
      <w:r>
        <w:t>ов и ограничение их последствий.</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bCs/>
          <w:i/>
          <w:sz w:val="20"/>
          <w:szCs w:val="20"/>
        </w:rPr>
        <w:t>ПРОТИВОПОЖАРНОЕ СОСТОЯНИЕ ОБЪЕКТА</w:t>
      </w:r>
      <w:r w:rsidRPr="00626C2D">
        <w:t xml:space="preserve"> – состояние объекта, характеризуемое числом пожаров и ущербом от них, числом загораний, а также травм, отравлений и погибших людей, уровнем реализации требований пожарной безопасности, уровнем боеготовности пожарных подразделений и добровольных формирований, а также противопожарной агитации и пропаганды.</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i/>
          <w:sz w:val="20"/>
          <w:szCs w:val="20"/>
        </w:rPr>
        <w:t>ПОЖАРНО-ТЕХНИЧЕСКИЙ МИНИМУМ</w:t>
      </w:r>
      <w:r w:rsidRPr="00626C2D">
        <w:t xml:space="preserve"> – вид </w:t>
      </w:r>
      <w:r w:rsidRPr="00756B61">
        <w:t>обучения руководителей, специалистов и рабочих объектов с повышенной пожарной опасностью с целью повышения общих технических знаний пожарной безопасности, вытекающих из особенностей технологического процесса производства, детального обучения работников способам использования имеющихся средств пожаротушения.</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bCs/>
          <w:i/>
          <w:sz w:val="20"/>
          <w:szCs w:val="20"/>
        </w:rPr>
        <w:t>СИСТЕМА ОПОВЕЩЕНИЯ И УПРАВЛЕНИЯ ЭВАКУАЦИЕЙ</w:t>
      </w:r>
      <w:r w:rsidRPr="00626C2D">
        <w:rPr>
          <w:b/>
          <w:bCs/>
        </w:rPr>
        <w:t xml:space="preserve"> </w:t>
      </w:r>
      <w:r w:rsidRPr="00626C2D">
        <w:t>–</w:t>
      </w:r>
      <w:r>
        <w:t xml:space="preserve"> </w:t>
      </w:r>
      <w:r w:rsidRPr="00626C2D">
        <w:t>комплекс организационных мероприятий и технических средств, предназначенный для своевременного сообщения людям информации о возникновении пожара</w:t>
      </w:r>
      <w:r>
        <w:t>, путях  и очерёдности эвакуации.</w:t>
      </w:r>
    </w:p>
    <w:p w:rsidR="00493164" w:rsidRPr="00626C2D" w:rsidRDefault="00493164" w:rsidP="00493164">
      <w:pPr>
        <w:widowControl w:val="0"/>
        <w:autoSpaceDE w:val="0"/>
        <w:snapToGrid/>
        <w:jc w:val="both"/>
      </w:pPr>
    </w:p>
    <w:p w:rsidR="00493164" w:rsidRPr="00626C2D" w:rsidRDefault="00493164" w:rsidP="00493164">
      <w:pPr>
        <w:suppressAutoHyphens w:val="0"/>
        <w:autoSpaceDE w:val="0"/>
        <w:autoSpaceDN w:val="0"/>
        <w:adjustRightInd w:val="0"/>
        <w:snapToGrid/>
        <w:jc w:val="both"/>
      </w:pPr>
      <w:r w:rsidRPr="00626C2D">
        <w:rPr>
          <w:rFonts w:ascii="Arial" w:hAnsi="Arial" w:cs="Arial"/>
          <w:b/>
          <w:bCs/>
          <w:i/>
          <w:sz w:val="20"/>
          <w:szCs w:val="20"/>
        </w:rPr>
        <w:t>СИСТЕМА ОБЕСПЕЧЕНИЯ ПОЖАРНОЙ БЕЗОПАСНОСТИ</w:t>
      </w:r>
      <w:r w:rsidRPr="00626C2D">
        <w:t xml:space="preserve"> - совокупность сил и средств, а также мер правового, организационного, экономического, социального и научно-технического характера, направленных на борьбу с пожарами.</w:t>
      </w:r>
    </w:p>
    <w:p w:rsidR="00493164" w:rsidRPr="00626C2D" w:rsidRDefault="00493164" w:rsidP="00493164">
      <w:pPr>
        <w:widowControl w:val="0"/>
        <w:autoSpaceDE w:val="0"/>
        <w:snapToGrid/>
        <w:jc w:val="both"/>
      </w:pPr>
    </w:p>
    <w:p w:rsidR="00493164" w:rsidRPr="00FD27D0" w:rsidRDefault="00493164" w:rsidP="00493164">
      <w:pPr>
        <w:jc w:val="both"/>
        <w:rPr>
          <w:lang w:eastAsia="ru-RU"/>
        </w:rPr>
      </w:pPr>
      <w:r w:rsidRPr="00626C2D">
        <w:rPr>
          <w:rFonts w:ascii="Arial" w:hAnsi="Arial" w:cs="Arial"/>
          <w:b/>
          <w:i/>
          <w:sz w:val="20"/>
          <w:szCs w:val="20"/>
        </w:rPr>
        <w:t>СИСТЕМА ПРОТИВОПОЖАРНОЙ ЗАЩИТЫ</w:t>
      </w:r>
      <w:r w:rsidRPr="00626C2D">
        <w:t xml:space="preserve"> – </w:t>
      </w:r>
      <w:r w:rsidRPr="00FD27D0">
        <w:rPr>
          <w:lang w:eastAsia="ru-RU"/>
        </w:rPr>
        <w:t>комплекс организационных мероприятий и технических средств, направленных на защиту людей и имущества от воздействия опасных факторов пожара и (или) ограничение последствий воздействия опасных факторов пожара на объект защиты (продукцию);</w:t>
      </w:r>
    </w:p>
    <w:p w:rsidR="00493164" w:rsidRPr="00ED2E45" w:rsidRDefault="00493164" w:rsidP="00493164">
      <w:pPr>
        <w:widowControl w:val="0"/>
        <w:autoSpaceDE w:val="0"/>
        <w:snapToGrid/>
        <w:jc w:val="both"/>
      </w:pPr>
    </w:p>
    <w:p w:rsidR="00493164" w:rsidRPr="00C079DF" w:rsidRDefault="00493164" w:rsidP="00493164">
      <w:pPr>
        <w:jc w:val="both"/>
        <w:rPr>
          <w:rFonts w:ascii="Arial" w:hAnsi="Arial" w:cs="Arial"/>
          <w:b/>
          <w:i/>
          <w:sz w:val="20"/>
          <w:szCs w:val="20"/>
        </w:rPr>
      </w:pPr>
      <w:r>
        <w:rPr>
          <w:rFonts w:ascii="Arial" w:hAnsi="Arial" w:cs="Arial"/>
          <w:b/>
          <w:i/>
          <w:sz w:val="20"/>
          <w:szCs w:val="20"/>
        </w:rPr>
        <w:t xml:space="preserve">СИСТЕМА ПОЖАРНОГО НАДЗОРА </w:t>
      </w:r>
      <w:r>
        <w:t>– комплекс организационных мероприятий</w:t>
      </w:r>
      <w:r w:rsidRPr="00C079DF">
        <w:t xml:space="preserve">, направленных на </w:t>
      </w:r>
      <w:r>
        <w:t>осуществление</w:t>
      </w:r>
      <w:r w:rsidRPr="000F4F29">
        <w:t xml:space="preserve"> </w:t>
      </w:r>
      <w:r>
        <w:t>проверок соблюдения на объектах Компании требований пожарной безопасности и принятие мер по их результатам.</w:t>
      </w:r>
    </w:p>
    <w:p w:rsidR="00493164" w:rsidRPr="00ED2E45" w:rsidRDefault="00493164" w:rsidP="00493164">
      <w:pPr>
        <w:widowControl w:val="0"/>
        <w:autoSpaceDE w:val="0"/>
        <w:snapToGrid/>
        <w:jc w:val="both"/>
      </w:pPr>
    </w:p>
    <w:p w:rsidR="00493164" w:rsidRDefault="00493164" w:rsidP="00493164">
      <w:pPr>
        <w:widowControl w:val="0"/>
        <w:autoSpaceDE w:val="0"/>
        <w:snapToGrid/>
        <w:jc w:val="both"/>
      </w:pPr>
      <w:r w:rsidRPr="008A0B30">
        <w:rPr>
          <w:rFonts w:ascii="Arial" w:hAnsi="Arial" w:cs="Arial"/>
          <w:b/>
          <w:i/>
          <w:caps/>
          <w:sz w:val="20"/>
        </w:rPr>
        <w:t>Служба</w:t>
      </w:r>
      <w:r>
        <w:rPr>
          <w:rFonts w:ascii="Arial" w:hAnsi="Arial" w:cs="Arial"/>
          <w:b/>
          <w:i/>
          <w:sz w:val="20"/>
        </w:rPr>
        <w:t xml:space="preserve"> ПБОТОС – </w:t>
      </w:r>
      <w:r>
        <w:t>структурное подразделение или специалист (специалисты с дополнительно возложенными обязанностями по промышленной безопасности, щхране труда и окружающей среды)</w:t>
      </w:r>
      <w:r w:rsidRPr="00783942">
        <w:t xml:space="preserve"> в </w:t>
      </w:r>
      <w:r>
        <w:t>дочернем обществе</w:t>
      </w:r>
      <w:r>
        <w:br/>
      </w:r>
      <w:r w:rsidR="005300CA">
        <w:t>ПАО «НК «Роснефть»</w:t>
      </w:r>
      <w:r w:rsidRPr="00783942">
        <w:t xml:space="preserve"> по промышленной безопасности, охране труда и окружающей среды, пожарной безопасности, предупреждению и реагированию на чрезвычайные ситуации</w:t>
      </w:r>
      <w:r>
        <w:t>.</w:t>
      </w:r>
    </w:p>
    <w:p w:rsidR="00493164" w:rsidRPr="00DC3C7A" w:rsidRDefault="00493164" w:rsidP="00493164"/>
    <w:p w:rsidR="00493164" w:rsidRDefault="00493164" w:rsidP="00493164">
      <w:pPr>
        <w:widowControl w:val="0"/>
        <w:autoSpaceDE w:val="0"/>
        <w:snapToGrid/>
        <w:jc w:val="both"/>
      </w:pPr>
      <w:r>
        <w:rPr>
          <w:rFonts w:ascii="Arial" w:hAnsi="Arial" w:cs="Arial"/>
          <w:b/>
          <w:bCs/>
          <w:i/>
          <w:sz w:val="20"/>
          <w:szCs w:val="20"/>
        </w:rPr>
        <w:t>ТРЕБОВАНИЯ ПОЖАРНОЙ БЕЗОПАСНОСТИ</w:t>
      </w:r>
      <w:r>
        <w:t xml:space="preserve">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493164" w:rsidRDefault="00493164" w:rsidP="00493164">
      <w:pPr>
        <w:widowControl w:val="0"/>
        <w:autoSpaceDE w:val="0"/>
        <w:snapToGrid/>
        <w:jc w:val="both"/>
      </w:pPr>
    </w:p>
    <w:p w:rsidR="00493164" w:rsidRDefault="00493164" w:rsidP="00493164">
      <w:pPr>
        <w:widowControl w:val="0"/>
        <w:autoSpaceDE w:val="0"/>
        <w:snapToGrid/>
        <w:jc w:val="both"/>
      </w:pPr>
      <w:r>
        <w:rPr>
          <w:rFonts w:ascii="Arial" w:hAnsi="Arial" w:cs="Arial"/>
          <w:b/>
          <w:i/>
          <w:sz w:val="20"/>
          <w:szCs w:val="20"/>
        </w:rPr>
        <w:t>ТУШЕНИЕ ПОЖАРОВ</w:t>
      </w:r>
      <w:r>
        <w:rPr>
          <w:b/>
        </w:rPr>
        <w:t xml:space="preserve"> </w:t>
      </w:r>
      <w:r>
        <w:t xml:space="preserve">– действия, направленные на спасение людей, имущества и ликвидацию пожаров. </w:t>
      </w:r>
    </w:p>
    <w:p w:rsidR="00493164" w:rsidRPr="0011389C" w:rsidRDefault="00493164" w:rsidP="00493164">
      <w:pPr>
        <w:widowControl w:val="0"/>
        <w:autoSpaceDE w:val="0"/>
        <w:snapToGrid/>
        <w:jc w:val="both"/>
      </w:pPr>
    </w:p>
    <w:p w:rsidR="00493164" w:rsidRDefault="00493164" w:rsidP="00493164">
      <w:pPr>
        <w:widowControl w:val="0"/>
        <w:autoSpaceDE w:val="0"/>
        <w:snapToGrid/>
        <w:jc w:val="both"/>
      </w:pPr>
    </w:p>
    <w:p w:rsidR="00493164" w:rsidRPr="0011389C" w:rsidRDefault="00493164" w:rsidP="00493164">
      <w:pPr>
        <w:suppressAutoHyphens w:val="0"/>
        <w:autoSpaceDE w:val="0"/>
        <w:snapToGrid/>
        <w:jc w:val="both"/>
        <w:outlineLvl w:val="1"/>
        <w:rPr>
          <w:rFonts w:ascii="Arial" w:hAnsi="Arial" w:cs="Arial"/>
          <w:b/>
          <w:caps/>
        </w:rPr>
      </w:pPr>
      <w:bookmarkStart w:id="48" w:name="_Toc232310454"/>
      <w:bookmarkStart w:id="49" w:name="_Toc264539055"/>
      <w:bookmarkStart w:id="50" w:name="_Toc316389752"/>
      <w:r w:rsidRPr="0011389C">
        <w:rPr>
          <w:rFonts w:ascii="Arial" w:hAnsi="Arial" w:cs="Arial"/>
          <w:b/>
          <w:bCs/>
          <w:caps/>
        </w:rPr>
        <w:t>Термины и определения для целей настоящего документа</w:t>
      </w:r>
      <w:bookmarkEnd w:id="48"/>
      <w:bookmarkEnd w:id="49"/>
      <w:bookmarkEnd w:id="50"/>
    </w:p>
    <w:p w:rsidR="00493164" w:rsidRPr="0011389C" w:rsidRDefault="00493164" w:rsidP="00493164"/>
    <w:p w:rsidR="00493164" w:rsidRDefault="00493164" w:rsidP="00493164">
      <w:pPr>
        <w:pStyle w:val="aff9"/>
        <w:ind w:right="-8"/>
        <w:rPr>
          <w:rFonts w:ascii="Times New Roman" w:hAnsi="Times New Roman" w:cs="Times New Roman"/>
          <w:sz w:val="24"/>
          <w:szCs w:val="24"/>
        </w:rPr>
      </w:pPr>
      <w:r>
        <w:rPr>
          <w:b/>
          <w:i/>
        </w:rPr>
        <w:t xml:space="preserve">ДОЛЖНОСТНОЕ ЛИЦО </w:t>
      </w:r>
      <w:r>
        <w:t xml:space="preserve">– </w:t>
      </w:r>
      <w:r>
        <w:rPr>
          <w:rFonts w:ascii="Times New Roman" w:hAnsi="Times New Roman" w:cs="Times New Roman"/>
          <w:sz w:val="24"/>
          <w:szCs w:val="24"/>
        </w:rPr>
        <w:t xml:space="preserve">работник, занимающий постоянно или временно должность, связанную с выполнением организационно-распорядительных или административно-хозяйственных обязанностей, либо выполняющее такие обязанности по специальному полномочию в </w:t>
      </w:r>
      <w:r w:rsidR="005300CA">
        <w:rPr>
          <w:rFonts w:ascii="Times New Roman" w:hAnsi="Times New Roman" w:cs="Times New Roman"/>
          <w:sz w:val="24"/>
          <w:szCs w:val="24"/>
        </w:rPr>
        <w:t>ПАО «НК «Роснефть»</w:t>
      </w:r>
      <w:r>
        <w:rPr>
          <w:rFonts w:ascii="Times New Roman" w:hAnsi="Times New Roman" w:cs="Times New Roman"/>
          <w:sz w:val="24"/>
          <w:szCs w:val="24"/>
        </w:rPr>
        <w:t xml:space="preserve">, дочернем обществе </w:t>
      </w:r>
      <w:r w:rsidR="005300CA">
        <w:rPr>
          <w:rFonts w:ascii="Times New Roman" w:hAnsi="Times New Roman" w:cs="Times New Roman"/>
          <w:sz w:val="24"/>
          <w:szCs w:val="24"/>
        </w:rPr>
        <w:t>ПАО «НК «Роснефть»</w:t>
      </w:r>
      <w:r>
        <w:rPr>
          <w:rFonts w:ascii="Times New Roman" w:hAnsi="Times New Roman" w:cs="Times New Roman"/>
          <w:sz w:val="24"/>
          <w:szCs w:val="24"/>
        </w:rPr>
        <w:t xml:space="preserve"> или в Организации, оказывающей услуги в области предупреждения и тушения пожаров. </w:t>
      </w:r>
    </w:p>
    <w:p w:rsidR="00493164" w:rsidRPr="00084A85" w:rsidRDefault="00493164" w:rsidP="00493164"/>
    <w:p w:rsidR="00493164" w:rsidRPr="00D3688E" w:rsidRDefault="00493164" w:rsidP="00493164">
      <w:pPr>
        <w:widowControl w:val="0"/>
        <w:autoSpaceDE w:val="0"/>
        <w:snapToGrid/>
        <w:jc w:val="both"/>
      </w:pPr>
      <w:r w:rsidRPr="00626C2D">
        <w:rPr>
          <w:rFonts w:ascii="Arial" w:hAnsi="Arial" w:cs="Arial"/>
          <w:b/>
          <w:i/>
          <w:sz w:val="20"/>
          <w:szCs w:val="20"/>
        </w:rPr>
        <w:t>ИНЖЕНЕРНО-ИНСПЕКТОРСКИЙ (ИНСТРУКТОРСКИЙ) СОСТАВ</w:t>
      </w:r>
      <w:r w:rsidRPr="00626C2D">
        <w:rPr>
          <w:b/>
        </w:rPr>
        <w:t xml:space="preserve"> </w:t>
      </w:r>
      <w:r w:rsidRPr="00626C2D">
        <w:t xml:space="preserve">– должностные лица подразделений </w:t>
      </w:r>
      <w:r w:rsidRPr="00626C2D">
        <w:rPr>
          <w:bCs/>
        </w:rPr>
        <w:t>пожарной охраны, осуществляющие функции</w:t>
      </w:r>
      <w:r w:rsidRPr="00626C2D">
        <w:t xml:space="preserve"> пожарного надзора на объектах дочернего общества </w:t>
      </w:r>
      <w:r w:rsidR="005300CA">
        <w:t>ПАО «НК «Роснефть»</w:t>
      </w:r>
      <w:r w:rsidRPr="00626C2D">
        <w:t>.</w:t>
      </w:r>
      <w:r w:rsidRPr="00D3688E">
        <w:t xml:space="preserve"> </w:t>
      </w:r>
    </w:p>
    <w:p w:rsidR="00493164" w:rsidRDefault="00493164" w:rsidP="00493164">
      <w:pPr>
        <w:widowControl w:val="0"/>
        <w:autoSpaceDE w:val="0"/>
        <w:snapToGrid/>
        <w:jc w:val="both"/>
        <w:rPr>
          <w:rFonts w:ascii="Arial" w:hAnsi="Arial" w:cs="Arial"/>
          <w:b/>
          <w:i/>
          <w:sz w:val="20"/>
          <w:szCs w:val="20"/>
        </w:rPr>
      </w:pPr>
    </w:p>
    <w:p w:rsidR="00493164" w:rsidRDefault="00493164" w:rsidP="00493164">
      <w:pPr>
        <w:widowControl w:val="0"/>
        <w:autoSpaceDE w:val="0"/>
        <w:snapToGrid/>
        <w:jc w:val="both"/>
        <w:rPr>
          <w:bCs/>
        </w:rPr>
      </w:pPr>
      <w:r>
        <w:rPr>
          <w:rFonts w:ascii="Arial" w:hAnsi="Arial" w:cs="Arial"/>
          <w:b/>
          <w:i/>
          <w:sz w:val="20"/>
          <w:szCs w:val="20"/>
        </w:rPr>
        <w:t>НОРМАТИВНО-ТЕХНИЧЕСКАЯ РАБОТА</w:t>
      </w:r>
      <w:r>
        <w:rPr>
          <w:b/>
        </w:rPr>
        <w:t xml:space="preserve"> </w:t>
      </w:r>
      <w:r>
        <w:t xml:space="preserve">– </w:t>
      </w:r>
      <w:r>
        <w:rPr>
          <w:bCs/>
        </w:rPr>
        <w:t>осуществление</w:t>
      </w:r>
      <w:r w:rsidRPr="0002439E">
        <w:rPr>
          <w:bCs/>
        </w:rPr>
        <w:t xml:space="preserve"> </w:t>
      </w:r>
      <w:r>
        <w:rPr>
          <w:bCs/>
        </w:rPr>
        <w:t>пожарного надзора, за соблюдением требований пожарной безопасности при выборе площадок (трасс) для строительства, при проектировании, строительстве и приёмке завершенных строительством охраняемых объектов</w:t>
      </w:r>
      <w:r>
        <w:t xml:space="preserve"> Компании. </w:t>
      </w:r>
    </w:p>
    <w:p w:rsidR="00493164" w:rsidRDefault="00493164" w:rsidP="00493164">
      <w:pPr>
        <w:widowControl w:val="0"/>
        <w:autoSpaceDE w:val="0"/>
        <w:snapToGrid/>
        <w:jc w:val="both"/>
        <w:rPr>
          <w:bCs/>
        </w:rPr>
      </w:pPr>
    </w:p>
    <w:p w:rsidR="00493164" w:rsidRPr="00A86D46" w:rsidRDefault="00493164" w:rsidP="00493164">
      <w:pPr>
        <w:widowControl w:val="0"/>
        <w:autoSpaceDE w:val="0"/>
        <w:snapToGrid/>
        <w:jc w:val="both"/>
      </w:pPr>
      <w:r w:rsidRPr="008B4483">
        <w:rPr>
          <w:rFonts w:ascii="Arial" w:hAnsi="Arial" w:cs="Arial"/>
          <w:b/>
          <w:i/>
          <w:sz w:val="20"/>
          <w:szCs w:val="20"/>
        </w:rPr>
        <w:t>ОБЪЕКТ</w:t>
      </w:r>
      <w:r w:rsidRPr="008B4483">
        <w:t xml:space="preserve"> – часть имущественного комплекса</w:t>
      </w:r>
      <w:r>
        <w:t xml:space="preserve"> Компании</w:t>
      </w:r>
      <w:r w:rsidRPr="008B4483">
        <w:t>, включая территорию, здания, сооружения, транспортные средства, технологические установки, оборудование, агрегаты, изделия и иное имущество.</w:t>
      </w:r>
    </w:p>
    <w:p w:rsidR="00493164" w:rsidRDefault="00493164" w:rsidP="00493164">
      <w:pPr>
        <w:widowControl w:val="0"/>
        <w:autoSpaceDE w:val="0"/>
        <w:snapToGrid/>
        <w:jc w:val="both"/>
      </w:pPr>
    </w:p>
    <w:p w:rsidR="00493164" w:rsidRDefault="00493164" w:rsidP="00493164">
      <w:pPr>
        <w:widowControl w:val="0"/>
        <w:autoSpaceDE w:val="0"/>
        <w:snapToGrid/>
        <w:jc w:val="both"/>
      </w:pPr>
      <w:r>
        <w:rPr>
          <w:rFonts w:ascii="Arial" w:hAnsi="Arial" w:cs="Arial"/>
          <w:b/>
          <w:i/>
          <w:sz w:val="20"/>
          <w:szCs w:val="20"/>
        </w:rPr>
        <w:t xml:space="preserve">ОХРАНЯЕМЫЙ </w:t>
      </w:r>
      <w:r w:rsidRPr="008B4483">
        <w:rPr>
          <w:rFonts w:ascii="Arial" w:hAnsi="Arial" w:cs="Arial"/>
          <w:b/>
          <w:i/>
          <w:sz w:val="20"/>
          <w:szCs w:val="20"/>
        </w:rPr>
        <w:t>ОБЪЕКТ</w:t>
      </w:r>
      <w:r w:rsidRPr="008B4483">
        <w:t xml:space="preserve"> –</w:t>
      </w:r>
      <w:r>
        <w:t xml:space="preserve"> объект, противопожарная защита которого осуществляется подразделениями пожарной охраны.</w:t>
      </w:r>
    </w:p>
    <w:p w:rsidR="00493164" w:rsidRPr="0011389C" w:rsidRDefault="00493164" w:rsidP="00493164"/>
    <w:p w:rsidR="00493164" w:rsidRDefault="00493164" w:rsidP="00493164">
      <w:pPr>
        <w:widowControl w:val="0"/>
        <w:autoSpaceDE w:val="0"/>
        <w:snapToGrid/>
        <w:jc w:val="both"/>
      </w:pPr>
      <w:r>
        <w:rPr>
          <w:rFonts w:ascii="Arial" w:hAnsi="Arial" w:cs="Arial"/>
          <w:b/>
          <w:bCs/>
          <w:i/>
          <w:sz w:val="20"/>
          <w:szCs w:val="20"/>
        </w:rPr>
        <w:t>ПРОФИЛАКТИЧЕСКИЙ УЧАСТОК</w:t>
      </w:r>
      <w:r>
        <w:t xml:space="preserve"> – </w:t>
      </w:r>
      <w:r w:rsidRPr="009078A1">
        <w:t>одна из частей охраняемого объекта, на которые он условно делится по территориальному или какому-либо другому признаку, в целях закрепления за инженерно-инспекторским составом и организации пожарного надзора</w:t>
      </w:r>
      <w:r>
        <w:t>.</w:t>
      </w:r>
    </w:p>
    <w:p w:rsidR="00493164" w:rsidRDefault="00493164" w:rsidP="00493164">
      <w:pPr>
        <w:widowControl w:val="0"/>
        <w:autoSpaceDE w:val="0"/>
        <w:snapToGrid/>
        <w:jc w:val="both"/>
      </w:pPr>
    </w:p>
    <w:p w:rsidR="00493164" w:rsidRDefault="00493164" w:rsidP="00493164">
      <w:pPr>
        <w:jc w:val="both"/>
      </w:pPr>
      <w:r w:rsidRPr="00136929">
        <w:rPr>
          <w:rStyle w:val="aa"/>
          <w:rFonts w:ascii="Arial" w:hAnsi="Arial" w:cs="Arial"/>
          <w:i/>
          <w:caps/>
        </w:rPr>
        <w:t>реконструкция</w:t>
      </w:r>
      <w:r>
        <w:rPr>
          <w:rFonts w:ascii="Arial" w:hAnsi="Arial" w:cs="Arial"/>
          <w:i/>
          <w:caps/>
        </w:rPr>
        <w:t xml:space="preserve"> </w:t>
      </w:r>
      <w:r>
        <w:rPr>
          <w:b/>
          <w:i/>
          <w:caps/>
        </w:rPr>
        <w:t>–</w:t>
      </w:r>
      <w:r>
        <w:rPr>
          <w:rFonts w:ascii="Arial" w:hAnsi="Arial" w:cs="Arial"/>
          <w:i/>
          <w:caps/>
        </w:rPr>
        <w:t xml:space="preserve"> </w:t>
      </w:r>
      <w:r>
        <w:t>изменение параметров объектов капитального строительства, их частей, площади, показателей производственной мощности, объема и качества инженерно-технического обеспечения.</w:t>
      </w:r>
    </w:p>
    <w:p w:rsidR="00493164" w:rsidRDefault="00493164" w:rsidP="00493164">
      <w:pPr>
        <w:widowControl w:val="0"/>
        <w:autoSpaceDE w:val="0"/>
        <w:snapToGrid/>
        <w:jc w:val="both"/>
      </w:pPr>
    </w:p>
    <w:p w:rsidR="00493164" w:rsidRDefault="00493164" w:rsidP="00493164">
      <w:pPr>
        <w:jc w:val="both"/>
      </w:pPr>
      <w:r>
        <w:rPr>
          <w:rFonts w:ascii="Arial" w:hAnsi="Arial" w:cs="Arial"/>
          <w:b/>
          <w:bCs/>
          <w:i/>
          <w:sz w:val="20"/>
          <w:szCs w:val="20"/>
        </w:rPr>
        <w:t>СЕКТОР</w:t>
      </w:r>
      <w:r>
        <w:t xml:space="preserve"> – часть профилактического участка.</w:t>
      </w:r>
    </w:p>
    <w:p w:rsidR="00493164" w:rsidRPr="0011389C" w:rsidRDefault="00493164" w:rsidP="00493164"/>
    <w:p w:rsidR="00493164" w:rsidRDefault="00493164" w:rsidP="00493164">
      <w:pPr>
        <w:jc w:val="both"/>
      </w:pPr>
      <w:r w:rsidRPr="00084A85">
        <w:rPr>
          <w:rFonts w:ascii="Arial" w:hAnsi="Arial" w:cs="Arial"/>
          <w:b/>
          <w:i/>
          <w:sz w:val="20"/>
          <w:szCs w:val="20"/>
        </w:rPr>
        <w:t>СТАРШЕЕ УПОЛНОМОЧЕННОЕ ДОЛЖНОСТНОЕ ЛИЦО НА ОБЪЕКТЕ</w:t>
      </w:r>
      <w:r>
        <w:t xml:space="preserve"> -</w:t>
      </w:r>
      <w:r w:rsidRPr="00084A85">
        <w:t xml:space="preserve"> </w:t>
      </w:r>
      <w:r>
        <w:t>должностное лицо, которое при отсутствии руководителя объекта уполномочено принимать решения по изменению (остановке) технологического процесса объекта, ведению работ (в том числе ремонтных) на объекте.</w:t>
      </w:r>
    </w:p>
    <w:p w:rsidR="00493164" w:rsidRPr="00434A98" w:rsidRDefault="00493164" w:rsidP="00493164"/>
    <w:p w:rsidR="00493164" w:rsidRPr="00434A98" w:rsidRDefault="00493164" w:rsidP="00493164"/>
    <w:p w:rsidR="00493164" w:rsidRPr="00136929" w:rsidRDefault="00493164" w:rsidP="00493164">
      <w:pPr>
        <w:widowControl w:val="0"/>
        <w:autoSpaceDE w:val="0"/>
        <w:snapToGrid/>
        <w:jc w:val="both"/>
        <w:rPr>
          <w:rFonts w:ascii="Arial" w:hAnsi="Arial" w:cs="Arial"/>
        </w:rPr>
        <w:sectPr w:rsidR="00493164" w:rsidRPr="00136929" w:rsidSect="00970F37">
          <w:headerReference w:type="even" r:id="rId21"/>
          <w:headerReference w:type="default" r:id="rId22"/>
          <w:headerReference w:type="first" r:id="rId23"/>
          <w:footnotePr>
            <w:pos w:val="beneathText"/>
          </w:footnotePr>
          <w:pgSz w:w="11905" w:h="16837" w:code="9"/>
          <w:pgMar w:top="510" w:right="1021" w:bottom="567" w:left="1247" w:header="737" w:footer="680" w:gutter="0"/>
          <w:cols w:space="720"/>
          <w:docGrid w:linePitch="360"/>
        </w:sectPr>
      </w:pPr>
    </w:p>
    <w:p w:rsidR="00493164" w:rsidRPr="00ED15DE" w:rsidRDefault="00493164" w:rsidP="00493164">
      <w:pPr>
        <w:pStyle w:val="10"/>
        <w:keepNext w:val="0"/>
        <w:numPr>
          <w:ilvl w:val="0"/>
          <w:numId w:val="4"/>
        </w:numPr>
        <w:tabs>
          <w:tab w:val="clear" w:pos="0"/>
          <w:tab w:val="left" w:pos="567"/>
        </w:tabs>
        <w:suppressAutoHyphens w:val="0"/>
        <w:spacing w:before="0" w:after="0"/>
        <w:jc w:val="both"/>
        <w:rPr>
          <w:rFonts w:cs="Arial"/>
          <w:caps/>
          <w:kern w:val="0"/>
        </w:rPr>
      </w:pPr>
      <w:bookmarkStart w:id="51" w:name="_Toc231571095"/>
      <w:bookmarkStart w:id="52" w:name="_Toc220213088"/>
      <w:bookmarkStart w:id="53" w:name="_Toc301354047"/>
      <w:bookmarkStart w:id="54" w:name="_Toc316389753"/>
      <w:r w:rsidRPr="00ED15DE">
        <w:rPr>
          <w:rFonts w:cs="Arial"/>
          <w:caps/>
          <w:kern w:val="0"/>
        </w:rPr>
        <w:t>обозначениЯ и сокращения</w:t>
      </w:r>
      <w:bookmarkEnd w:id="51"/>
      <w:bookmarkEnd w:id="52"/>
      <w:bookmarkEnd w:id="53"/>
      <w:bookmarkEnd w:id="54"/>
    </w:p>
    <w:p w:rsidR="00493164" w:rsidRDefault="00493164" w:rsidP="00493164"/>
    <w:p w:rsidR="00493164" w:rsidRPr="00414502" w:rsidRDefault="00493164" w:rsidP="00493164"/>
    <w:p w:rsidR="00493164" w:rsidRPr="00392685" w:rsidRDefault="00493164" w:rsidP="00493164">
      <w:pPr>
        <w:jc w:val="both"/>
        <w:rPr>
          <w:bCs/>
        </w:rPr>
      </w:pPr>
      <w:bookmarkStart w:id="55" w:name="__25D0_259E_25D1_2581_25D0_25BD_25D0_25B"/>
      <w:bookmarkEnd w:id="55"/>
      <w:r>
        <w:rPr>
          <w:rFonts w:ascii="Arial" w:hAnsi="Arial" w:cs="Arial"/>
          <w:b/>
          <w:i/>
          <w:sz w:val="20"/>
          <w:szCs w:val="20"/>
        </w:rPr>
        <w:t xml:space="preserve">АКТ-ПРЕДПИСАНИЕ </w:t>
      </w:r>
      <w:r w:rsidRPr="00626C2D">
        <w:rPr>
          <w:rFonts w:ascii="Arial" w:hAnsi="Arial" w:cs="Arial"/>
          <w:b/>
          <w:i/>
          <w:sz w:val="20"/>
          <w:szCs w:val="20"/>
        </w:rPr>
        <w:t xml:space="preserve">ПН </w:t>
      </w:r>
      <w:r>
        <w:t xml:space="preserve">– </w:t>
      </w:r>
      <w:r w:rsidRPr="00392685">
        <w:rPr>
          <w:bCs/>
        </w:rPr>
        <w:t xml:space="preserve">акт-предписание пожарного надзора. </w:t>
      </w:r>
    </w:p>
    <w:p w:rsidR="00493164" w:rsidRPr="00ED15DE" w:rsidRDefault="00493164" w:rsidP="00493164"/>
    <w:p w:rsidR="00493164" w:rsidRDefault="00493164" w:rsidP="00493164">
      <w:pPr>
        <w:jc w:val="both"/>
      </w:pPr>
      <w:r>
        <w:rPr>
          <w:rFonts w:ascii="Arial" w:hAnsi="Arial" w:cs="Arial"/>
          <w:b/>
          <w:i/>
          <w:sz w:val="20"/>
          <w:szCs w:val="20"/>
        </w:rPr>
        <w:t>АУПС</w:t>
      </w:r>
      <w:r>
        <w:rPr>
          <w:b/>
        </w:rPr>
        <w:t xml:space="preserve"> </w:t>
      </w:r>
      <w:r>
        <w:t>– автоматическая установка пожарной сигнализации.</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АУПТ</w:t>
      </w:r>
      <w:r>
        <w:rPr>
          <w:b/>
        </w:rPr>
        <w:t xml:space="preserve"> </w:t>
      </w:r>
      <w:r>
        <w:t>– автоматическая установка пожаротушения.</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АЦ</w:t>
      </w:r>
      <w:r>
        <w:rPr>
          <w:b/>
        </w:rPr>
        <w:t xml:space="preserve"> </w:t>
      </w:r>
      <w:r>
        <w:t>– автоцистерна.</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ГПН</w:t>
      </w:r>
      <w:r>
        <w:t xml:space="preserve"> – государственный пожарный надзор.</w:t>
      </w:r>
    </w:p>
    <w:p w:rsidR="00493164" w:rsidRPr="00ED2E45" w:rsidRDefault="00493164" w:rsidP="00493164">
      <w:pPr>
        <w:jc w:val="both"/>
        <w:rPr>
          <w:bCs/>
        </w:rPr>
      </w:pPr>
    </w:p>
    <w:p w:rsidR="00493164" w:rsidRPr="007D4E90" w:rsidRDefault="00493164" w:rsidP="00493164">
      <w:pPr>
        <w:jc w:val="both"/>
      </w:pPr>
      <w:r>
        <w:rPr>
          <w:rFonts w:ascii="Arial" w:hAnsi="Arial" w:cs="Arial"/>
          <w:b/>
          <w:bCs/>
          <w:i/>
          <w:sz w:val="20"/>
          <w:szCs w:val="20"/>
        </w:rPr>
        <w:t>ГПС</w:t>
      </w:r>
      <w:r>
        <w:rPr>
          <w:b/>
          <w:bCs/>
        </w:rPr>
        <w:t xml:space="preserve"> </w:t>
      </w:r>
      <w:r w:rsidRPr="00704FAB">
        <w:rPr>
          <w:rFonts w:ascii="Arial" w:hAnsi="Arial" w:cs="Arial"/>
          <w:b/>
          <w:bCs/>
          <w:i/>
          <w:sz w:val="20"/>
          <w:szCs w:val="20"/>
        </w:rPr>
        <w:t>(ФПС)</w:t>
      </w:r>
      <w:r>
        <w:rPr>
          <w:b/>
          <w:bCs/>
        </w:rPr>
        <w:t xml:space="preserve"> </w:t>
      </w:r>
      <w:r>
        <w:t xml:space="preserve">– государственная </w:t>
      </w:r>
      <w:r w:rsidRPr="00704FAB">
        <w:t>(федеральная</w:t>
      </w:r>
      <w:r>
        <w:t>) противопожарная служба МЧС РФ.</w:t>
      </w:r>
    </w:p>
    <w:p w:rsidR="00493164" w:rsidRPr="00ED2E45" w:rsidRDefault="00493164" w:rsidP="00493164">
      <w:pPr>
        <w:jc w:val="both"/>
        <w:rPr>
          <w:bCs/>
        </w:rPr>
      </w:pPr>
    </w:p>
    <w:p w:rsidR="00F8075D" w:rsidRPr="00CA625A" w:rsidRDefault="00F8075D" w:rsidP="00F8075D">
      <w:pPr>
        <w:jc w:val="both"/>
      </w:pPr>
      <w:r w:rsidRPr="00745D13">
        <w:rPr>
          <w:rFonts w:ascii="Arial" w:hAnsi="Arial" w:cs="Arial"/>
          <w:b/>
          <w:i/>
          <w:sz w:val="20"/>
        </w:rPr>
        <w:t>ОБЩЕСТВО ГРУППЫ (ОГ)</w:t>
      </w:r>
      <w:r w:rsidRPr="00745D13">
        <w:rPr>
          <w:sz w:val="20"/>
        </w:rPr>
        <w:t xml:space="preserve"> </w:t>
      </w:r>
      <w:r w:rsidRPr="00CA625A">
        <w:t>– 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КНД</w:t>
      </w:r>
      <w:r>
        <w:rPr>
          <w:b/>
        </w:rPr>
        <w:t xml:space="preserve"> </w:t>
      </w:r>
      <w:r>
        <w:t>– контрольно-наблюдательное дело.</w:t>
      </w:r>
    </w:p>
    <w:p w:rsidR="00493164" w:rsidRPr="00ED2E45" w:rsidRDefault="00493164" w:rsidP="00493164">
      <w:pPr>
        <w:jc w:val="both"/>
        <w:rPr>
          <w:bCs/>
        </w:rPr>
      </w:pPr>
    </w:p>
    <w:p w:rsidR="00493164" w:rsidRPr="007D4E90" w:rsidRDefault="00493164" w:rsidP="00493164">
      <w:pPr>
        <w:shd w:val="clear" w:color="auto" w:fill="FFFFFF"/>
        <w:suppressAutoHyphens w:val="0"/>
        <w:snapToGrid/>
        <w:jc w:val="both"/>
        <w:rPr>
          <w:rFonts w:ascii="Arial" w:hAnsi="Arial" w:cs="Arial"/>
          <w:color w:val="000000"/>
          <w:sz w:val="20"/>
          <w:szCs w:val="20"/>
          <w:lang w:eastAsia="ru-RU"/>
        </w:rPr>
      </w:pPr>
      <w:r w:rsidRPr="005D0CF3">
        <w:rPr>
          <w:rFonts w:ascii="Arial" w:hAnsi="Arial" w:cs="Arial"/>
          <w:b/>
          <w:bCs/>
          <w:i/>
          <w:iCs/>
          <w:color w:val="000000"/>
          <w:sz w:val="20"/>
          <w:szCs w:val="20"/>
          <w:lang w:eastAsia="ru-RU"/>
        </w:rPr>
        <w:t xml:space="preserve">КОМПАНИЯ </w:t>
      </w:r>
      <w:r w:rsidRPr="005D0CF3">
        <w:rPr>
          <w:color w:val="000000"/>
          <w:lang w:eastAsia="ru-RU"/>
        </w:rPr>
        <w:t xml:space="preserve">– группа юридических лиц различных организационно - правовых форм, включая </w:t>
      </w:r>
      <w:r w:rsidR="005300CA">
        <w:rPr>
          <w:color w:val="000000"/>
          <w:lang w:eastAsia="ru-RU"/>
        </w:rPr>
        <w:t>ПАО «НК «Роснефть»</w:t>
      </w:r>
      <w:r w:rsidRPr="005D0CF3">
        <w:rPr>
          <w:color w:val="000000"/>
          <w:lang w:eastAsia="ru-RU"/>
        </w:rPr>
        <w:t>, в отношении которых последнее выступает в качестве основного или преобладающего (участвующего) общества.</w:t>
      </w:r>
      <w:r w:rsidRPr="005D0CF3">
        <w:rPr>
          <w:rFonts w:ascii="Arial" w:hAnsi="Arial" w:cs="Arial"/>
          <w:color w:val="000000"/>
          <w:sz w:val="20"/>
          <w:szCs w:val="20"/>
          <w:lang w:eastAsia="ru-RU"/>
        </w:rPr>
        <w:t xml:space="preserve"> </w:t>
      </w:r>
    </w:p>
    <w:p w:rsidR="00493164" w:rsidRPr="00311E45" w:rsidRDefault="00493164" w:rsidP="00493164"/>
    <w:p w:rsidR="00493164" w:rsidRDefault="00493164" w:rsidP="00493164">
      <w:pPr>
        <w:jc w:val="both"/>
      </w:pPr>
      <w:r w:rsidRPr="004F2E21">
        <w:rPr>
          <w:rFonts w:ascii="Arial" w:hAnsi="Arial" w:cs="Arial"/>
          <w:b/>
          <w:i/>
          <w:sz w:val="20"/>
          <w:szCs w:val="20"/>
        </w:rPr>
        <w:t>КПК</w:t>
      </w:r>
      <w:r w:rsidRPr="004F2E21">
        <w:t xml:space="preserve"> – комиссия производственного контроля</w:t>
      </w:r>
      <w:r>
        <w:t>.</w:t>
      </w:r>
    </w:p>
    <w:p w:rsidR="00493164" w:rsidRPr="00ED2E45" w:rsidRDefault="00493164" w:rsidP="00493164">
      <w:pPr>
        <w:jc w:val="both"/>
        <w:rPr>
          <w:bCs/>
        </w:rPr>
      </w:pPr>
    </w:p>
    <w:p w:rsidR="00493164" w:rsidRDefault="00493164" w:rsidP="00493164">
      <w:pPr>
        <w:jc w:val="both"/>
      </w:pPr>
      <w:r w:rsidRPr="004F2E21">
        <w:rPr>
          <w:rFonts w:ascii="Arial" w:hAnsi="Arial" w:cs="Arial"/>
          <w:b/>
          <w:i/>
          <w:sz w:val="20"/>
          <w:szCs w:val="20"/>
        </w:rPr>
        <w:t>КЧС</w:t>
      </w:r>
      <w:r w:rsidRPr="004F2E21">
        <w:t xml:space="preserve"> </w:t>
      </w:r>
      <w:r w:rsidRPr="004F2E21">
        <w:rPr>
          <w:rFonts w:ascii="Arial" w:hAnsi="Arial" w:cs="Arial"/>
          <w:b/>
          <w:i/>
          <w:sz w:val="20"/>
          <w:szCs w:val="20"/>
        </w:rPr>
        <w:t>и ПБ</w:t>
      </w:r>
      <w:r w:rsidRPr="004F2E21">
        <w:t xml:space="preserve"> – комиссия по </w:t>
      </w:r>
      <w:r>
        <w:t xml:space="preserve">предупреждению и ликвидации </w:t>
      </w:r>
      <w:r w:rsidRPr="004F2E21">
        <w:t>чрезвычайны</w:t>
      </w:r>
      <w:r>
        <w:t>х</w:t>
      </w:r>
      <w:r w:rsidRPr="004F2E21">
        <w:t xml:space="preserve"> ситуаци</w:t>
      </w:r>
      <w:r>
        <w:t>й</w:t>
      </w:r>
      <w:r w:rsidRPr="004F2E21">
        <w:t xml:space="preserve"> и обеспечению пожарной безопасности</w:t>
      </w:r>
      <w:r>
        <w:t>.</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МЧС</w:t>
      </w:r>
      <w:r>
        <w:rPr>
          <w:b/>
        </w:rPr>
        <w:t xml:space="preserve"> </w:t>
      </w:r>
      <w:r>
        <w:t>– Министерство РФ по делам гражданской обороны, чрезвычайным ситуациям и ликвидации последствий стихийных бедствий.</w:t>
      </w:r>
    </w:p>
    <w:p w:rsidR="00493164" w:rsidRPr="00ED2E45" w:rsidRDefault="00493164" w:rsidP="00493164">
      <w:pPr>
        <w:jc w:val="both"/>
        <w:rPr>
          <w:bCs/>
        </w:rPr>
      </w:pPr>
    </w:p>
    <w:p w:rsidR="00493164" w:rsidRDefault="00493164" w:rsidP="00493164">
      <w:pPr>
        <w:jc w:val="both"/>
      </w:pPr>
      <w:r>
        <w:rPr>
          <w:rFonts w:ascii="Arial" w:hAnsi="Arial" w:cs="Arial"/>
          <w:b/>
          <w:bCs/>
          <w:i/>
          <w:sz w:val="20"/>
          <w:szCs w:val="20"/>
        </w:rPr>
        <w:t>ОФП</w:t>
      </w:r>
      <w:r>
        <w:t xml:space="preserve"> - опасные факторы пожара.</w:t>
      </w:r>
    </w:p>
    <w:p w:rsidR="00493164" w:rsidRPr="00ED2E45" w:rsidRDefault="00493164" w:rsidP="00493164">
      <w:pPr>
        <w:jc w:val="both"/>
        <w:rPr>
          <w:bCs/>
        </w:rPr>
      </w:pPr>
    </w:p>
    <w:p w:rsidR="00F8075D" w:rsidRPr="00CA625A" w:rsidRDefault="00F8075D" w:rsidP="00F8075D">
      <w:pPr>
        <w:jc w:val="both"/>
      </w:pPr>
      <w:r w:rsidRPr="00FF44E1">
        <w:rPr>
          <w:rFonts w:ascii="Arial" w:hAnsi="Arial" w:cs="Arial"/>
          <w:b/>
          <w:i/>
          <w:sz w:val="20"/>
          <w:szCs w:val="20"/>
        </w:rPr>
        <w:t>ПБОТОС</w:t>
      </w:r>
      <w:r w:rsidRPr="00BB3224">
        <w:t xml:space="preserve"> </w:t>
      </w:r>
      <w:r w:rsidRPr="00CA625A">
        <w:t>– промышленная безопасность, охрана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взрывопожароопасных и аварийных ситуаций и реагирования на них.</w:t>
      </w:r>
    </w:p>
    <w:p w:rsidR="00493164" w:rsidRPr="00ED2E45" w:rsidRDefault="00493164" w:rsidP="00493164">
      <w:pPr>
        <w:jc w:val="both"/>
        <w:rPr>
          <w:bCs/>
        </w:rPr>
      </w:pPr>
    </w:p>
    <w:p w:rsidR="00493164" w:rsidRDefault="00493164" w:rsidP="00493164">
      <w:pPr>
        <w:jc w:val="both"/>
      </w:pPr>
      <w:r w:rsidRPr="009D6569">
        <w:rPr>
          <w:rFonts w:ascii="Arial" w:hAnsi="Arial" w:cs="Arial"/>
          <w:b/>
          <w:i/>
          <w:sz w:val="20"/>
          <w:szCs w:val="20"/>
        </w:rPr>
        <w:t xml:space="preserve">ПЛА </w:t>
      </w:r>
      <w:r w:rsidRPr="00001D3C">
        <w:rPr>
          <w:rFonts w:ascii="Arial" w:hAnsi="Arial" w:cs="Arial"/>
          <w:b/>
          <w:i/>
          <w:sz w:val="20"/>
          <w:szCs w:val="20"/>
        </w:rPr>
        <w:t>–</w:t>
      </w:r>
      <w:r w:rsidRPr="009D6569">
        <w:rPr>
          <w:rFonts w:ascii="Arial" w:hAnsi="Arial" w:cs="Arial"/>
          <w:b/>
          <w:i/>
          <w:sz w:val="20"/>
          <w:szCs w:val="20"/>
        </w:rPr>
        <w:t xml:space="preserve"> </w:t>
      </w:r>
      <w:r w:rsidRPr="009D6569">
        <w:t>план локализации и ликвидации аварий / план локализации и ликвидации последствий аварий.</w:t>
      </w:r>
    </w:p>
    <w:p w:rsidR="00493164" w:rsidRPr="00ED2E45" w:rsidRDefault="00493164" w:rsidP="00493164">
      <w:pPr>
        <w:jc w:val="both"/>
        <w:rPr>
          <w:bCs/>
        </w:rPr>
      </w:pPr>
    </w:p>
    <w:p w:rsidR="00493164" w:rsidRDefault="00493164" w:rsidP="00493164">
      <w:pPr>
        <w:jc w:val="both"/>
      </w:pPr>
      <w:r w:rsidRPr="008E2225">
        <w:rPr>
          <w:rFonts w:ascii="Arial" w:hAnsi="Arial" w:cs="Arial"/>
          <w:b/>
          <w:i/>
          <w:sz w:val="20"/>
          <w:szCs w:val="20"/>
        </w:rPr>
        <w:t>ПН</w:t>
      </w:r>
      <w:r>
        <w:t xml:space="preserve"> – пожарный надзор.</w:t>
      </w:r>
    </w:p>
    <w:p w:rsidR="00493164" w:rsidRPr="00311E45" w:rsidRDefault="00493164" w:rsidP="00493164"/>
    <w:p w:rsidR="00493164" w:rsidRPr="00822F00" w:rsidRDefault="00493164" w:rsidP="00493164">
      <w:pPr>
        <w:jc w:val="both"/>
      </w:pPr>
      <w:r w:rsidRPr="00626C2D">
        <w:rPr>
          <w:rFonts w:ascii="Arial" w:hAnsi="Arial" w:cs="Arial"/>
          <w:b/>
          <w:i/>
          <w:sz w:val="20"/>
          <w:szCs w:val="20"/>
        </w:rPr>
        <w:t>ПРЕДЛОЖЕНИЕ</w:t>
      </w:r>
      <w:r>
        <w:rPr>
          <w:rFonts w:ascii="Arial" w:hAnsi="Arial" w:cs="Arial"/>
          <w:b/>
          <w:i/>
          <w:sz w:val="20"/>
          <w:szCs w:val="20"/>
        </w:rPr>
        <w:t xml:space="preserve"> </w:t>
      </w:r>
      <w:r>
        <w:t>–</w:t>
      </w:r>
      <w:r w:rsidRPr="00626C2D">
        <w:rPr>
          <w:rFonts w:ascii="Arial" w:hAnsi="Arial" w:cs="Arial"/>
          <w:b/>
          <w:i/>
          <w:sz w:val="20"/>
          <w:szCs w:val="20"/>
        </w:rPr>
        <w:t xml:space="preserve"> </w:t>
      </w:r>
      <w:r w:rsidRPr="00822F00">
        <w:t>предложение об устранении</w:t>
      </w:r>
      <w:r>
        <w:t xml:space="preserve"> нарушений требований пожарной </w:t>
      </w:r>
      <w:r w:rsidRPr="00822F00">
        <w:t>безопасности.</w:t>
      </w:r>
    </w:p>
    <w:p w:rsidR="00493164" w:rsidRPr="00ED15DE" w:rsidRDefault="00493164" w:rsidP="00493164"/>
    <w:p w:rsidR="00493164" w:rsidRDefault="00493164" w:rsidP="00493164">
      <w:pPr>
        <w:jc w:val="both"/>
        <w:rPr>
          <w:b/>
        </w:rPr>
      </w:pPr>
      <w:r w:rsidRPr="00626C2D">
        <w:rPr>
          <w:rFonts w:ascii="Arial" w:hAnsi="Arial" w:cs="Arial"/>
          <w:b/>
          <w:i/>
          <w:sz w:val="20"/>
          <w:szCs w:val="20"/>
        </w:rPr>
        <w:t xml:space="preserve">ПРЕДПИСАНИЕ ГПН </w:t>
      </w:r>
      <w:r>
        <w:t xml:space="preserve">– </w:t>
      </w:r>
      <w:r w:rsidRPr="00822F00">
        <w:t xml:space="preserve">предписание государственного пожарного надзора. </w:t>
      </w:r>
    </w:p>
    <w:p w:rsidR="00493164" w:rsidRDefault="00493164" w:rsidP="00493164">
      <w:pPr>
        <w:jc w:val="both"/>
      </w:pPr>
    </w:p>
    <w:p w:rsidR="00493164" w:rsidRDefault="00493164" w:rsidP="00493164">
      <w:pPr>
        <w:jc w:val="both"/>
        <w:rPr>
          <w:rFonts w:ascii="Arial" w:hAnsi="Arial" w:cs="Arial"/>
          <w:b/>
          <w:i/>
          <w:sz w:val="20"/>
          <w:szCs w:val="20"/>
        </w:rPr>
      </w:pPr>
      <w:r w:rsidRPr="00626C2D">
        <w:rPr>
          <w:rFonts w:ascii="Arial" w:hAnsi="Arial" w:cs="Arial"/>
          <w:b/>
          <w:i/>
          <w:sz w:val="20"/>
          <w:szCs w:val="20"/>
        </w:rPr>
        <w:t xml:space="preserve">ПРЕДСТАВЛЕНИЕ </w:t>
      </w:r>
      <w:r>
        <w:t xml:space="preserve">– </w:t>
      </w:r>
      <w:r w:rsidRPr="00FB4A25">
        <w:t>представление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p w:rsidR="00493164" w:rsidRPr="00ED15DE" w:rsidRDefault="00493164" w:rsidP="00493164"/>
    <w:p w:rsidR="00493164" w:rsidRDefault="00493164" w:rsidP="00493164">
      <w:pPr>
        <w:jc w:val="both"/>
      </w:pPr>
      <w:r w:rsidRPr="004F2E21">
        <w:rPr>
          <w:rFonts w:ascii="Arial" w:hAnsi="Arial" w:cs="Arial"/>
          <w:b/>
          <w:i/>
          <w:sz w:val="20"/>
          <w:szCs w:val="20"/>
        </w:rPr>
        <w:t>ПТК</w:t>
      </w:r>
      <w:r w:rsidRPr="004F2E21">
        <w:rPr>
          <w:b/>
        </w:rPr>
        <w:t xml:space="preserve"> </w:t>
      </w:r>
      <w:r w:rsidRPr="004F2E21">
        <w:t>–</w:t>
      </w:r>
      <w:r w:rsidRPr="004F2E21">
        <w:rPr>
          <w:b/>
        </w:rPr>
        <w:t xml:space="preserve"> </w:t>
      </w:r>
      <w:r w:rsidRPr="004F2E21">
        <w:t>пожарно-техническая комиссия.</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ПТМ</w:t>
      </w:r>
      <w:r>
        <w:rPr>
          <w:b/>
        </w:rPr>
        <w:t xml:space="preserve"> </w:t>
      </w:r>
      <w:r>
        <w:t>– пожарно-технический минимум.</w:t>
      </w:r>
    </w:p>
    <w:p w:rsidR="00493164" w:rsidRPr="00ED2E45" w:rsidRDefault="00493164" w:rsidP="00493164">
      <w:pPr>
        <w:jc w:val="both"/>
        <w:rPr>
          <w:bCs/>
        </w:rPr>
      </w:pPr>
    </w:p>
    <w:p w:rsidR="00493164" w:rsidRDefault="00493164" w:rsidP="00493164">
      <w:pPr>
        <w:jc w:val="both"/>
      </w:pPr>
      <w:bookmarkStart w:id="56" w:name="_%25D0%259E%25D1%2581%25D0%25BD%25D0%25B"/>
      <w:bookmarkEnd w:id="56"/>
      <w:r>
        <w:rPr>
          <w:rFonts w:ascii="Arial" w:hAnsi="Arial" w:cs="Arial"/>
          <w:b/>
          <w:i/>
          <w:sz w:val="20"/>
          <w:szCs w:val="20"/>
        </w:rPr>
        <w:t>ПЧ</w:t>
      </w:r>
      <w:r>
        <w:rPr>
          <w:b/>
        </w:rPr>
        <w:t xml:space="preserve"> </w:t>
      </w:r>
      <w:r>
        <w:t>– пожарная часть.</w:t>
      </w:r>
    </w:p>
    <w:p w:rsidR="00493164" w:rsidRPr="00ED2E45" w:rsidRDefault="00493164" w:rsidP="00493164">
      <w:pPr>
        <w:jc w:val="both"/>
        <w:rPr>
          <w:bCs/>
        </w:rPr>
      </w:pPr>
    </w:p>
    <w:p w:rsidR="00493164" w:rsidRPr="00626C2D" w:rsidRDefault="00493164" w:rsidP="00493164">
      <w:pPr>
        <w:jc w:val="both"/>
        <w:rPr>
          <w:iCs/>
        </w:rPr>
      </w:pPr>
      <w:r w:rsidRPr="00626C2D">
        <w:rPr>
          <w:rFonts w:ascii="Arial" w:hAnsi="Arial" w:cs="Arial"/>
          <w:b/>
          <w:i/>
          <w:sz w:val="20"/>
          <w:szCs w:val="20"/>
        </w:rPr>
        <w:t>РУКОВОДЯЩИЙ СОСТАВ</w:t>
      </w:r>
      <w:r w:rsidRPr="00626C2D">
        <w:rPr>
          <w:rFonts w:ascii="Arial" w:hAnsi="Arial" w:cs="Arial"/>
          <w:bCs/>
          <w:i/>
          <w:sz w:val="20"/>
          <w:szCs w:val="20"/>
        </w:rPr>
        <w:t xml:space="preserve"> </w:t>
      </w:r>
      <w:r w:rsidRPr="00626C2D">
        <w:rPr>
          <w:rFonts w:ascii="Arial" w:hAnsi="Arial" w:cs="Arial"/>
          <w:b/>
          <w:bCs/>
          <w:i/>
          <w:sz w:val="20"/>
          <w:szCs w:val="20"/>
        </w:rPr>
        <w:t>О</w:t>
      </w:r>
      <w:r>
        <w:rPr>
          <w:rFonts w:ascii="Arial" w:hAnsi="Arial" w:cs="Arial"/>
          <w:b/>
          <w:i/>
          <w:iCs/>
          <w:sz w:val="20"/>
          <w:szCs w:val="20"/>
        </w:rPr>
        <w:t xml:space="preserve">РГАНИЗАЦИИ, ОКАЗЫВАЮЩЕЙ </w:t>
      </w:r>
      <w:r w:rsidRPr="00626C2D">
        <w:rPr>
          <w:rFonts w:ascii="Arial" w:hAnsi="Arial" w:cs="Arial"/>
          <w:b/>
          <w:i/>
          <w:iCs/>
          <w:sz w:val="20"/>
          <w:szCs w:val="20"/>
        </w:rPr>
        <w:t>УСЛУГИ В ОБЛАСТИ ПРЕДУПРЕЖДЕНИЯ И ТУШЕНИЯ ПОЖАРОВ, ПО ОСУЩЕСТВЛЕНИЮ ПН</w:t>
      </w:r>
      <w:r w:rsidRPr="00626C2D">
        <w:rPr>
          <w:b/>
          <w:iCs/>
        </w:rPr>
        <w:t xml:space="preserve"> - </w:t>
      </w:r>
      <w:r w:rsidRPr="00626C2D">
        <w:t xml:space="preserve">Руководители (заместители) Организаций, руководители (заместители) структурных подразделений Организаций, </w:t>
      </w:r>
      <w:r>
        <w:t>оказывающих</w:t>
      </w:r>
      <w:r w:rsidRPr="00626C2D">
        <w:t xml:space="preserve"> услуги в области предупреждения и тушения пожаров, </w:t>
      </w:r>
      <w:r w:rsidRPr="00626C2D">
        <w:rPr>
          <w:iCs/>
        </w:rPr>
        <w:t>связанные с выполнением о</w:t>
      </w:r>
      <w:r w:rsidRPr="00626C2D">
        <w:t>рганизационно-распорядительных обязанностей по осуществлению пожарного надзора.</w:t>
      </w:r>
    </w:p>
    <w:p w:rsidR="00493164" w:rsidRPr="00ED15DE" w:rsidRDefault="00493164" w:rsidP="00493164"/>
    <w:p w:rsidR="00493164" w:rsidRPr="00CA0311" w:rsidRDefault="00493164" w:rsidP="00493164">
      <w:pPr>
        <w:jc w:val="both"/>
        <w:rPr>
          <w:rFonts w:ascii="Arial" w:hAnsi="Arial" w:cs="Arial"/>
          <w:b/>
          <w:i/>
        </w:rPr>
      </w:pPr>
      <w:r w:rsidRPr="00626C2D">
        <w:rPr>
          <w:rFonts w:ascii="Arial" w:hAnsi="Arial" w:cs="Arial"/>
          <w:b/>
          <w:i/>
          <w:sz w:val="20"/>
          <w:szCs w:val="20"/>
        </w:rPr>
        <w:t xml:space="preserve">РУКОВОДЯЩИЙ СОСТАВ ПОДРАЗДЕЛЕНИЯ </w:t>
      </w:r>
      <w:r w:rsidRPr="00CA0311">
        <w:rPr>
          <w:rFonts w:ascii="Arial" w:hAnsi="Arial" w:cs="Arial"/>
          <w:b/>
          <w:i/>
          <w:sz w:val="20"/>
          <w:szCs w:val="20"/>
        </w:rPr>
        <w:t xml:space="preserve">ПОЖАРНОЙ ОХРАНЫ В СОСТАВЕ </w:t>
      </w:r>
      <w:r w:rsidR="00F8075D">
        <w:rPr>
          <w:rFonts w:ascii="Arial" w:hAnsi="Arial" w:cs="Arial"/>
          <w:b/>
          <w:i/>
          <w:sz w:val="20"/>
          <w:szCs w:val="20"/>
        </w:rPr>
        <w:t>ОГ</w:t>
      </w:r>
      <w:r w:rsidRPr="00CA0311">
        <w:rPr>
          <w:rFonts w:ascii="Arial" w:hAnsi="Arial" w:cs="Arial"/>
          <w:b/>
          <w:i/>
          <w:sz w:val="20"/>
          <w:szCs w:val="20"/>
        </w:rPr>
        <w:t xml:space="preserve"> </w:t>
      </w:r>
      <w:r w:rsidRPr="00CA0311">
        <w:t>–</w:t>
      </w:r>
      <w:r w:rsidRPr="00CA0311">
        <w:rPr>
          <w:b/>
        </w:rPr>
        <w:t xml:space="preserve"> </w:t>
      </w:r>
      <w:r w:rsidRPr="00CA0311">
        <w:t>начальник, заместитель начальника управления, регионального центра</w:t>
      </w:r>
      <w:r>
        <w:t xml:space="preserve"> </w:t>
      </w:r>
      <w:r w:rsidRPr="00CA0311">
        <w:t>пожарной безопасности и аварийно-спасательных работ (управлений пожарной безопасности, гражданской обороны и предупреждения и ликвидации чрезвычайных ситуаций и др.), руководители их структурных подразделений.</w:t>
      </w:r>
    </w:p>
    <w:p w:rsidR="00493164" w:rsidRPr="00CA0311" w:rsidRDefault="00493164" w:rsidP="00493164">
      <w:pPr>
        <w:widowControl w:val="0"/>
        <w:autoSpaceDE w:val="0"/>
        <w:snapToGrid/>
        <w:jc w:val="both"/>
      </w:pPr>
    </w:p>
    <w:p w:rsidR="00493164" w:rsidRDefault="00493164" w:rsidP="00493164">
      <w:pPr>
        <w:jc w:val="both"/>
        <w:rPr>
          <w:rFonts w:ascii="Arial" w:hAnsi="Arial" w:cs="Arial"/>
          <w:b/>
          <w:i/>
          <w:sz w:val="20"/>
          <w:szCs w:val="20"/>
        </w:rPr>
      </w:pPr>
      <w:r>
        <w:rPr>
          <w:rFonts w:ascii="Arial" w:hAnsi="Arial" w:cs="Arial"/>
          <w:b/>
          <w:i/>
          <w:sz w:val="20"/>
          <w:szCs w:val="20"/>
        </w:rPr>
        <w:t xml:space="preserve">СИСТЕМА ПН </w:t>
      </w:r>
      <w:r>
        <w:t xml:space="preserve">– </w:t>
      </w:r>
      <w:r w:rsidRPr="00822F00">
        <w:t>система пожарного надзора.</w:t>
      </w:r>
      <w:r>
        <w:rPr>
          <w:rFonts w:ascii="Arial" w:hAnsi="Arial" w:cs="Arial"/>
          <w:b/>
          <w:i/>
          <w:sz w:val="20"/>
          <w:szCs w:val="20"/>
        </w:rPr>
        <w:t xml:space="preserve"> </w:t>
      </w:r>
    </w:p>
    <w:p w:rsidR="00493164" w:rsidRPr="00ED15DE" w:rsidRDefault="00493164" w:rsidP="00493164"/>
    <w:p w:rsidR="00493164" w:rsidRDefault="00493164" w:rsidP="00493164">
      <w:pPr>
        <w:jc w:val="both"/>
      </w:pPr>
      <w:r>
        <w:rPr>
          <w:rFonts w:ascii="Arial" w:hAnsi="Arial" w:cs="Arial"/>
          <w:b/>
          <w:i/>
          <w:sz w:val="20"/>
          <w:szCs w:val="20"/>
        </w:rPr>
        <w:t xml:space="preserve">СОУЭ </w:t>
      </w:r>
      <w:r>
        <w:t>– система оповещения и управления эвакуацией.</w:t>
      </w:r>
    </w:p>
    <w:p w:rsidR="00493164" w:rsidRPr="00ED2E45" w:rsidRDefault="00493164" w:rsidP="00493164">
      <w:pPr>
        <w:jc w:val="both"/>
        <w:rPr>
          <w:bCs/>
        </w:rPr>
      </w:pPr>
    </w:p>
    <w:p w:rsidR="00493164" w:rsidRDefault="00493164" w:rsidP="00493164">
      <w:pPr>
        <w:jc w:val="both"/>
      </w:pPr>
      <w:r w:rsidRPr="00961E67">
        <w:rPr>
          <w:rFonts w:ascii="Arial" w:hAnsi="Arial" w:cs="Arial"/>
          <w:b/>
          <w:i/>
          <w:caps/>
          <w:sz w:val="20"/>
          <w:szCs w:val="20"/>
        </w:rPr>
        <w:t>СТРУКТУРНОЕ ПОДРАЗДЕЛЕНИЕ (СП)</w:t>
      </w:r>
      <w:r w:rsidRPr="00961E67">
        <w:rPr>
          <w:b/>
          <w:i/>
        </w:rPr>
        <w:t xml:space="preserve"> </w:t>
      </w:r>
      <w:r w:rsidRPr="00961E67">
        <w:t>– структурное подразделение с самостоятельными функциями, задачами и ответственностью в рамках сво</w:t>
      </w:r>
      <w:r>
        <w:t>ей</w:t>
      </w:r>
      <w:r w:rsidRPr="00961E67">
        <w:t xml:space="preserve"> компетенци</w:t>
      </w:r>
      <w:r>
        <w:t>и, определённой положением о структурном подразделении.</w:t>
      </w:r>
    </w:p>
    <w:p w:rsidR="00493164" w:rsidRPr="00ED15DE" w:rsidRDefault="00493164" w:rsidP="00493164"/>
    <w:p w:rsidR="00493164" w:rsidRDefault="00493164" w:rsidP="00493164">
      <w:pPr>
        <w:jc w:val="both"/>
        <w:rPr>
          <w:bCs/>
        </w:rPr>
      </w:pPr>
      <w:r>
        <w:rPr>
          <w:rFonts w:ascii="Arial" w:hAnsi="Arial" w:cs="Arial"/>
          <w:b/>
          <w:bCs/>
          <w:i/>
          <w:sz w:val="20"/>
          <w:szCs w:val="20"/>
        </w:rPr>
        <w:t>СМИ</w:t>
      </w:r>
      <w:r>
        <w:rPr>
          <w:b/>
          <w:bCs/>
        </w:rPr>
        <w:t xml:space="preserve"> </w:t>
      </w:r>
      <w:r>
        <w:t xml:space="preserve">– </w:t>
      </w:r>
      <w:r>
        <w:rPr>
          <w:bCs/>
        </w:rPr>
        <w:t>средства массовой информации.</w:t>
      </w:r>
    </w:p>
    <w:p w:rsidR="00493164" w:rsidRDefault="00493164" w:rsidP="00493164">
      <w:pPr>
        <w:widowControl w:val="0"/>
        <w:autoSpaceDE w:val="0"/>
        <w:snapToGrid/>
        <w:jc w:val="both"/>
        <w:rPr>
          <w:rFonts w:ascii="Arial" w:hAnsi="Arial" w:cs="Arial"/>
          <w:b/>
          <w:i/>
          <w:sz w:val="20"/>
          <w:szCs w:val="20"/>
        </w:rPr>
      </w:pPr>
    </w:p>
    <w:p w:rsidR="00493164" w:rsidRDefault="00493164" w:rsidP="00493164">
      <w:pPr>
        <w:widowControl w:val="0"/>
        <w:autoSpaceDE w:val="0"/>
        <w:snapToGrid/>
        <w:jc w:val="both"/>
        <w:rPr>
          <w:bCs/>
        </w:rPr>
      </w:pPr>
      <w:r w:rsidRPr="003664E8">
        <w:rPr>
          <w:rFonts w:ascii="Arial" w:hAnsi="Arial" w:cs="Arial"/>
          <w:b/>
          <w:i/>
          <w:sz w:val="20"/>
          <w:szCs w:val="20"/>
        </w:rPr>
        <w:t xml:space="preserve">УПБ И АСР НА ОБЪЕКТАХ </w:t>
      </w:r>
      <w:r w:rsidR="00F8075D">
        <w:rPr>
          <w:rFonts w:ascii="Arial" w:hAnsi="Arial" w:cs="Arial"/>
          <w:b/>
          <w:i/>
          <w:sz w:val="20"/>
          <w:szCs w:val="20"/>
        </w:rPr>
        <w:t>ОГ</w:t>
      </w:r>
      <w:r w:rsidRPr="003664E8">
        <w:rPr>
          <w:b/>
          <w:bCs/>
        </w:rPr>
        <w:t xml:space="preserve"> </w:t>
      </w:r>
      <w:r w:rsidRPr="003664E8">
        <w:t xml:space="preserve"> – управление пожарной</w:t>
      </w:r>
      <w:r w:rsidRPr="00CA0311">
        <w:t xml:space="preserve"> безопасности и аварийно-спасательных работ, и входящие в их состав пожарные части, опорные пункты пожаротушения, отдельные посты и другие подразделения, создаваемые для организации </w:t>
      </w:r>
      <w:r w:rsidRPr="00CA0311">
        <w:rPr>
          <w:bCs/>
        </w:rPr>
        <w:t>предупреждения пожаров</w:t>
      </w:r>
      <w:r>
        <w:rPr>
          <w:bCs/>
        </w:rPr>
        <w:t>, их тушения и проведения возложенных на них аварийно-спасательных работ</w:t>
      </w:r>
      <w:r>
        <w:t xml:space="preserve"> на </w:t>
      </w:r>
      <w:r>
        <w:rPr>
          <w:bCs/>
        </w:rPr>
        <w:t xml:space="preserve">объектах </w:t>
      </w:r>
      <w:r w:rsidR="00F8075D">
        <w:rPr>
          <w:bCs/>
        </w:rPr>
        <w:t>ОГ</w:t>
      </w:r>
      <w:r>
        <w:rPr>
          <w:bCs/>
        </w:rPr>
        <w:t>.</w:t>
      </w:r>
    </w:p>
    <w:p w:rsidR="00493164" w:rsidRPr="00ED2E45" w:rsidRDefault="00493164" w:rsidP="00493164">
      <w:pPr>
        <w:jc w:val="both"/>
        <w:rPr>
          <w:bCs/>
        </w:rPr>
      </w:pPr>
    </w:p>
    <w:p w:rsidR="00493164" w:rsidRDefault="00493164" w:rsidP="00493164">
      <w:pPr>
        <w:jc w:val="both"/>
        <w:rPr>
          <w:bCs/>
        </w:rPr>
      </w:pPr>
      <w:r>
        <w:rPr>
          <w:rFonts w:ascii="Arial" w:hAnsi="Arial" w:cs="Arial"/>
          <w:b/>
          <w:bCs/>
          <w:i/>
          <w:sz w:val="20"/>
          <w:szCs w:val="20"/>
        </w:rPr>
        <w:t>ЧС</w:t>
      </w:r>
      <w:r>
        <w:rPr>
          <w:b/>
          <w:bCs/>
        </w:rPr>
        <w:t xml:space="preserve"> </w:t>
      </w:r>
      <w:r>
        <w:t xml:space="preserve">– </w:t>
      </w:r>
      <w:r>
        <w:rPr>
          <w:bCs/>
        </w:rPr>
        <w:t>чрезвычайная ситуация.</w:t>
      </w:r>
    </w:p>
    <w:p w:rsidR="00493164" w:rsidRDefault="00493164" w:rsidP="00493164">
      <w:pPr>
        <w:jc w:val="both"/>
        <w:rPr>
          <w:bCs/>
        </w:rPr>
      </w:pPr>
    </w:p>
    <w:p w:rsidR="00493164" w:rsidRDefault="00493164" w:rsidP="00493164">
      <w:pPr>
        <w:jc w:val="both"/>
        <w:rPr>
          <w:bCs/>
        </w:rPr>
        <w:sectPr w:rsidR="00493164" w:rsidSect="00970F37">
          <w:headerReference w:type="even" r:id="rId24"/>
          <w:headerReference w:type="default" r:id="rId25"/>
          <w:headerReference w:type="first" r:id="rId26"/>
          <w:footnotePr>
            <w:pos w:val="beneathText"/>
          </w:footnotePr>
          <w:pgSz w:w="11905" w:h="16837" w:code="9"/>
          <w:pgMar w:top="510" w:right="1021" w:bottom="567" w:left="1247" w:header="737" w:footer="680" w:gutter="0"/>
          <w:cols w:space="720"/>
          <w:docGrid w:linePitch="360"/>
        </w:sectPr>
      </w:pPr>
    </w:p>
    <w:p w:rsidR="00493164" w:rsidRDefault="00493164" w:rsidP="00493164">
      <w:pPr>
        <w:pStyle w:val="10"/>
        <w:keepNext w:val="0"/>
        <w:numPr>
          <w:ilvl w:val="0"/>
          <w:numId w:val="4"/>
        </w:numPr>
        <w:tabs>
          <w:tab w:val="clear" w:pos="0"/>
          <w:tab w:val="left" w:pos="567"/>
        </w:tabs>
        <w:suppressAutoHyphens w:val="0"/>
        <w:spacing w:before="0" w:after="0"/>
        <w:jc w:val="both"/>
        <w:rPr>
          <w:caps/>
          <w:kern w:val="0"/>
        </w:rPr>
      </w:pPr>
      <w:bookmarkStart w:id="57" w:name="_Toc220213089"/>
      <w:bookmarkStart w:id="58" w:name="_Toc231571096"/>
      <w:bookmarkStart w:id="59" w:name="_Toc301354048"/>
      <w:bookmarkStart w:id="60" w:name="_Toc316389754"/>
      <w:r w:rsidRPr="000C1AEC">
        <w:rPr>
          <w:caps/>
          <w:kern w:val="0"/>
        </w:rPr>
        <w:t>Общие положения</w:t>
      </w:r>
      <w:bookmarkEnd w:id="57"/>
      <w:bookmarkEnd w:id="58"/>
      <w:bookmarkEnd w:id="59"/>
      <w:bookmarkEnd w:id="60"/>
    </w:p>
    <w:p w:rsidR="00493164" w:rsidRDefault="00493164" w:rsidP="00493164"/>
    <w:p w:rsidR="00493164" w:rsidRPr="00F36D1C" w:rsidRDefault="00493164" w:rsidP="00493164"/>
    <w:p w:rsidR="00493164" w:rsidRDefault="00493164" w:rsidP="00493164">
      <w:pPr>
        <w:numPr>
          <w:ilvl w:val="0"/>
          <w:numId w:val="6"/>
        </w:numPr>
        <w:tabs>
          <w:tab w:val="left" w:pos="0"/>
          <w:tab w:val="left" w:pos="426"/>
        </w:tabs>
        <w:snapToGrid/>
        <w:ind w:firstLine="0"/>
        <w:jc w:val="both"/>
      </w:pPr>
      <w:r>
        <w:t>Настоящ</w:t>
      </w:r>
      <w:r w:rsidR="00970F37">
        <w:t>ее</w:t>
      </w:r>
      <w:r>
        <w:t xml:space="preserve"> </w:t>
      </w:r>
      <w:r w:rsidR="00970F37">
        <w:rPr>
          <w:rFonts w:ascii="Arial" w:hAnsi="Arial" w:cs="Arial"/>
          <w:b/>
          <w:i/>
          <w:caps/>
          <w:sz w:val="20"/>
          <w:szCs w:val="20"/>
        </w:rPr>
        <w:t>ПОЛОЖЕНИЕ</w:t>
      </w:r>
      <w:r w:rsidR="00970F37">
        <w:t xml:space="preserve"> </w:t>
      </w:r>
      <w:r>
        <w:t>определяет порядок организации и осуществления контроля за соблюдением требований пожарной безопасности на объектах</w:t>
      </w:r>
      <w:r>
        <w:rPr>
          <w:bCs/>
        </w:rPr>
        <w:t xml:space="preserve"> Компании</w:t>
      </w:r>
      <w:r>
        <w:t>.</w:t>
      </w:r>
    </w:p>
    <w:p w:rsidR="00493164" w:rsidRDefault="00493164" w:rsidP="00493164">
      <w:pPr>
        <w:tabs>
          <w:tab w:val="left" w:pos="567"/>
        </w:tabs>
        <w:snapToGrid/>
        <w:jc w:val="both"/>
      </w:pPr>
    </w:p>
    <w:p w:rsidR="00493164" w:rsidRPr="00E97416" w:rsidRDefault="00493164" w:rsidP="00493164">
      <w:pPr>
        <w:numPr>
          <w:ilvl w:val="0"/>
          <w:numId w:val="6"/>
        </w:numPr>
        <w:tabs>
          <w:tab w:val="left" w:pos="0"/>
          <w:tab w:val="left" w:pos="426"/>
        </w:tabs>
        <w:snapToGrid/>
        <w:ind w:firstLine="0"/>
        <w:jc w:val="both"/>
      </w:pPr>
      <w:r>
        <w:t>Непосредственное руководство организацией работы по ведению ПН в</w:t>
      </w:r>
      <w:r>
        <w:br/>
      </w:r>
      <w:r w:rsidR="005300CA">
        <w:t>ПАО «НК «Роснефть»</w:t>
      </w:r>
      <w:r>
        <w:t xml:space="preserve"> возлагается на вице-президента </w:t>
      </w:r>
      <w:r w:rsidR="005300CA">
        <w:t>ПАО «НК «Роснефть»</w:t>
      </w:r>
      <w:r>
        <w:t xml:space="preserve">, курирующего вопросы промышленной безопасности и охраны труда. </w:t>
      </w:r>
    </w:p>
    <w:p w:rsidR="00493164" w:rsidRDefault="00493164" w:rsidP="00493164">
      <w:pPr>
        <w:jc w:val="both"/>
        <w:rPr>
          <w:shd w:val="clear" w:color="auto" w:fill="FFFF00"/>
        </w:rPr>
      </w:pPr>
    </w:p>
    <w:p w:rsidR="00493164" w:rsidRPr="00E97416" w:rsidRDefault="00493164" w:rsidP="00493164">
      <w:pPr>
        <w:numPr>
          <w:ilvl w:val="0"/>
          <w:numId w:val="6"/>
        </w:numPr>
        <w:tabs>
          <w:tab w:val="left" w:pos="0"/>
          <w:tab w:val="left" w:pos="426"/>
        </w:tabs>
        <w:snapToGrid/>
        <w:ind w:firstLine="0"/>
        <w:jc w:val="both"/>
      </w:pPr>
      <w:r>
        <w:t xml:space="preserve">Оперативное, методическое руководство, координация работ по </w:t>
      </w:r>
      <w:r w:rsidRPr="00CB55D0">
        <w:t>ведению</w:t>
      </w:r>
      <w:r>
        <w:t xml:space="preserve"> ПН в Компании  возлагается на Департамент промышленной безопасности и охраны труда</w:t>
      </w:r>
      <w:r>
        <w:br/>
      </w:r>
      <w:r w:rsidR="005300CA">
        <w:t>ПАО «НК «Роснефть»</w:t>
      </w:r>
      <w:r>
        <w:t>.</w:t>
      </w:r>
    </w:p>
    <w:p w:rsidR="00493164" w:rsidRPr="00E97416" w:rsidRDefault="00493164" w:rsidP="00493164">
      <w:pPr>
        <w:tabs>
          <w:tab w:val="left" w:pos="0"/>
          <w:tab w:val="left" w:pos="426"/>
        </w:tabs>
        <w:snapToGrid/>
        <w:jc w:val="both"/>
      </w:pPr>
    </w:p>
    <w:p w:rsidR="00493164" w:rsidRDefault="00493164" w:rsidP="00493164">
      <w:pPr>
        <w:numPr>
          <w:ilvl w:val="0"/>
          <w:numId w:val="6"/>
        </w:numPr>
        <w:tabs>
          <w:tab w:val="left" w:pos="0"/>
          <w:tab w:val="left" w:pos="426"/>
        </w:tabs>
        <w:snapToGrid/>
        <w:ind w:firstLine="0"/>
        <w:jc w:val="both"/>
      </w:pPr>
      <w:r>
        <w:t xml:space="preserve">В </w:t>
      </w:r>
      <w:r w:rsidR="00F8075D">
        <w:t>ОГ</w:t>
      </w:r>
      <w:r>
        <w:t xml:space="preserve"> вопросы организации ПН возлагаются на Руководителя </w:t>
      </w:r>
      <w:r w:rsidR="00F8075D">
        <w:t>ОГ</w:t>
      </w:r>
      <w:r>
        <w:t xml:space="preserve">, главного инженера </w:t>
      </w:r>
      <w:r w:rsidR="00F8075D">
        <w:t>ОГ</w:t>
      </w:r>
      <w:r>
        <w:t xml:space="preserve">, </w:t>
      </w:r>
      <w:r w:rsidRPr="0078432B">
        <w:t xml:space="preserve">Службу ПБОТОС </w:t>
      </w:r>
      <w:r w:rsidR="00F8075D">
        <w:t>ОГ</w:t>
      </w:r>
      <w:r w:rsidRPr="0078432B">
        <w:t xml:space="preserve"> и подразделение Пожарной охраны в составе </w:t>
      </w:r>
      <w:r w:rsidR="00F8075D">
        <w:t>ОГ</w:t>
      </w:r>
      <w:r>
        <w:t xml:space="preserve"> (</w:t>
      </w:r>
      <w:r w:rsidRPr="0078432B">
        <w:t>при их наличии).</w:t>
      </w:r>
    </w:p>
    <w:p w:rsidR="00493164" w:rsidRDefault="00493164" w:rsidP="00493164">
      <w:pPr>
        <w:pStyle w:val="a3"/>
        <w:ind w:left="0"/>
      </w:pPr>
    </w:p>
    <w:p w:rsidR="00493164" w:rsidRPr="0078432B" w:rsidRDefault="00493164" w:rsidP="00493164">
      <w:pPr>
        <w:numPr>
          <w:ilvl w:val="0"/>
          <w:numId w:val="6"/>
        </w:numPr>
        <w:tabs>
          <w:tab w:val="left" w:pos="0"/>
          <w:tab w:val="left" w:pos="426"/>
        </w:tabs>
        <w:snapToGrid/>
        <w:ind w:firstLine="0"/>
        <w:jc w:val="both"/>
      </w:pPr>
      <w:r w:rsidRPr="001E2459">
        <w:t xml:space="preserve">Оперативное, методическое руководство, координация работ по ведению ПН в </w:t>
      </w:r>
      <w:r w:rsidR="00F8075D">
        <w:t>ОГ</w:t>
      </w:r>
      <w:r w:rsidRPr="001E2459">
        <w:t xml:space="preserve">  возлагается на </w:t>
      </w:r>
      <w:r>
        <w:t>С</w:t>
      </w:r>
      <w:r w:rsidRPr="001E2459">
        <w:t xml:space="preserve">лужбу ПБОТОС </w:t>
      </w:r>
      <w:r w:rsidR="00F8075D">
        <w:t>ОГ</w:t>
      </w:r>
      <w:r w:rsidRPr="001E2459">
        <w:t>.</w:t>
      </w:r>
    </w:p>
    <w:p w:rsidR="00493164" w:rsidRDefault="00493164" w:rsidP="00493164">
      <w:pPr>
        <w:tabs>
          <w:tab w:val="left" w:pos="0"/>
          <w:tab w:val="left" w:pos="426"/>
        </w:tabs>
        <w:snapToGrid/>
        <w:jc w:val="both"/>
      </w:pPr>
    </w:p>
    <w:p w:rsidR="00493164" w:rsidRDefault="00493164" w:rsidP="00493164">
      <w:pPr>
        <w:numPr>
          <w:ilvl w:val="0"/>
          <w:numId w:val="6"/>
        </w:numPr>
        <w:tabs>
          <w:tab w:val="left" w:pos="0"/>
          <w:tab w:val="left" w:pos="426"/>
        </w:tabs>
        <w:snapToGrid/>
        <w:ind w:firstLine="0"/>
        <w:jc w:val="both"/>
      </w:pPr>
      <w:r>
        <w:t xml:space="preserve">При заключении договоров с Организацией, оказывающей услуги в области предупреждения и тушения пожаров, ПН осуществляет эта Организация. При этом Руководитель </w:t>
      </w:r>
      <w:r w:rsidR="00F8075D">
        <w:t>ОГ</w:t>
      </w:r>
      <w:r>
        <w:t xml:space="preserve">, главный инженер </w:t>
      </w:r>
      <w:r w:rsidR="00F8075D">
        <w:t>ОГ</w:t>
      </w:r>
      <w:r>
        <w:t xml:space="preserve"> </w:t>
      </w:r>
      <w:r w:rsidRPr="00CA0311">
        <w:t>и Служба</w:t>
      </w:r>
      <w:r>
        <w:t xml:space="preserve"> ПБОТОС </w:t>
      </w:r>
      <w:r w:rsidR="00F8075D">
        <w:t>ОГ</w:t>
      </w:r>
      <w:r>
        <w:t>, осуществляют ПН в рамках работы КПК (ПТК), в том числе с целью контроля качества выполнения договорных обязательств указанной Организацией.</w:t>
      </w:r>
    </w:p>
    <w:p w:rsidR="00493164" w:rsidRDefault="00493164" w:rsidP="00493164">
      <w:pPr>
        <w:tabs>
          <w:tab w:val="left" w:pos="0"/>
          <w:tab w:val="left" w:pos="426"/>
        </w:tabs>
        <w:snapToGrid/>
        <w:jc w:val="both"/>
      </w:pPr>
    </w:p>
    <w:p w:rsidR="00493164" w:rsidRDefault="00493164" w:rsidP="00493164">
      <w:pPr>
        <w:numPr>
          <w:ilvl w:val="0"/>
          <w:numId w:val="6"/>
        </w:numPr>
        <w:tabs>
          <w:tab w:val="left" w:pos="0"/>
          <w:tab w:val="left" w:pos="426"/>
        </w:tabs>
        <w:snapToGrid/>
        <w:ind w:firstLine="0"/>
        <w:jc w:val="both"/>
      </w:pPr>
      <w:r>
        <w:t xml:space="preserve">Обязательства по исполнению требований настоящего </w:t>
      </w:r>
      <w:r w:rsidR="00970F37">
        <w:rPr>
          <w:rFonts w:ascii="Arial" w:hAnsi="Arial" w:cs="Arial"/>
          <w:b/>
          <w:i/>
          <w:caps/>
          <w:sz w:val="20"/>
          <w:szCs w:val="20"/>
        </w:rPr>
        <w:t>ПОЛОЖЕНИЯ</w:t>
      </w:r>
      <w:r w:rsidR="00970F37">
        <w:t xml:space="preserve"> </w:t>
      </w:r>
      <w:r>
        <w:t xml:space="preserve">Организациями, оказывающими услуги в области предупреждения и тушения пожаров, включается в условия договора, полностью или частично (в случае противоречия положений настоящего </w:t>
      </w:r>
      <w:r w:rsidR="00970F37">
        <w:rPr>
          <w:rFonts w:ascii="Arial" w:hAnsi="Arial" w:cs="Arial"/>
          <w:b/>
          <w:i/>
          <w:caps/>
          <w:sz w:val="20"/>
          <w:szCs w:val="20"/>
        </w:rPr>
        <w:t>ПОЛОЖЕНИЯ</w:t>
      </w:r>
      <w:r w:rsidR="00970F37" w:rsidRPr="004914D8">
        <w:rPr>
          <w:rFonts w:ascii="Arial" w:hAnsi="Arial" w:cs="Arial"/>
          <w:b/>
          <w:i/>
          <w:caps/>
          <w:sz w:val="20"/>
          <w:szCs w:val="20"/>
        </w:rPr>
        <w:t xml:space="preserve"> </w:t>
      </w:r>
      <w:r>
        <w:t>организационным документам этих Организаций).</w:t>
      </w:r>
    </w:p>
    <w:p w:rsidR="00493164" w:rsidRDefault="00493164" w:rsidP="00493164">
      <w:pPr>
        <w:tabs>
          <w:tab w:val="left" w:pos="0"/>
          <w:tab w:val="left" w:pos="426"/>
        </w:tabs>
        <w:snapToGrid/>
        <w:jc w:val="both"/>
      </w:pPr>
    </w:p>
    <w:p w:rsidR="00493164" w:rsidRDefault="00493164" w:rsidP="00493164">
      <w:pPr>
        <w:numPr>
          <w:ilvl w:val="0"/>
          <w:numId w:val="6"/>
        </w:numPr>
        <w:tabs>
          <w:tab w:val="left" w:pos="0"/>
          <w:tab w:val="left" w:pos="426"/>
        </w:tabs>
        <w:snapToGrid/>
        <w:ind w:firstLine="0"/>
        <w:jc w:val="both"/>
      </w:pPr>
      <w:r>
        <w:t xml:space="preserve">Полномочиями по осуществлению ПН на </w:t>
      </w:r>
      <w:r w:rsidRPr="00CB55D0">
        <w:t xml:space="preserve">объектах </w:t>
      </w:r>
      <w:r>
        <w:t>Компании наделены следующие должностные лица:</w:t>
      </w:r>
    </w:p>
    <w:p w:rsidR="00493164" w:rsidRPr="0009293D" w:rsidRDefault="00493164" w:rsidP="00493164">
      <w:pPr>
        <w:numPr>
          <w:ilvl w:val="0"/>
          <w:numId w:val="38"/>
        </w:numPr>
        <w:suppressAutoHyphens w:val="0"/>
        <w:autoSpaceDE w:val="0"/>
        <w:snapToGrid/>
        <w:spacing w:before="120"/>
        <w:ind w:left="714" w:hanging="357"/>
        <w:jc w:val="both"/>
      </w:pPr>
      <w:r w:rsidRPr="0009293D">
        <w:t xml:space="preserve">руководители и члены КЧСиПБ и КПК </w:t>
      </w:r>
      <w:r w:rsidR="005300CA">
        <w:t>ПАО «НК «Роснефть»</w:t>
      </w:r>
      <w:r w:rsidRPr="0009293D">
        <w:t xml:space="preserve">, работники Департамента промышленной безопасности и охраны труда </w:t>
      </w:r>
      <w:r w:rsidR="005300CA">
        <w:t>ПАО «НК «Роснефть»</w:t>
      </w:r>
      <w:r w:rsidRPr="0009293D">
        <w:t>;</w:t>
      </w:r>
    </w:p>
    <w:p w:rsidR="00493164" w:rsidRPr="0009293D" w:rsidRDefault="00493164" w:rsidP="00493164">
      <w:pPr>
        <w:numPr>
          <w:ilvl w:val="0"/>
          <w:numId w:val="38"/>
        </w:numPr>
        <w:suppressAutoHyphens w:val="0"/>
        <w:autoSpaceDE w:val="0"/>
        <w:snapToGrid/>
        <w:spacing w:before="120"/>
        <w:ind w:left="714" w:hanging="357"/>
        <w:jc w:val="both"/>
      </w:pPr>
      <w:r w:rsidRPr="0009293D">
        <w:t xml:space="preserve">руководители и члены КЧСиПБ </w:t>
      </w:r>
      <w:r w:rsidR="00F8075D">
        <w:t>ОГ</w:t>
      </w:r>
      <w:r w:rsidRPr="0009293D">
        <w:t xml:space="preserve">, КПК </w:t>
      </w:r>
      <w:r w:rsidR="00F8075D">
        <w:t>ОГ</w:t>
      </w:r>
      <w:r w:rsidRPr="0009293D">
        <w:t xml:space="preserve"> и ПТК </w:t>
      </w:r>
      <w:r w:rsidR="00F8075D">
        <w:t>ОГ</w:t>
      </w:r>
      <w:r w:rsidRPr="0009293D">
        <w:t xml:space="preserve">, работники Служб ПБОТОС </w:t>
      </w:r>
      <w:r w:rsidR="00F8075D">
        <w:t>ОГ</w:t>
      </w:r>
      <w:r w:rsidRPr="0009293D">
        <w:t xml:space="preserve">; </w:t>
      </w:r>
    </w:p>
    <w:p w:rsidR="00493164" w:rsidRPr="0009293D" w:rsidRDefault="00493164" w:rsidP="00493164">
      <w:pPr>
        <w:numPr>
          <w:ilvl w:val="0"/>
          <w:numId w:val="38"/>
        </w:numPr>
        <w:suppressAutoHyphens w:val="0"/>
        <w:autoSpaceDE w:val="0"/>
        <w:snapToGrid/>
        <w:spacing w:before="120"/>
        <w:ind w:left="714" w:hanging="357"/>
        <w:jc w:val="both"/>
      </w:pPr>
      <w:r w:rsidRPr="0009293D">
        <w:t>руководитель и</w:t>
      </w:r>
      <w:r w:rsidRPr="0009293D">
        <w:rPr>
          <w:rStyle w:val="afff2"/>
        </w:rPr>
        <w:t xml:space="preserve"> </w:t>
      </w:r>
      <w:r w:rsidRPr="0009293D">
        <w:t xml:space="preserve">руководящий состав по осуществлению ПН Организаций, </w:t>
      </w:r>
      <w:r>
        <w:t>оказыва</w:t>
      </w:r>
      <w:r w:rsidRPr="0009293D">
        <w:t>ющих услуги в области предупреждения и тушен</w:t>
      </w:r>
      <w:r>
        <w:t xml:space="preserve">ия пожаров и их подразделений, </w:t>
      </w:r>
      <w:r w:rsidRPr="0009293D">
        <w:t xml:space="preserve">а так же пожарной охраны в составе </w:t>
      </w:r>
      <w:r w:rsidR="00F8075D">
        <w:t>ОГ</w:t>
      </w:r>
      <w:r w:rsidRPr="0009293D">
        <w:t xml:space="preserve"> на охраняемых объектах;</w:t>
      </w:r>
    </w:p>
    <w:p w:rsidR="00493164" w:rsidRPr="0009293D" w:rsidRDefault="00493164" w:rsidP="00493164">
      <w:pPr>
        <w:numPr>
          <w:ilvl w:val="0"/>
          <w:numId w:val="38"/>
        </w:numPr>
        <w:suppressAutoHyphens w:val="0"/>
        <w:autoSpaceDE w:val="0"/>
        <w:snapToGrid/>
        <w:spacing w:before="120"/>
        <w:ind w:left="714" w:hanging="357"/>
        <w:jc w:val="both"/>
        <w:rPr>
          <w:bCs/>
        </w:rPr>
      </w:pPr>
      <w:r w:rsidRPr="0009293D">
        <w:t xml:space="preserve">должностные лица отделов (секторов) профилактической работы Организаций, оказывающих услуги в области предупреждения и тушения пожаров и их подразделений, а так же пожарной охраны в составе </w:t>
      </w:r>
      <w:r w:rsidR="00F8075D">
        <w:t>ОГ</w:t>
      </w:r>
      <w:r w:rsidRPr="0009293D">
        <w:t xml:space="preserve"> на охраняемых объектах</w:t>
      </w:r>
      <w:r w:rsidRPr="0009293D">
        <w:rPr>
          <w:bCs/>
        </w:rPr>
        <w:t>;</w:t>
      </w:r>
    </w:p>
    <w:p w:rsidR="00493164" w:rsidRPr="0009293D" w:rsidRDefault="00493164" w:rsidP="00493164">
      <w:pPr>
        <w:numPr>
          <w:ilvl w:val="0"/>
          <w:numId w:val="38"/>
        </w:numPr>
        <w:tabs>
          <w:tab w:val="left" w:pos="851"/>
        </w:tabs>
        <w:suppressAutoHyphens w:val="0"/>
        <w:autoSpaceDE w:val="0"/>
        <w:snapToGrid/>
        <w:spacing w:before="120"/>
        <w:ind w:left="714" w:hanging="357"/>
        <w:jc w:val="both"/>
      </w:pPr>
      <w:r w:rsidRPr="0009293D">
        <w:t>инженерно-инспекторский (инструкторский) состав пожарной части или другого, предусмотренного штатным расписанием подразделения Организации, оказывающей услуги в области предупреждения и тушения пожаров</w:t>
      </w:r>
      <w:r w:rsidRPr="0009293D">
        <w:rPr>
          <w:bCs/>
        </w:rPr>
        <w:t>,</w:t>
      </w:r>
      <w:r w:rsidRPr="0009293D">
        <w:t xml:space="preserve"> а так же пожарной охраны в составе </w:t>
      </w:r>
      <w:r w:rsidR="00F8075D">
        <w:t>ОГ</w:t>
      </w:r>
      <w:r w:rsidRPr="0009293D">
        <w:t xml:space="preserve"> на охраняемых объектах;</w:t>
      </w:r>
    </w:p>
    <w:p w:rsidR="00493164" w:rsidRDefault="00493164" w:rsidP="00493164">
      <w:pPr>
        <w:numPr>
          <w:ilvl w:val="0"/>
          <w:numId w:val="38"/>
        </w:numPr>
        <w:suppressAutoHyphens w:val="0"/>
        <w:autoSpaceDE w:val="0"/>
        <w:snapToGrid/>
        <w:spacing w:before="120"/>
        <w:ind w:left="714" w:hanging="357"/>
        <w:jc w:val="both"/>
        <w:rPr>
          <w:bCs/>
        </w:rPr>
      </w:pPr>
      <w:r w:rsidRPr="0009293D">
        <w:rPr>
          <w:bCs/>
        </w:rPr>
        <w:t>работники дежурных караулов (смен) (отдельных постов, опорных пунктов пожаротушения), при выполнении должностных обязанностей на постах, маршрутах дозоров.</w:t>
      </w:r>
    </w:p>
    <w:p w:rsidR="00493164" w:rsidRPr="0009293D" w:rsidRDefault="00493164" w:rsidP="00493164"/>
    <w:p w:rsidR="00493164" w:rsidRDefault="00493164" w:rsidP="00493164">
      <w:pPr>
        <w:numPr>
          <w:ilvl w:val="0"/>
          <w:numId w:val="6"/>
        </w:numPr>
        <w:tabs>
          <w:tab w:val="left" w:pos="0"/>
          <w:tab w:val="left" w:pos="426"/>
        </w:tabs>
        <w:snapToGrid/>
        <w:ind w:firstLine="0"/>
        <w:jc w:val="both"/>
      </w:pPr>
      <w:r>
        <w:t xml:space="preserve">Все работники Компании обеспечивают пожарную безопасность в рамках Российского законодательства и локальных нормативных документов Компании и </w:t>
      </w:r>
      <w:r w:rsidR="00F8075D">
        <w:t>ОГ</w:t>
      </w:r>
      <w:r>
        <w:t>.</w:t>
      </w:r>
    </w:p>
    <w:p w:rsidR="00493164" w:rsidRDefault="00493164" w:rsidP="00493164">
      <w:pPr>
        <w:widowControl w:val="0"/>
        <w:tabs>
          <w:tab w:val="left" w:pos="644"/>
        </w:tabs>
        <w:autoSpaceDE w:val="0"/>
        <w:snapToGrid/>
        <w:jc w:val="both"/>
        <w:rPr>
          <w:bCs/>
        </w:rPr>
      </w:pPr>
    </w:p>
    <w:p w:rsidR="00493164" w:rsidRPr="00E97416" w:rsidRDefault="00493164" w:rsidP="00493164">
      <w:pPr>
        <w:numPr>
          <w:ilvl w:val="0"/>
          <w:numId w:val="6"/>
        </w:numPr>
        <w:tabs>
          <w:tab w:val="left" w:pos="0"/>
          <w:tab w:val="left" w:pos="426"/>
        </w:tabs>
        <w:snapToGrid/>
        <w:ind w:firstLine="0"/>
        <w:jc w:val="both"/>
      </w:pPr>
      <w:r>
        <w:t xml:space="preserve">Руководители и члены КЧС и ПБ и КПК </w:t>
      </w:r>
      <w:r w:rsidR="005300CA">
        <w:t>ПАО «НК «Роснефть»</w:t>
      </w:r>
      <w:r w:rsidRPr="00E97416">
        <w:t xml:space="preserve"> реализуют предоставленные им полномочия по организации, контролю и осуществлению ПН на </w:t>
      </w:r>
      <w:r w:rsidRPr="00975B42">
        <w:t>объектах Компании</w:t>
      </w:r>
      <w:r w:rsidRPr="00E97416">
        <w:t xml:space="preserve"> при посещении </w:t>
      </w:r>
      <w:r w:rsidR="00F8075D">
        <w:t>ОГ</w:t>
      </w:r>
      <w:r>
        <w:t xml:space="preserve"> в пределах компетенции, установленной данным </w:t>
      </w:r>
      <w:r w:rsidR="00970F37">
        <w:rPr>
          <w:rFonts w:ascii="Arial" w:hAnsi="Arial" w:cs="Arial"/>
          <w:b/>
          <w:i/>
          <w:caps/>
          <w:sz w:val="20"/>
          <w:szCs w:val="20"/>
        </w:rPr>
        <w:t>ПОЛОЖЕНИЕМ</w:t>
      </w:r>
      <w:r>
        <w:t>, должностными инструкциями и иными нормативными документами по пожарной безопасности.</w:t>
      </w:r>
    </w:p>
    <w:p w:rsidR="00493164" w:rsidRPr="00E97416" w:rsidRDefault="00493164" w:rsidP="00493164">
      <w:pPr>
        <w:tabs>
          <w:tab w:val="left" w:pos="0"/>
          <w:tab w:val="left" w:pos="426"/>
        </w:tabs>
        <w:snapToGrid/>
        <w:jc w:val="both"/>
      </w:pPr>
    </w:p>
    <w:p w:rsidR="00493164" w:rsidRPr="00E97416" w:rsidRDefault="00493164" w:rsidP="00493164">
      <w:pPr>
        <w:numPr>
          <w:ilvl w:val="0"/>
          <w:numId w:val="6"/>
        </w:numPr>
        <w:tabs>
          <w:tab w:val="left" w:pos="0"/>
          <w:tab w:val="left" w:pos="567"/>
        </w:tabs>
        <w:snapToGrid/>
        <w:ind w:firstLine="0"/>
        <w:jc w:val="both"/>
      </w:pPr>
      <w:r>
        <w:t xml:space="preserve">Руководители и члены КЧС и ПБ </w:t>
      </w:r>
      <w:r w:rsidR="00F8075D">
        <w:t>ОГ</w:t>
      </w:r>
      <w:r>
        <w:t xml:space="preserve">, КПК </w:t>
      </w:r>
      <w:r w:rsidR="00F8075D">
        <w:t>ОГ</w:t>
      </w:r>
      <w:r>
        <w:t xml:space="preserve"> и ПТК </w:t>
      </w:r>
      <w:r w:rsidR="00F8075D">
        <w:t>ОГ</w:t>
      </w:r>
      <w:r w:rsidRPr="00E97416">
        <w:t xml:space="preserve"> осуществляют ПН на объектах </w:t>
      </w:r>
      <w:r w:rsidR="00F8075D">
        <w:t>ОГ</w:t>
      </w:r>
      <w:r w:rsidRPr="00E97416">
        <w:t xml:space="preserve"> при их посещении в соответствии с графиками работы комиссий</w:t>
      </w:r>
      <w:r>
        <w:t xml:space="preserve"> в пределах компетенции, установленной данным </w:t>
      </w:r>
      <w:r w:rsidR="00970F37">
        <w:rPr>
          <w:rFonts w:ascii="Arial" w:hAnsi="Arial" w:cs="Arial"/>
          <w:b/>
          <w:i/>
          <w:caps/>
          <w:sz w:val="20"/>
          <w:szCs w:val="20"/>
        </w:rPr>
        <w:t>ПОЛОЖЕНИЕМ</w:t>
      </w:r>
      <w:r>
        <w:t>, должностными инструкциями и иными нормативными документами по пожарной безопасности.</w:t>
      </w:r>
    </w:p>
    <w:p w:rsidR="00493164" w:rsidRDefault="00493164" w:rsidP="00493164">
      <w:pPr>
        <w:tabs>
          <w:tab w:val="left" w:pos="0"/>
          <w:tab w:val="left" w:pos="567"/>
        </w:tabs>
        <w:snapToGrid/>
        <w:jc w:val="both"/>
        <w:rPr>
          <w:bCs/>
        </w:rPr>
      </w:pPr>
    </w:p>
    <w:p w:rsidR="00493164" w:rsidRPr="00E6383E" w:rsidRDefault="00493164" w:rsidP="00493164">
      <w:pPr>
        <w:numPr>
          <w:ilvl w:val="0"/>
          <w:numId w:val="6"/>
        </w:numPr>
        <w:tabs>
          <w:tab w:val="left" w:pos="0"/>
          <w:tab w:val="left" w:pos="567"/>
        </w:tabs>
        <w:snapToGrid/>
        <w:ind w:firstLine="0"/>
        <w:jc w:val="both"/>
        <w:rPr>
          <w:bCs/>
        </w:rPr>
      </w:pPr>
      <w:r>
        <w:t>Должностные лица Организаций, оказывающих услуги в области предупреждения и тушения пожаров и их подразделений</w:t>
      </w:r>
      <w:r>
        <w:rPr>
          <w:bCs/>
        </w:rPr>
        <w:t>,</w:t>
      </w:r>
      <w:r>
        <w:t xml:space="preserve"> а так же пожарной охраны в составе </w:t>
      </w:r>
      <w:r w:rsidR="00F8075D">
        <w:t>ОГ</w:t>
      </w:r>
      <w:r>
        <w:rPr>
          <w:bCs/>
        </w:rPr>
        <w:t xml:space="preserve"> осуществляющие ПН, реализуют предоставленные им полномочия на объектах </w:t>
      </w:r>
      <w:r w:rsidR="00F8075D">
        <w:t>ОГ</w:t>
      </w:r>
      <w:r>
        <w:t>, включенных в Дислокации (</w:t>
      </w:r>
      <w:hyperlink w:anchor="_ПРИЛОЖЕНИЕ_1._Дислокация" w:history="1">
        <w:r>
          <w:rPr>
            <w:rStyle w:val="a7"/>
          </w:rPr>
          <w:t>Приложение №1</w:t>
        </w:r>
      </w:hyperlink>
      <w:r>
        <w:t>),</w:t>
      </w:r>
      <w:r>
        <w:rPr>
          <w:bCs/>
        </w:rPr>
        <w:t xml:space="preserve"> в рамках заключенных договоров между ними и</w:t>
      </w:r>
      <w:r>
        <w:t xml:space="preserve"> </w:t>
      </w:r>
      <w:r w:rsidR="00F8075D">
        <w:t>ОГ</w:t>
      </w:r>
      <w:r>
        <w:t xml:space="preserve">, в пределах компетенции, установленной данным </w:t>
      </w:r>
      <w:r w:rsidR="00970F37">
        <w:rPr>
          <w:rFonts w:ascii="Arial" w:hAnsi="Arial" w:cs="Arial"/>
          <w:b/>
          <w:i/>
          <w:caps/>
          <w:sz w:val="20"/>
          <w:szCs w:val="20"/>
        </w:rPr>
        <w:t>ПОЛОЖЕНИЕМ</w:t>
      </w:r>
      <w:r>
        <w:t>.</w:t>
      </w:r>
    </w:p>
    <w:p w:rsidR="00493164" w:rsidRDefault="00493164" w:rsidP="00493164">
      <w:pPr>
        <w:tabs>
          <w:tab w:val="left" w:pos="567"/>
        </w:tabs>
        <w:snapToGrid/>
        <w:jc w:val="both"/>
        <w:rPr>
          <w:bCs/>
        </w:rPr>
      </w:pPr>
    </w:p>
    <w:p w:rsidR="00493164" w:rsidRDefault="00493164" w:rsidP="00493164">
      <w:pPr>
        <w:numPr>
          <w:ilvl w:val="0"/>
          <w:numId w:val="6"/>
        </w:numPr>
        <w:tabs>
          <w:tab w:val="left" w:pos="0"/>
          <w:tab w:val="left" w:pos="567"/>
        </w:tabs>
        <w:snapToGrid/>
        <w:ind w:firstLine="0"/>
        <w:jc w:val="both"/>
      </w:pPr>
      <w:r>
        <w:t>Должностные лица</w:t>
      </w:r>
      <w:r w:rsidRPr="00E97416">
        <w:t>, осуществл</w:t>
      </w:r>
      <w:r>
        <w:t xml:space="preserve">яющие </w:t>
      </w:r>
      <w:r w:rsidRPr="00E97416">
        <w:t>ПН,</w:t>
      </w:r>
      <w:r>
        <w:t xml:space="preserve"> в своей деятельности руководствуются законодательством Российской Федерации, нормативно-правовыми актами, нормативными документами по пожарной безопасности, распорядительными, организационными и локальными нормативными документами, настоящим </w:t>
      </w:r>
      <w:r w:rsidR="00970F37">
        <w:rPr>
          <w:rFonts w:ascii="Arial" w:hAnsi="Arial" w:cs="Arial"/>
          <w:b/>
          <w:i/>
          <w:caps/>
          <w:sz w:val="20"/>
          <w:szCs w:val="20"/>
        </w:rPr>
        <w:t>ПОЛОЖЕНИЕМ</w:t>
      </w:r>
      <w:r w:rsidR="00970F37" w:rsidRPr="004C1504">
        <w:rPr>
          <w:rFonts w:ascii="Arial" w:hAnsi="Arial" w:cs="Arial"/>
          <w:b/>
          <w:i/>
          <w:caps/>
          <w:sz w:val="20"/>
          <w:szCs w:val="20"/>
        </w:rPr>
        <w:t xml:space="preserve"> </w:t>
      </w:r>
      <w:r>
        <w:t xml:space="preserve">и другими нормативными документами. </w:t>
      </w:r>
    </w:p>
    <w:p w:rsidR="00493164" w:rsidRDefault="00493164" w:rsidP="00493164">
      <w:pPr>
        <w:tabs>
          <w:tab w:val="left" w:pos="0"/>
          <w:tab w:val="left" w:pos="567"/>
        </w:tabs>
        <w:snapToGrid/>
        <w:jc w:val="both"/>
      </w:pPr>
    </w:p>
    <w:p w:rsidR="00493164" w:rsidRDefault="00493164" w:rsidP="00493164">
      <w:pPr>
        <w:numPr>
          <w:ilvl w:val="0"/>
          <w:numId w:val="6"/>
        </w:numPr>
        <w:tabs>
          <w:tab w:val="left" w:pos="0"/>
          <w:tab w:val="left" w:pos="567"/>
        </w:tabs>
        <w:snapToGrid/>
        <w:ind w:firstLine="0"/>
        <w:jc w:val="both"/>
      </w:pPr>
      <w:r>
        <w:t xml:space="preserve">Объем оказываемых услуг Организациями, оказывающими услуги в области предупреждения и тушения пожаров </w:t>
      </w:r>
      <w:r w:rsidRPr="003A3FC1">
        <w:t>и их подразделений</w:t>
      </w:r>
      <w:r>
        <w:t xml:space="preserve"> определяется договорными обязательствами с </w:t>
      </w:r>
      <w:r w:rsidR="00F8075D">
        <w:t>ОГ</w:t>
      </w:r>
      <w:r>
        <w:t xml:space="preserve">, </w:t>
      </w:r>
      <w:r w:rsidRPr="00B727BC">
        <w:t xml:space="preserve">разработанными с учётом требований настоящего </w:t>
      </w:r>
      <w:r w:rsidR="00970F37">
        <w:rPr>
          <w:rFonts w:ascii="Arial" w:hAnsi="Arial" w:cs="Arial"/>
          <w:b/>
          <w:i/>
          <w:caps/>
          <w:sz w:val="20"/>
          <w:szCs w:val="20"/>
        </w:rPr>
        <w:t>ПОЛОЖЕНИЯ</w:t>
      </w:r>
      <w:r>
        <w:t>, уставных документов, Положений о структурных подразделениях, должностных инструкций, исходя из штатной численности этих подразделений</w:t>
      </w:r>
      <w:r w:rsidRPr="00E97416">
        <w:t>.</w:t>
      </w:r>
    </w:p>
    <w:p w:rsidR="00493164" w:rsidRDefault="00493164" w:rsidP="00493164">
      <w:pPr>
        <w:tabs>
          <w:tab w:val="left" w:pos="0"/>
          <w:tab w:val="left" w:pos="567"/>
        </w:tabs>
        <w:snapToGrid/>
        <w:jc w:val="both"/>
      </w:pPr>
    </w:p>
    <w:p w:rsidR="00493164" w:rsidRPr="00555CA6" w:rsidRDefault="00493164" w:rsidP="00493164">
      <w:pPr>
        <w:numPr>
          <w:ilvl w:val="0"/>
          <w:numId w:val="6"/>
        </w:numPr>
        <w:tabs>
          <w:tab w:val="left" w:pos="0"/>
          <w:tab w:val="left" w:pos="567"/>
        </w:tabs>
        <w:snapToGrid/>
        <w:ind w:firstLine="0"/>
        <w:jc w:val="both"/>
      </w:pPr>
      <w:r w:rsidRPr="003664E8">
        <w:t>Организации, оказывающие услуги в области предупреждения и тушения пожаров и</w:t>
      </w:r>
      <w:r w:rsidRPr="00555CA6">
        <w:t xml:space="preserve"> пожарная охрана в составе </w:t>
      </w:r>
      <w:r w:rsidR="00F8075D">
        <w:t>ОГ</w:t>
      </w:r>
      <w:r w:rsidRPr="00555CA6">
        <w:t xml:space="preserve"> осуществляют консультирование должностных лиц охраняемых объектов по вопросам в области пожарной безопасности. </w:t>
      </w:r>
    </w:p>
    <w:p w:rsidR="00493164" w:rsidRDefault="00493164" w:rsidP="00493164">
      <w:pPr>
        <w:tabs>
          <w:tab w:val="left" w:pos="426"/>
          <w:tab w:val="left" w:pos="851"/>
          <w:tab w:val="left" w:pos="993"/>
          <w:tab w:val="left" w:pos="1309"/>
        </w:tabs>
        <w:jc w:val="both"/>
      </w:pPr>
    </w:p>
    <w:p w:rsidR="00493164" w:rsidRDefault="00493164" w:rsidP="00493164">
      <w:pPr>
        <w:numPr>
          <w:ilvl w:val="0"/>
          <w:numId w:val="6"/>
        </w:numPr>
        <w:tabs>
          <w:tab w:val="left" w:pos="0"/>
          <w:tab w:val="left" w:pos="567"/>
        </w:tabs>
        <w:snapToGrid/>
        <w:ind w:firstLine="0"/>
        <w:jc w:val="both"/>
      </w:pPr>
      <w:r>
        <w:t xml:space="preserve">В подразделениях пожарной охраны на объектах </w:t>
      </w:r>
      <w:r w:rsidR="00F8075D">
        <w:t>ОГ</w:t>
      </w:r>
      <w:r>
        <w:t xml:space="preserve"> ведется Журнал учета консультаций (</w:t>
      </w:r>
      <w:hyperlink w:anchor="_ПРИЛОЖЕНИЕ_2._Журнал" w:history="1">
        <w:r w:rsidRPr="007D4E90">
          <w:rPr>
            <w:rStyle w:val="a7"/>
          </w:rPr>
          <w:t>Приложение №2</w:t>
        </w:r>
      </w:hyperlink>
      <w:r>
        <w:t xml:space="preserve">). </w:t>
      </w:r>
    </w:p>
    <w:p w:rsidR="00493164" w:rsidRPr="00BE5EF9" w:rsidRDefault="00493164" w:rsidP="00493164">
      <w:pPr>
        <w:suppressAutoHyphens w:val="0"/>
        <w:snapToGrid/>
        <w:jc w:val="both"/>
        <w:rPr>
          <w:lang w:eastAsia="ru-RU"/>
        </w:rPr>
      </w:pPr>
    </w:p>
    <w:p w:rsidR="00493164" w:rsidRDefault="00493164" w:rsidP="00493164">
      <w:pPr>
        <w:tabs>
          <w:tab w:val="left" w:pos="709"/>
        </w:tabs>
        <w:snapToGrid/>
        <w:jc w:val="both"/>
        <w:sectPr w:rsidR="00493164" w:rsidSect="00970F37">
          <w:headerReference w:type="default" r:id="rId27"/>
          <w:footnotePr>
            <w:pos w:val="beneathText"/>
          </w:footnotePr>
          <w:pgSz w:w="11905" w:h="16837" w:code="9"/>
          <w:pgMar w:top="510" w:right="1021" w:bottom="567" w:left="1247" w:header="737" w:footer="680" w:gutter="0"/>
          <w:cols w:space="720"/>
          <w:docGrid w:linePitch="360"/>
        </w:sectPr>
      </w:pPr>
    </w:p>
    <w:p w:rsidR="00493164" w:rsidRPr="0009293D" w:rsidRDefault="00493164" w:rsidP="00493164">
      <w:pPr>
        <w:pStyle w:val="10"/>
        <w:keepNext w:val="0"/>
        <w:numPr>
          <w:ilvl w:val="0"/>
          <w:numId w:val="4"/>
        </w:numPr>
        <w:tabs>
          <w:tab w:val="left" w:pos="567"/>
        </w:tabs>
        <w:suppressAutoHyphens w:val="0"/>
        <w:spacing w:before="0" w:after="0"/>
        <w:jc w:val="both"/>
        <w:rPr>
          <w:rFonts w:cs="Arial"/>
          <w:caps/>
          <w:kern w:val="0"/>
        </w:rPr>
      </w:pPr>
      <w:bookmarkStart w:id="61" w:name="_Toc301354049"/>
      <w:bookmarkStart w:id="62" w:name="_Toc316389755"/>
      <w:r w:rsidRPr="0009293D">
        <w:rPr>
          <w:rFonts w:cs="Arial"/>
          <w:caps/>
          <w:kern w:val="0"/>
        </w:rPr>
        <w:t xml:space="preserve">ОБЯЗАННОСТИ, ПРАВА И ОТВЕТСТВЕННОСТЬ </w:t>
      </w:r>
      <w:bookmarkEnd w:id="61"/>
      <w:r w:rsidRPr="0009293D">
        <w:rPr>
          <w:rFonts w:cs="Arial"/>
          <w:caps/>
          <w:kern w:val="0"/>
        </w:rPr>
        <w:t>ПО ОСУЩЕСТВЛЕНИЮ ПОЖАРНОГО НАДЗОРА</w:t>
      </w:r>
      <w:bookmarkEnd w:id="62"/>
    </w:p>
    <w:p w:rsidR="00493164" w:rsidRDefault="00493164" w:rsidP="00493164"/>
    <w:p w:rsidR="00493164" w:rsidRPr="00187B02" w:rsidRDefault="00493164" w:rsidP="00493164"/>
    <w:p w:rsidR="00493164" w:rsidRPr="00A63D72"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bCs/>
          <w:i w:val="0"/>
          <w:caps/>
          <w:sz w:val="24"/>
          <w:szCs w:val="24"/>
        </w:rPr>
      </w:pPr>
      <w:bookmarkStart w:id="63" w:name="_Toc220213091"/>
      <w:bookmarkStart w:id="64" w:name="_Toc220493221"/>
      <w:bookmarkStart w:id="65" w:name="_Toc232310458"/>
      <w:bookmarkStart w:id="66" w:name="_Toc264539059"/>
      <w:bookmarkStart w:id="67" w:name="_Toc316389756"/>
      <w:r w:rsidRPr="00A63D72">
        <w:rPr>
          <w:rFonts w:ascii="Arial" w:hAnsi="Arial" w:cs="Arial"/>
          <w:i w:val="0"/>
          <w:caps/>
          <w:sz w:val="24"/>
          <w:szCs w:val="24"/>
        </w:rPr>
        <w:t>4.1</w:t>
      </w:r>
      <w:r w:rsidRPr="00A63D72">
        <w:rPr>
          <w:rFonts w:ascii="Arial" w:hAnsi="Arial" w:cs="Arial"/>
          <w:bCs/>
          <w:i w:val="0"/>
          <w:caps/>
          <w:sz w:val="24"/>
          <w:szCs w:val="24"/>
        </w:rPr>
        <w:tab/>
        <w:t>ОБЯЗАННОСТИ</w:t>
      </w:r>
      <w:bookmarkEnd w:id="63"/>
      <w:bookmarkEnd w:id="64"/>
      <w:bookmarkEnd w:id="65"/>
      <w:bookmarkEnd w:id="66"/>
      <w:bookmarkEnd w:id="67"/>
    </w:p>
    <w:p w:rsidR="00493164" w:rsidRDefault="00493164" w:rsidP="00493164"/>
    <w:p w:rsidR="00493164" w:rsidRDefault="00493164" w:rsidP="00493164">
      <w:pPr>
        <w:jc w:val="both"/>
      </w:pPr>
    </w:p>
    <w:p w:rsidR="00493164" w:rsidRDefault="00493164" w:rsidP="00493164">
      <w:pPr>
        <w:jc w:val="both"/>
        <w:rPr>
          <w:b/>
          <w:u w:val="single"/>
        </w:rPr>
      </w:pPr>
      <w:r>
        <w:t xml:space="preserve">Функции в области обеспечения пожарной безопасности базируются на принципе, согласно которому управление системой обеспечения пожарной безопасности находится среди высших приоритетов Компании. </w:t>
      </w:r>
    </w:p>
    <w:p w:rsidR="00493164" w:rsidRPr="00187B02" w:rsidRDefault="00493164" w:rsidP="00493164"/>
    <w:p w:rsidR="00493164" w:rsidRPr="00A63D72" w:rsidRDefault="00493164" w:rsidP="00493164">
      <w:pPr>
        <w:pStyle w:val="3"/>
        <w:keepNext w:val="0"/>
        <w:numPr>
          <w:ilvl w:val="2"/>
          <w:numId w:val="0"/>
        </w:numPr>
        <w:tabs>
          <w:tab w:val="left" w:pos="0"/>
          <w:tab w:val="left" w:pos="567"/>
        </w:tabs>
        <w:suppressAutoHyphens w:val="0"/>
        <w:spacing w:before="0" w:after="0"/>
        <w:jc w:val="both"/>
        <w:rPr>
          <w:rFonts w:ascii="Arial" w:hAnsi="Arial" w:cs="Arial"/>
          <w:i/>
          <w:caps/>
          <w:color w:val="000000"/>
          <w:sz w:val="20"/>
        </w:rPr>
      </w:pPr>
      <w:bookmarkStart w:id="68" w:name="_Toc220213092"/>
      <w:bookmarkStart w:id="69" w:name="_Toc220493222"/>
      <w:bookmarkStart w:id="70" w:name="_Toc232310459"/>
      <w:bookmarkStart w:id="71" w:name="_Toc316389757"/>
      <w:r w:rsidRPr="00A63D72">
        <w:rPr>
          <w:rFonts w:ascii="Arial" w:hAnsi="Arial" w:cs="Arial"/>
          <w:i/>
          <w:caps/>
          <w:color w:val="000000"/>
          <w:sz w:val="20"/>
        </w:rPr>
        <w:t>4.1.1</w:t>
      </w:r>
      <w:r w:rsidRPr="00A63D72">
        <w:rPr>
          <w:rFonts w:ascii="Arial" w:hAnsi="Arial" w:cs="Arial"/>
          <w:i/>
          <w:caps/>
          <w:color w:val="000000"/>
          <w:sz w:val="20"/>
        </w:rPr>
        <w:tab/>
        <w:t xml:space="preserve">ДОЛЖНОСТНЫЕ ЛИЦА </w:t>
      </w:r>
      <w:bookmarkEnd w:id="68"/>
      <w:bookmarkEnd w:id="69"/>
      <w:r w:rsidR="005300CA">
        <w:rPr>
          <w:rFonts w:ascii="Arial" w:hAnsi="Arial" w:cs="Arial"/>
          <w:i/>
          <w:caps/>
          <w:color w:val="000000"/>
          <w:sz w:val="20"/>
        </w:rPr>
        <w:t>ПАО «НК «РОСНЕФТЬ»</w:t>
      </w:r>
      <w:r w:rsidRPr="00A63D72">
        <w:rPr>
          <w:rFonts w:ascii="Arial" w:hAnsi="Arial" w:cs="Arial"/>
          <w:i/>
          <w:caps/>
          <w:color w:val="000000"/>
          <w:sz w:val="20"/>
        </w:rPr>
        <w:t>, НАДЕЛЁННЫЕ ПОЛНОМОЧИЯМИ ПО ОСУЩЕСТВЛЕНИЮ ПН</w:t>
      </w:r>
      <w:bookmarkEnd w:id="70"/>
      <w:bookmarkEnd w:id="71"/>
    </w:p>
    <w:p w:rsidR="00493164" w:rsidRDefault="00493164" w:rsidP="00493164"/>
    <w:p w:rsidR="00493164" w:rsidRDefault="00493164" w:rsidP="00493164">
      <w:pPr>
        <w:tabs>
          <w:tab w:val="left" w:pos="0"/>
        </w:tabs>
        <w:rPr>
          <w:b/>
          <w:u w:val="single"/>
        </w:rPr>
      </w:pPr>
    </w:p>
    <w:p w:rsidR="00493164" w:rsidRDefault="00493164" w:rsidP="00493164">
      <w:pPr>
        <w:numPr>
          <w:ilvl w:val="0"/>
          <w:numId w:val="11"/>
        </w:numPr>
        <w:tabs>
          <w:tab w:val="clear" w:pos="360"/>
          <w:tab w:val="left" w:pos="709"/>
          <w:tab w:val="left" w:pos="851"/>
        </w:tabs>
        <w:ind w:left="0" w:firstLine="364"/>
        <w:jc w:val="both"/>
        <w:rPr>
          <w:b/>
          <w:u w:val="single"/>
        </w:rPr>
      </w:pPr>
      <w:r>
        <w:t xml:space="preserve">Осуществляют оперативное, методическое руководство, координацию работ по выполнению требований законодательства в области пожарной безопасности, ведению ПН в </w:t>
      </w:r>
      <w:r w:rsidR="00F8075D">
        <w:t>ОГ</w:t>
      </w:r>
      <w:r>
        <w:t>.</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rsidRPr="00647C75">
        <w:t>Контролируют организационно-методическое обеспечение деятельности системы ПН.</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rsidRPr="00647C75">
        <w:t>Инициируют и принимают участие в разработке мер экономического, правового, организационного и научно-методического характера, направленных на совершенствование противопожарной защиты объектов, повышение эффективности деятельности системы НП</w:t>
      </w:r>
      <w:r>
        <w:t>.</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t>Руководят разработкой и внедрением нормативно-правовой базы по обеспечению пожарной безопасности Компании.</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rsidRPr="00647C75">
        <w:t>Организуют и проводят тематические совещания, семинары, конференции по вопросам пожарной безопасности объектов Компании</w:t>
      </w:r>
      <w:r>
        <w:t>.</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rsidRPr="00647C75">
        <w:t xml:space="preserve">В ходе работы КПК контролируют деятельность </w:t>
      </w:r>
      <w:r w:rsidR="00F8075D">
        <w:t>ОГ</w:t>
      </w:r>
      <w:r w:rsidRPr="00647C75">
        <w:t xml:space="preserve">, </w:t>
      </w:r>
      <w:r>
        <w:t>Организаций, оказывающих услуги в области предупреждения и тушения пожаров и их подразделений по ведению ПН.</w:t>
      </w:r>
    </w:p>
    <w:p w:rsidR="00493164" w:rsidRDefault="00493164" w:rsidP="00493164">
      <w:pPr>
        <w:pStyle w:val="a3"/>
      </w:pPr>
    </w:p>
    <w:p w:rsidR="00493164" w:rsidRPr="00647C75" w:rsidRDefault="00493164" w:rsidP="00493164">
      <w:pPr>
        <w:numPr>
          <w:ilvl w:val="0"/>
          <w:numId w:val="11"/>
        </w:numPr>
        <w:tabs>
          <w:tab w:val="clear" w:pos="360"/>
          <w:tab w:val="left" w:pos="0"/>
          <w:tab w:val="left" w:pos="709"/>
          <w:tab w:val="left" w:pos="851"/>
        </w:tabs>
        <w:ind w:left="0" w:firstLine="364"/>
        <w:jc w:val="both"/>
      </w:pPr>
      <w:r w:rsidRPr="00591AA3">
        <w:t>Оказывают практическую помощь в реализации мероприятий</w:t>
      </w:r>
      <w:r>
        <w:t xml:space="preserve"> по устранению нарушений указанных в </w:t>
      </w:r>
      <w:r w:rsidRPr="00591AA3">
        <w:t>Предписани</w:t>
      </w:r>
      <w:r>
        <w:t>ях</w:t>
      </w:r>
      <w:r w:rsidRPr="00591AA3">
        <w:t xml:space="preserve"> государственных надзорных органов в т.ч Акт</w:t>
      </w:r>
      <w:r>
        <w:t>ах</w:t>
      </w:r>
      <w:r w:rsidRPr="00591AA3">
        <w:t>-предписани</w:t>
      </w:r>
      <w:r>
        <w:t>ях</w:t>
      </w:r>
      <w:r w:rsidRPr="00591AA3">
        <w:t xml:space="preserve"> пожарного надзора в рамках инвестиционных проектов</w:t>
      </w:r>
      <w:r>
        <w:t>.</w:t>
      </w:r>
    </w:p>
    <w:p w:rsidR="00493164" w:rsidRPr="00D632AC" w:rsidRDefault="00493164" w:rsidP="00493164"/>
    <w:p w:rsidR="00493164" w:rsidRPr="00D632AC" w:rsidRDefault="00493164" w:rsidP="00493164"/>
    <w:p w:rsidR="00493164" w:rsidRPr="00187B02" w:rsidRDefault="00E42E1C" w:rsidP="00493164">
      <w:pPr>
        <w:pStyle w:val="3"/>
        <w:keepNext w:val="0"/>
        <w:numPr>
          <w:ilvl w:val="2"/>
          <w:numId w:val="0"/>
        </w:numPr>
        <w:tabs>
          <w:tab w:val="left" w:pos="0"/>
        </w:tabs>
        <w:suppressAutoHyphens w:val="0"/>
        <w:spacing w:before="0" w:after="0"/>
        <w:jc w:val="both"/>
        <w:rPr>
          <w:rFonts w:ascii="Arial" w:hAnsi="Arial" w:cs="Arial"/>
          <w:sz w:val="20"/>
          <w:shd w:val="clear" w:color="auto" w:fill="FFFF00"/>
        </w:rPr>
      </w:pPr>
      <w:hyperlink w:anchor="_Toc211065268" w:history="1">
        <w:bookmarkStart w:id="72" w:name="_Toc220213093"/>
        <w:bookmarkStart w:id="73" w:name="_Toc220493223"/>
        <w:bookmarkStart w:id="74" w:name="_Toc232310460"/>
        <w:bookmarkStart w:id="75" w:name="_Toc316389758"/>
        <w:r w:rsidR="00493164" w:rsidRPr="00187B02">
          <w:rPr>
            <w:rFonts w:ascii="Arial" w:hAnsi="Arial" w:cs="Arial"/>
            <w:i/>
            <w:caps/>
            <w:color w:val="000000"/>
            <w:sz w:val="20"/>
          </w:rPr>
          <w:t>4.1.2</w:t>
        </w:r>
        <w:r w:rsidR="00493164" w:rsidRPr="00187B02">
          <w:rPr>
            <w:rFonts w:ascii="Arial" w:hAnsi="Arial" w:cs="Arial"/>
            <w:i/>
            <w:caps/>
            <w:color w:val="000000"/>
            <w:sz w:val="20"/>
          </w:rPr>
          <w:tab/>
        </w:r>
        <w:bookmarkEnd w:id="72"/>
        <w:bookmarkEnd w:id="73"/>
      </w:hyperlink>
      <w:r w:rsidR="00493164" w:rsidRPr="00187B02">
        <w:rPr>
          <w:rFonts w:ascii="Arial" w:hAnsi="Arial" w:cs="Arial"/>
          <w:i/>
          <w:caps/>
          <w:color w:val="000000"/>
          <w:sz w:val="20"/>
        </w:rPr>
        <w:t xml:space="preserve">Генеральные директора </w:t>
      </w:r>
      <w:bookmarkEnd w:id="74"/>
      <w:bookmarkEnd w:id="75"/>
      <w:r w:rsidR="00F8075D">
        <w:rPr>
          <w:rFonts w:ascii="Arial" w:hAnsi="Arial" w:cs="Arial"/>
          <w:i/>
          <w:caps/>
          <w:color w:val="000000"/>
          <w:sz w:val="20"/>
        </w:rPr>
        <w:t>ОГ</w:t>
      </w:r>
      <w:r w:rsidR="00493164" w:rsidRPr="00187B02">
        <w:rPr>
          <w:rFonts w:ascii="Arial" w:hAnsi="Arial" w:cs="Arial"/>
          <w:i/>
          <w:caps/>
          <w:color w:val="000000"/>
          <w:sz w:val="20"/>
        </w:rPr>
        <w:t xml:space="preserve"> </w:t>
      </w:r>
    </w:p>
    <w:p w:rsidR="00493164" w:rsidRDefault="00493164" w:rsidP="00493164">
      <w:pPr>
        <w:tabs>
          <w:tab w:val="left" w:pos="993"/>
        </w:tabs>
        <w:jc w:val="both"/>
      </w:pPr>
    </w:p>
    <w:p w:rsidR="00493164" w:rsidRPr="00EE142B" w:rsidRDefault="00493164" w:rsidP="00493164">
      <w:pPr>
        <w:numPr>
          <w:ilvl w:val="0"/>
          <w:numId w:val="9"/>
        </w:numPr>
        <w:tabs>
          <w:tab w:val="clear" w:pos="360"/>
          <w:tab w:val="left" w:pos="0"/>
          <w:tab w:val="num" w:pos="644"/>
          <w:tab w:val="left" w:pos="709"/>
          <w:tab w:val="left" w:pos="851"/>
          <w:tab w:val="left" w:pos="993"/>
        </w:tabs>
        <w:ind w:left="0" w:firstLine="364"/>
        <w:jc w:val="both"/>
      </w:pPr>
      <w:r>
        <w:t xml:space="preserve">Осуществляют общее руководство организацией работ по созданию и функционированию системы ПН в </w:t>
      </w:r>
      <w:r w:rsidR="00F8075D">
        <w:t>ОГ</w:t>
      </w:r>
      <w:r>
        <w:t>.</w:t>
      </w:r>
    </w:p>
    <w:p w:rsidR="00493164" w:rsidRDefault="00493164" w:rsidP="00493164">
      <w:pPr>
        <w:jc w:val="both"/>
        <w:rPr>
          <w:shd w:val="clear" w:color="auto" w:fill="FFFF00"/>
        </w:rPr>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t xml:space="preserve">Создают на объектах </w:t>
      </w:r>
      <w:r w:rsidR="00F8075D">
        <w:t>ОГ</w:t>
      </w:r>
      <w:r>
        <w:t xml:space="preserve"> систему обеспечения пожарной безопасности, направленную на предотвращение воздействия на людей опасных факторов пожара, в том числе их вторичных проявлений. </w:t>
      </w:r>
    </w:p>
    <w:p w:rsidR="00493164" w:rsidRDefault="00493164" w:rsidP="00493164">
      <w:pPr>
        <w:tabs>
          <w:tab w:val="left" w:pos="0"/>
          <w:tab w:val="left" w:pos="709"/>
          <w:tab w:val="left" w:pos="851"/>
          <w:tab w:val="left" w:pos="993"/>
        </w:tabs>
        <w:jc w:val="both"/>
      </w:pPr>
    </w:p>
    <w:p w:rsidR="00493164" w:rsidRPr="00EE142B" w:rsidRDefault="00493164" w:rsidP="00493164">
      <w:pPr>
        <w:numPr>
          <w:ilvl w:val="0"/>
          <w:numId w:val="9"/>
        </w:numPr>
        <w:tabs>
          <w:tab w:val="clear" w:pos="360"/>
          <w:tab w:val="left" w:pos="0"/>
          <w:tab w:val="num" w:pos="644"/>
          <w:tab w:val="left" w:pos="709"/>
          <w:tab w:val="left" w:pos="851"/>
          <w:tab w:val="left" w:pos="993"/>
        </w:tabs>
        <w:ind w:left="0" w:firstLine="364"/>
        <w:jc w:val="both"/>
      </w:pPr>
      <w:r>
        <w:t>Организуют с</w:t>
      </w:r>
      <w:r w:rsidRPr="00EE142B">
        <w:t>озда</w:t>
      </w:r>
      <w:r>
        <w:t>ние</w:t>
      </w:r>
      <w:r w:rsidRPr="00EE142B">
        <w:t xml:space="preserve"> ПТК и добровольны</w:t>
      </w:r>
      <w:r>
        <w:t>х</w:t>
      </w:r>
      <w:r w:rsidRPr="00EE142B">
        <w:t xml:space="preserve"> пожарны</w:t>
      </w:r>
      <w:r>
        <w:t>х формирований</w:t>
      </w:r>
      <w:r w:rsidRPr="00EE142B">
        <w:t xml:space="preserve"> </w:t>
      </w:r>
      <w:r>
        <w:t xml:space="preserve">или иных нештатных пожарных формирований </w:t>
      </w:r>
      <w:r w:rsidRPr="00EE142B">
        <w:t>и обеспечивают необходимые услови</w:t>
      </w:r>
      <w:r>
        <w:t>я для их успешной деятельности.</w:t>
      </w:r>
    </w:p>
    <w:p w:rsidR="00493164" w:rsidRDefault="00493164" w:rsidP="00493164">
      <w:pPr>
        <w:tabs>
          <w:tab w:val="left" w:pos="0"/>
          <w:tab w:val="left" w:pos="709"/>
          <w:tab w:val="left" w:pos="993"/>
        </w:tabs>
        <w:jc w:val="both"/>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t>Назначают лиц, которые по занимаемой должности или по характеру выполняемых работ в силу действующих нормативных правовых актов и иных актов, являются ответственными за выполнение (соблюдение) требований пожарной безопасности, на определенных участках работ.</w:t>
      </w:r>
    </w:p>
    <w:p w:rsidR="00493164" w:rsidRDefault="00493164" w:rsidP="00493164">
      <w:pPr>
        <w:pStyle w:val="aff3"/>
        <w:tabs>
          <w:tab w:val="left" w:pos="851"/>
        </w:tabs>
        <w:spacing w:before="0" w:after="0"/>
        <w:rPr>
          <w:rFonts w:ascii="Times New Roman" w:hAnsi="Times New Roman" w:cs="Times New Roman"/>
        </w:rPr>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t xml:space="preserve">Обеспечивают соблюдение требований пожарной безопасности на объектах </w:t>
      </w:r>
      <w:r w:rsidR="00F8075D">
        <w:t>ОГ</w:t>
      </w:r>
      <w:r>
        <w:t xml:space="preserve">, а также выполнение Предписаний ГПН, Актов-предписаний ПН, Представлений, Предложений, и иных обоснованных требований должностных лиц, осуществляющих ПН на объектах </w:t>
      </w:r>
      <w:r w:rsidR="00F8075D">
        <w:t>ОГ</w:t>
      </w:r>
      <w:r>
        <w:t>.</w:t>
      </w:r>
    </w:p>
    <w:p w:rsidR="00493164" w:rsidRDefault="00493164" w:rsidP="00493164">
      <w:pPr>
        <w:tabs>
          <w:tab w:val="left" w:pos="0"/>
          <w:tab w:val="left" w:pos="709"/>
          <w:tab w:val="left" w:pos="993"/>
        </w:tabs>
        <w:jc w:val="both"/>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t xml:space="preserve">Обеспечивают включение в бюджеты </w:t>
      </w:r>
      <w:r w:rsidR="00F8075D">
        <w:t>ОГ</w:t>
      </w:r>
      <w:r>
        <w:t xml:space="preserve"> средств на выполнение противопожарных мероприятий, определенных Предписаниями ГПН, Актами-предписаниями ПН, Представлениями, Предложениями и иными обоснованными требованиями должностных лиц, осуществляющих пожарный надзор на объектах </w:t>
      </w:r>
      <w:r w:rsidR="00F8075D">
        <w:t>ОГ</w:t>
      </w:r>
      <w:r>
        <w:t>.</w:t>
      </w:r>
    </w:p>
    <w:p w:rsidR="00493164" w:rsidRDefault="00493164" w:rsidP="00493164">
      <w:pPr>
        <w:tabs>
          <w:tab w:val="left" w:pos="0"/>
          <w:tab w:val="left" w:pos="709"/>
          <w:tab w:val="left" w:pos="851"/>
          <w:tab w:val="left" w:pos="993"/>
        </w:tabs>
        <w:jc w:val="both"/>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rsidRPr="00C62AF9">
        <w:t>Обеспечивают обучение работников предприятия по программам ПТМ, проведение инструктажей по пожарной безопасности, противопожарной пропаганды</w:t>
      </w:r>
      <w:r>
        <w:t>.</w:t>
      </w:r>
    </w:p>
    <w:p w:rsidR="00493164" w:rsidRPr="007D4E90" w:rsidRDefault="00493164" w:rsidP="00493164">
      <w:pPr>
        <w:tabs>
          <w:tab w:val="left" w:pos="0"/>
          <w:tab w:val="left" w:pos="709"/>
          <w:tab w:val="left" w:pos="851"/>
          <w:tab w:val="left" w:pos="993"/>
        </w:tabs>
        <w:jc w:val="both"/>
      </w:pPr>
    </w:p>
    <w:p w:rsidR="00493164" w:rsidRPr="007D4E90" w:rsidRDefault="00493164" w:rsidP="00493164">
      <w:pPr>
        <w:tabs>
          <w:tab w:val="left" w:pos="0"/>
          <w:tab w:val="left" w:pos="709"/>
          <w:tab w:val="left" w:pos="851"/>
          <w:tab w:val="left" w:pos="993"/>
        </w:tabs>
        <w:jc w:val="both"/>
      </w:pPr>
    </w:p>
    <w:p w:rsidR="00493164" w:rsidRPr="00D632AC" w:rsidRDefault="00493164" w:rsidP="00493164">
      <w:pPr>
        <w:pStyle w:val="3"/>
        <w:keepNext w:val="0"/>
        <w:numPr>
          <w:ilvl w:val="2"/>
          <w:numId w:val="0"/>
        </w:numPr>
        <w:tabs>
          <w:tab w:val="left" w:pos="0"/>
        </w:tabs>
        <w:suppressAutoHyphens w:val="0"/>
        <w:spacing w:before="0" w:after="0"/>
        <w:jc w:val="both"/>
        <w:rPr>
          <w:rFonts w:ascii="Arial" w:hAnsi="Arial" w:cs="Arial"/>
          <w:i/>
          <w:caps/>
          <w:color w:val="000000"/>
          <w:sz w:val="20"/>
        </w:rPr>
      </w:pPr>
      <w:bookmarkStart w:id="76" w:name="_Toc232310461"/>
      <w:bookmarkStart w:id="77" w:name="_Toc316389759"/>
      <w:r w:rsidRPr="00D632AC">
        <w:rPr>
          <w:rFonts w:ascii="Arial" w:hAnsi="Arial" w:cs="Arial"/>
          <w:i/>
          <w:caps/>
          <w:color w:val="000000"/>
          <w:sz w:val="20"/>
        </w:rPr>
        <w:t>4.1.3</w:t>
      </w:r>
      <w:r w:rsidRPr="00D632AC">
        <w:rPr>
          <w:rFonts w:ascii="Arial" w:hAnsi="Arial" w:cs="Arial"/>
          <w:i/>
          <w:caps/>
          <w:color w:val="000000"/>
          <w:sz w:val="20"/>
        </w:rPr>
        <w:tab/>
        <w:t xml:space="preserve">ДОЛЖНОСТНЫЕ ЛИЦА </w:t>
      </w:r>
      <w:r w:rsidR="00F8075D">
        <w:rPr>
          <w:rFonts w:ascii="Arial" w:hAnsi="Arial" w:cs="Arial"/>
          <w:i/>
          <w:caps/>
          <w:color w:val="000000"/>
          <w:sz w:val="20"/>
        </w:rPr>
        <w:t>ОГ</w:t>
      </w:r>
      <w:r w:rsidRPr="00D632AC">
        <w:rPr>
          <w:rFonts w:ascii="Arial" w:hAnsi="Arial" w:cs="Arial"/>
          <w:i/>
          <w:caps/>
          <w:color w:val="000000"/>
          <w:sz w:val="20"/>
        </w:rPr>
        <w:t>, НАДЕЛЁННЫЕ ПОЛНОМОЧИЯМИ ПО ОСУЩЕСТВЛЕНИЮ ПН</w:t>
      </w:r>
      <w:bookmarkEnd w:id="76"/>
      <w:bookmarkEnd w:id="77"/>
    </w:p>
    <w:p w:rsidR="00493164" w:rsidRPr="00ED2E45"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Непосредственное руководство организацией работы по созданию и функционированию системы ПН в </w:t>
      </w:r>
      <w:r w:rsidR="00F8075D">
        <w:t>ОГ</w:t>
      </w:r>
      <w:r>
        <w:t xml:space="preserve"> возлагается приказом на Первого заместителя генерального директора (главного инженера, технического директора).</w:t>
      </w:r>
    </w:p>
    <w:p w:rsidR="00493164" w:rsidRDefault="00493164" w:rsidP="00493164">
      <w:pPr>
        <w:tabs>
          <w:tab w:val="left" w:pos="0"/>
          <w:tab w:val="left" w:pos="709"/>
          <w:tab w:val="left" w:pos="851"/>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Осуществляют непосредственное руководство системой обеспечения пожарной безопасности  в пределах своей компетенции на объектах </w:t>
      </w:r>
      <w:r w:rsidR="00F8075D">
        <w:t>ОГ</w:t>
      </w:r>
      <w:r>
        <w:t>.</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Организуют соблюдение требований пожарной безопасности на объектах </w:t>
      </w:r>
      <w:r w:rsidR="00F8075D">
        <w:t>ОГ</w:t>
      </w:r>
      <w:r>
        <w:t xml:space="preserve">, а также выполнение Предписаний ГПН, Актов-предписаний ПН, Представлений, Предложений, и иных обоснованных требований должностных лиц, осуществляющих ПН на объектах </w:t>
      </w:r>
      <w:r w:rsidR="00F8075D">
        <w:t>ОГ</w:t>
      </w:r>
      <w:r>
        <w:t>.</w:t>
      </w:r>
    </w:p>
    <w:p w:rsidR="00493164" w:rsidRDefault="00493164" w:rsidP="00493164">
      <w:pPr>
        <w:tabs>
          <w:tab w:val="left" w:pos="0"/>
          <w:tab w:val="left" w:pos="709"/>
          <w:tab w:val="left" w:pos="993"/>
        </w:tabs>
        <w:jc w:val="both"/>
      </w:pPr>
    </w:p>
    <w:p w:rsidR="00493164" w:rsidRPr="00BC5F1E" w:rsidRDefault="00493164" w:rsidP="00493164">
      <w:pPr>
        <w:numPr>
          <w:ilvl w:val="0"/>
          <w:numId w:val="8"/>
        </w:numPr>
        <w:tabs>
          <w:tab w:val="clear" w:pos="4100"/>
          <w:tab w:val="left" w:pos="0"/>
          <w:tab w:val="left" w:pos="709"/>
          <w:tab w:val="num" w:pos="851"/>
          <w:tab w:val="left" w:pos="993"/>
        </w:tabs>
        <w:ind w:left="0" w:firstLine="0"/>
        <w:jc w:val="both"/>
      </w:pPr>
      <w:r>
        <w:t>Организуют (обеспечивают) разработку и обеспечивают выполнение планов мероприятий по устранению нарушений требований пожарной безопасности, отраженных в Предписаниях ГПН, Актах-предписаниях ПН, Представлениях, Предложениях и назначают лиц, ответственных за их исполнение</w:t>
      </w:r>
      <w:r w:rsidRPr="00BC5F1E">
        <w:t xml:space="preserve">.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Обеспечивают разработку и осуществление мероприятий по обеспечению пожарной безопасности объектов </w:t>
      </w:r>
      <w:r w:rsidR="00F8075D">
        <w:t>ОГ</w:t>
      </w:r>
      <w:r>
        <w:t>.</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rsidRPr="00905ACE">
        <w:t xml:space="preserve">Обеспечивают </w:t>
      </w:r>
      <w:r>
        <w:t xml:space="preserve">контроль за </w:t>
      </w:r>
      <w:r w:rsidRPr="00905ACE">
        <w:t>обучение</w:t>
      </w:r>
      <w:r>
        <w:t>м</w:t>
      </w:r>
      <w:r w:rsidRPr="00905ACE">
        <w:t xml:space="preserve"> работников </w:t>
      </w:r>
      <w:r w:rsidR="00F8075D">
        <w:t>ОГ</w:t>
      </w:r>
      <w:r>
        <w:t xml:space="preserve"> по программам ПТМ.</w:t>
      </w:r>
    </w:p>
    <w:p w:rsidR="00493164" w:rsidRDefault="00493164" w:rsidP="00493164">
      <w:pPr>
        <w:pStyle w:val="a3"/>
        <w:ind w:left="0"/>
      </w:pPr>
    </w:p>
    <w:p w:rsidR="00493164" w:rsidRDefault="00493164" w:rsidP="00493164">
      <w:pPr>
        <w:numPr>
          <w:ilvl w:val="0"/>
          <w:numId w:val="8"/>
        </w:numPr>
        <w:tabs>
          <w:tab w:val="clear" w:pos="4100"/>
          <w:tab w:val="left" w:pos="0"/>
          <w:tab w:val="left" w:pos="709"/>
          <w:tab w:val="num" w:pos="851"/>
          <w:tab w:val="left" w:pos="993"/>
        </w:tabs>
        <w:ind w:left="0" w:firstLine="0"/>
        <w:jc w:val="both"/>
      </w:pPr>
      <w:r>
        <w:t>Обеспечивают</w:t>
      </w:r>
      <w:r w:rsidRPr="00905ACE">
        <w:t xml:space="preserve"> проведение инструктажей по пожарной безопасности</w:t>
      </w:r>
      <w:r>
        <w:t xml:space="preserve"> и</w:t>
      </w:r>
      <w:r w:rsidRPr="00905ACE">
        <w:t xml:space="preserve"> противо</w:t>
      </w:r>
      <w:r>
        <w:t xml:space="preserve">пожарной пропаганды. </w:t>
      </w:r>
    </w:p>
    <w:p w:rsidR="00493164" w:rsidRDefault="00493164" w:rsidP="00493164">
      <w:pPr>
        <w:tabs>
          <w:tab w:val="left" w:pos="0"/>
          <w:tab w:val="left" w:pos="709"/>
          <w:tab w:val="left" w:pos="851"/>
          <w:tab w:val="left" w:pos="993"/>
        </w:tabs>
        <w:jc w:val="both"/>
      </w:pPr>
    </w:p>
    <w:p w:rsidR="00493164" w:rsidRPr="00BC5F1E" w:rsidRDefault="00493164" w:rsidP="00493164">
      <w:pPr>
        <w:numPr>
          <w:ilvl w:val="0"/>
          <w:numId w:val="8"/>
        </w:numPr>
        <w:tabs>
          <w:tab w:val="clear" w:pos="4100"/>
          <w:tab w:val="left" w:pos="0"/>
          <w:tab w:val="left" w:pos="709"/>
          <w:tab w:val="num" w:pos="851"/>
          <w:tab w:val="left" w:pos="993"/>
        </w:tabs>
        <w:ind w:left="0" w:firstLine="0"/>
        <w:jc w:val="both"/>
      </w:pPr>
      <w:r>
        <w:t xml:space="preserve">Обеспечивают содержание в исправном состоянии систем и средств противопожарной защиты, включая первичные средства пожаротушения, своевременное  техническое обслуживание и ремонт, не допускают их использования не по назначению.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Предоставляют в установленном порядке необходимые силы и средства при тушении пожаров на охраняемых объектах.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Организуют (обеспечивают) проведение работ по расследованию причин и обстоятельств происшедших пожаров, а также выявлению лиц, виновных в нарушении требований пожарной безопасности и возникновении пожаров, разработку и выполнение мероприятий по предупреждению подобных пожаров.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Обеспечивают доступ на территории, в здания, сооружения и на иные объекты должностным лицам, осуществляющим ПН при выполнении ими своих функций.</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Дают объяснения по вопросам, относящимся к предмету проверки противопожарного состояния объекта.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Предоставляют в подразделения пожарной охраны, осуществляющие ПН на объектах </w:t>
      </w:r>
      <w:r w:rsidR="00F8075D">
        <w:t>ОГ</w:t>
      </w:r>
      <w:r>
        <w:t xml:space="preserve"> (если в договорах с Организациями, оказывающими услуги в области предупреждения и тушения пожаров не предусмотрено иное):</w:t>
      </w:r>
    </w:p>
    <w:p w:rsidR="00493164" w:rsidRPr="00D632AC" w:rsidRDefault="00493164" w:rsidP="00493164">
      <w:pPr>
        <w:pStyle w:val="aff3"/>
        <w:numPr>
          <w:ilvl w:val="0"/>
          <w:numId w:val="39"/>
        </w:numPr>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проектную документацию на объекты строительства, реконструкции, расширения, технического перевооружения;</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информацию для подготовки предложений в техническое задание на проектирование вновь строящихся и реконструируемых объектов;</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результаты государственной экспертизы соответствия проектной документации требованиям технических регламентов на объекты строительства, реконструкции, расширения, технического перевооружения;</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bCs/>
          <w:color w:val="auto"/>
        </w:rPr>
        <w:t>графики планово-предупредительных ремонтов установок, оборудования, проверок работоспособности средств противопожарной автоматики и защиты;</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сведения и документы о состоянии пожарной безопасности охраняемых объектов, в том числе о пожарной опасности, производимой ими продукции;</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bCs/>
          <w:iCs/>
          <w:color w:val="auto"/>
        </w:rPr>
        <w:t>сведения</w:t>
      </w:r>
      <w:r w:rsidRPr="00D632AC">
        <w:rPr>
          <w:rFonts w:ascii="Times New Roman" w:hAnsi="Times New Roman" w:cs="Times New Roman"/>
          <w:color w:val="auto"/>
        </w:rPr>
        <w:t xml:space="preserve"> о происшедших на их территориях пожарах и их последствиях, материалы по их расследованию;</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 xml:space="preserve">организационные и распорядительные документы </w:t>
      </w:r>
      <w:r w:rsidR="00F8075D">
        <w:rPr>
          <w:rFonts w:ascii="Times New Roman" w:hAnsi="Times New Roman" w:cs="Times New Roman"/>
          <w:color w:val="auto"/>
        </w:rPr>
        <w:t>ОГ</w:t>
      </w:r>
      <w:r w:rsidRPr="00D632AC">
        <w:rPr>
          <w:rFonts w:ascii="Times New Roman" w:hAnsi="Times New Roman" w:cs="Times New Roman"/>
          <w:color w:val="auto"/>
        </w:rPr>
        <w:t xml:space="preserve"> по вопросам обеспечения пожарной безопасности объектов;</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 xml:space="preserve">другую информацию по вопросам пожарной безопасности, необходимую для осуществления функций по ПН. </w:t>
      </w:r>
    </w:p>
    <w:p w:rsidR="00493164" w:rsidRDefault="00493164" w:rsidP="00493164">
      <w:pPr>
        <w:pStyle w:val="a3"/>
        <w:ind w:left="0"/>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 В установленном порядке сообщают в подразделения пожарной охраны о возникших пожарах, нештатных ситуациях, которые могут привести к возгоранию, неисправностях имеющихся систем и средств противопожарной защиты, об изменении состояния дорог и проездов.</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Не допускают действий, ведущих к возникновению пожара, нарушению требований противопожарных норм и правил, снижению пожарной безопасности объектов, а также препятствующих должностным лицам </w:t>
      </w:r>
      <w:r w:rsidR="005300CA">
        <w:t>ПАО «НК «Роснефть»</w:t>
      </w:r>
      <w:r>
        <w:t xml:space="preserve">, </w:t>
      </w:r>
      <w:r w:rsidR="00F8075D">
        <w:t>ОГ</w:t>
      </w:r>
      <w:r>
        <w:t xml:space="preserve">, Организаций, оказывающих услуги в области предупреждения и тушения пожаров, пожарной охраны в составе </w:t>
      </w:r>
      <w:r w:rsidR="00F8075D">
        <w:t>ОГ</w:t>
      </w:r>
      <w:r>
        <w:t xml:space="preserve"> осуществлять возложенные на них функции по ведению ПН на объектах </w:t>
      </w:r>
      <w:r w:rsidR="00F8075D">
        <w:t>ОГ</w:t>
      </w:r>
      <w:r>
        <w:t>.</w:t>
      </w:r>
    </w:p>
    <w:p w:rsidR="00493164" w:rsidRDefault="00493164" w:rsidP="00493164">
      <w:pPr>
        <w:pStyle w:val="aff3"/>
        <w:tabs>
          <w:tab w:val="left" w:pos="993"/>
        </w:tabs>
        <w:spacing w:before="0" w:after="0"/>
        <w:rPr>
          <w:rFonts w:ascii="Times New Roman" w:hAnsi="Times New Roman" w:cs="Times New Roman"/>
          <w:color w:val="auto"/>
        </w:rPr>
      </w:pPr>
    </w:p>
    <w:p w:rsidR="00493164" w:rsidRDefault="00493164" w:rsidP="00493164">
      <w:pPr>
        <w:numPr>
          <w:ilvl w:val="0"/>
          <w:numId w:val="8"/>
        </w:numPr>
        <w:tabs>
          <w:tab w:val="clear" w:pos="4100"/>
          <w:tab w:val="left" w:pos="0"/>
          <w:tab w:val="left" w:pos="709"/>
          <w:tab w:val="num" w:pos="851"/>
          <w:tab w:val="left" w:pos="993"/>
        </w:tabs>
        <w:ind w:left="0" w:firstLine="0"/>
        <w:jc w:val="both"/>
      </w:pPr>
      <w:r w:rsidRPr="0078432B">
        <w:t>Организуют</w:t>
      </w:r>
      <w:r>
        <w:t xml:space="preserve"> (обеспечивают) контроль за выполнением договорных обязательств Организациями, оказывающими услуги в области предупреждения и тушения пожаров по ведению ПН на объектах </w:t>
      </w:r>
      <w:r w:rsidR="00F8075D">
        <w:t>ОГ</w:t>
      </w:r>
      <w:r>
        <w:t>.</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rsidRPr="00C162F6">
        <w:t xml:space="preserve">Организуют взаимодействие и координацию деятельности между </w:t>
      </w:r>
      <w:r>
        <w:t>О</w:t>
      </w:r>
      <w:r w:rsidRPr="00C162F6">
        <w:t xml:space="preserve">рганизациями, оказывающими услуги в области обеспечения пожарной безопасности, на объектах </w:t>
      </w:r>
      <w:r w:rsidR="00F8075D">
        <w:t>ОГ</w:t>
      </w:r>
      <w:r w:rsidRPr="00C162F6">
        <w:t>.</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rsidRPr="00C162F6">
        <w:t>Согласовывают проекты инструкций по пожарной безопасности, организационные документы по вопросам обеспечения пожарной безопасности</w:t>
      </w:r>
      <w:r>
        <w:t xml:space="preserve"> </w:t>
      </w:r>
      <w:hyperlink r:id="rId28" w:anchor="sub_2002%23sub_2002" w:history="1">
        <w:r w:rsidRPr="00C162F6">
          <w:t>охраняемых объектов</w:t>
        </w:r>
      </w:hyperlink>
      <w:r w:rsidRPr="00C162F6">
        <w:t xml:space="preserve">, планы эвакуаций и т.п. с </w:t>
      </w:r>
      <w:r>
        <w:t xml:space="preserve">пожарной охраной (с </w:t>
      </w:r>
      <w:r w:rsidRPr="00C162F6">
        <w:t>Организациями, оказывающими услуги в области предупреждения и тушения пожаров</w:t>
      </w:r>
      <w:r>
        <w:t>).</w:t>
      </w:r>
    </w:p>
    <w:p w:rsidR="00493164" w:rsidRDefault="00493164" w:rsidP="00493164">
      <w:pPr>
        <w:tabs>
          <w:tab w:val="left" w:pos="0"/>
          <w:tab w:val="left" w:pos="709"/>
          <w:tab w:val="left" w:pos="993"/>
        </w:tabs>
        <w:jc w:val="both"/>
      </w:pPr>
    </w:p>
    <w:p w:rsidR="00493164" w:rsidRPr="00B24C7A" w:rsidRDefault="00493164" w:rsidP="00493164">
      <w:pPr>
        <w:tabs>
          <w:tab w:val="left" w:pos="0"/>
          <w:tab w:val="left" w:pos="709"/>
          <w:tab w:val="left" w:pos="993"/>
        </w:tabs>
        <w:jc w:val="both"/>
      </w:pPr>
    </w:p>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lang w:val="ru-RU"/>
        </w:rPr>
      </w:pPr>
      <w:bookmarkStart w:id="78" w:name="_Toc316389760"/>
      <w:r w:rsidRPr="00D632AC">
        <w:rPr>
          <w:rFonts w:ascii="Arial" w:hAnsi="Arial" w:cs="Arial"/>
          <w:i/>
          <w:caps/>
          <w:color w:val="000000"/>
          <w:sz w:val="20"/>
        </w:rPr>
        <w:t>4.1.4</w:t>
      </w:r>
      <w:r w:rsidRPr="00D632AC">
        <w:rPr>
          <w:rFonts w:ascii="Arial" w:hAnsi="Arial" w:cs="Arial"/>
          <w:i/>
          <w:caps/>
          <w:color w:val="000000"/>
          <w:sz w:val="20"/>
        </w:rPr>
        <w:tab/>
        <w:t xml:space="preserve">РУКОВОДИТЕЛЬ ОРГАНИЗАЦИИ, оказывающей УСЛУГИ В ОБЛАСТИ ПРЕДУПРЕДЕНИЯ И ТУШЕНИЯ ПОЖАРОВ и пожарной охраны в составе </w:t>
      </w:r>
      <w:r w:rsidR="00F8075D">
        <w:rPr>
          <w:rFonts w:ascii="Arial" w:hAnsi="Arial" w:cs="Arial"/>
          <w:i/>
          <w:caps/>
          <w:color w:val="000000"/>
          <w:sz w:val="20"/>
        </w:rPr>
        <w:t>ОГ</w:t>
      </w:r>
      <w:r w:rsidRPr="00D632AC">
        <w:rPr>
          <w:rFonts w:ascii="Arial" w:hAnsi="Arial" w:cs="Arial"/>
          <w:i/>
          <w:caps/>
          <w:color w:val="000000"/>
          <w:sz w:val="20"/>
        </w:rPr>
        <w:t>, ПО ОСУЩЕСТВЛЕНИЮ ПН</w:t>
      </w:r>
      <w:bookmarkEnd w:id="78"/>
    </w:p>
    <w:p w:rsidR="00493164" w:rsidRDefault="00493164" w:rsidP="00493164"/>
    <w:p w:rsidR="00493164" w:rsidRDefault="00493164" w:rsidP="00493164">
      <w:pPr>
        <w:tabs>
          <w:tab w:val="left" w:pos="0"/>
          <w:tab w:val="left" w:pos="851"/>
        </w:tabs>
        <w:jc w:val="both"/>
      </w:pPr>
      <w:r>
        <w:t>4.1.4.1.</w:t>
      </w:r>
      <w:r>
        <w:tab/>
        <w:t>Руководит деятельностью и контролирует деятельность подразделений пожарной охраны.</w:t>
      </w:r>
    </w:p>
    <w:p w:rsidR="00493164" w:rsidRPr="00935DA1" w:rsidRDefault="00493164" w:rsidP="00493164">
      <w:pPr>
        <w:rPr>
          <w:sz w:val="22"/>
          <w:szCs w:val="22"/>
        </w:rPr>
      </w:pPr>
    </w:p>
    <w:p w:rsidR="00493164" w:rsidRDefault="00493164" w:rsidP="00493164">
      <w:pPr>
        <w:tabs>
          <w:tab w:val="left" w:pos="0"/>
          <w:tab w:val="left" w:pos="851"/>
        </w:tabs>
        <w:jc w:val="both"/>
      </w:pPr>
      <w:r>
        <w:t>4.1.4.2.</w:t>
      </w:r>
      <w:r>
        <w:tab/>
        <w:t>Устанавливает порядок организации и осуществления ПН подчинёнными подразделениями на охраняемых объектах Компании.</w:t>
      </w:r>
    </w:p>
    <w:p w:rsidR="00493164" w:rsidRPr="00935DA1" w:rsidRDefault="00493164" w:rsidP="00493164">
      <w:pPr>
        <w:rPr>
          <w:sz w:val="22"/>
          <w:szCs w:val="22"/>
        </w:rPr>
      </w:pPr>
    </w:p>
    <w:p w:rsidR="00493164" w:rsidRPr="000D7976" w:rsidRDefault="00493164" w:rsidP="00493164">
      <w:pPr>
        <w:tabs>
          <w:tab w:val="left" w:pos="0"/>
          <w:tab w:val="left" w:pos="851"/>
        </w:tabs>
        <w:jc w:val="both"/>
      </w:pPr>
      <w:r>
        <w:t>4.1.4.3.</w:t>
      </w:r>
      <w:r>
        <w:tab/>
        <w:t xml:space="preserve">Инициирует разработку и участвует в разработке нормативных документов по пожарной безопасности </w:t>
      </w:r>
      <w:hyperlink r:id="rId29" w:anchor="sub_2002%23sub_2002" w:history="1">
        <w:r w:rsidRPr="00CC222F">
          <w:t>охраняемых объектов</w:t>
        </w:r>
      </w:hyperlink>
      <w:r>
        <w:t>.</w:t>
      </w:r>
    </w:p>
    <w:p w:rsidR="00493164" w:rsidRPr="00935DA1" w:rsidRDefault="00493164" w:rsidP="00493164">
      <w:pPr>
        <w:rPr>
          <w:sz w:val="22"/>
          <w:szCs w:val="22"/>
        </w:rPr>
      </w:pPr>
    </w:p>
    <w:p w:rsidR="00493164" w:rsidRDefault="00493164" w:rsidP="00493164">
      <w:pPr>
        <w:tabs>
          <w:tab w:val="left" w:pos="0"/>
          <w:tab w:val="left" w:pos="851"/>
        </w:tabs>
        <w:jc w:val="both"/>
      </w:pPr>
      <w:r>
        <w:t>4.1.4.4.</w:t>
      </w:r>
      <w:r>
        <w:tab/>
        <w:t>Проводит проверки деятельности подчинённых подразделений.</w:t>
      </w:r>
    </w:p>
    <w:p w:rsidR="00493164" w:rsidRPr="00935DA1" w:rsidRDefault="00493164" w:rsidP="00493164">
      <w:pPr>
        <w:rPr>
          <w:sz w:val="22"/>
          <w:szCs w:val="22"/>
        </w:rPr>
      </w:pPr>
    </w:p>
    <w:p w:rsidR="00493164" w:rsidRDefault="00493164" w:rsidP="00493164">
      <w:pPr>
        <w:tabs>
          <w:tab w:val="left" w:pos="0"/>
          <w:tab w:val="left" w:pos="851"/>
        </w:tabs>
        <w:jc w:val="both"/>
      </w:pPr>
      <w:r>
        <w:t>4.1.4.5.</w:t>
      </w:r>
      <w:r>
        <w:tab/>
        <w:t>Регулирует взаимоотношения между подразделениями Организации, оказывающей услуги в области предупреждения и тушения пожаров и охраняемыми объектами в целях обеспечения выполнения договорных обязательств.</w:t>
      </w:r>
    </w:p>
    <w:p w:rsidR="00493164" w:rsidRPr="00935DA1" w:rsidRDefault="00493164" w:rsidP="00493164">
      <w:pPr>
        <w:rPr>
          <w:sz w:val="22"/>
          <w:szCs w:val="22"/>
        </w:rPr>
      </w:pPr>
    </w:p>
    <w:p w:rsidR="00493164" w:rsidRDefault="00493164" w:rsidP="00493164">
      <w:pPr>
        <w:tabs>
          <w:tab w:val="left" w:pos="0"/>
          <w:tab w:val="left" w:pos="851"/>
        </w:tabs>
        <w:jc w:val="both"/>
      </w:pPr>
      <w:r>
        <w:t>4.1.4.6.</w:t>
      </w:r>
      <w:r>
        <w:tab/>
        <w:t xml:space="preserve">Информирует </w:t>
      </w:r>
      <w:r w:rsidR="00F8075D">
        <w:t>ОГ</w:t>
      </w:r>
      <w:r>
        <w:t xml:space="preserve"> о пожароугрожаемом состоянии охраняемых объектов, а</w:t>
      </w:r>
      <w:r w:rsidRPr="00123988">
        <w:t xml:space="preserve"> </w:t>
      </w:r>
      <w:r>
        <w:t>при необходимости</w:t>
      </w:r>
      <w:r w:rsidRPr="00123988">
        <w:t xml:space="preserve"> </w:t>
      </w:r>
      <w:r w:rsidR="005300CA">
        <w:t>ПАО «НК «Роснефть»</w:t>
      </w:r>
      <w:r>
        <w:t>.</w:t>
      </w:r>
    </w:p>
    <w:p w:rsidR="00493164" w:rsidRPr="00D632AC" w:rsidRDefault="00493164" w:rsidP="00493164"/>
    <w:p w:rsidR="00493164" w:rsidRPr="00D632AC" w:rsidRDefault="00493164" w:rsidP="00493164"/>
    <w:p w:rsidR="00493164" w:rsidRPr="00D632AC" w:rsidRDefault="00493164" w:rsidP="00493164">
      <w:pPr>
        <w:pStyle w:val="3"/>
        <w:keepNext w:val="0"/>
        <w:numPr>
          <w:ilvl w:val="2"/>
          <w:numId w:val="0"/>
        </w:numPr>
        <w:tabs>
          <w:tab w:val="left" w:pos="0"/>
        </w:tabs>
        <w:suppressAutoHyphens w:val="0"/>
        <w:spacing w:before="0" w:after="0"/>
        <w:jc w:val="both"/>
        <w:rPr>
          <w:rFonts w:ascii="Arial" w:hAnsi="Arial" w:cs="Arial"/>
          <w:i/>
          <w:caps/>
          <w:color w:val="000000"/>
          <w:sz w:val="20"/>
          <w:lang w:val="ru-RU"/>
        </w:rPr>
      </w:pPr>
      <w:bookmarkStart w:id="79" w:name="_Toc316389761"/>
      <w:r w:rsidRPr="00D632AC">
        <w:rPr>
          <w:rFonts w:ascii="Arial" w:hAnsi="Arial" w:cs="Arial"/>
          <w:i/>
          <w:caps/>
          <w:color w:val="000000"/>
          <w:sz w:val="20"/>
        </w:rPr>
        <w:t>4.1.5</w:t>
      </w:r>
      <w:r w:rsidRPr="00D632AC">
        <w:rPr>
          <w:rFonts w:ascii="Arial" w:hAnsi="Arial" w:cs="Arial"/>
          <w:i/>
          <w:caps/>
          <w:color w:val="000000"/>
          <w:sz w:val="20"/>
        </w:rPr>
        <w:tab/>
        <w:t>РУКОВОДЯЩИЙ СОСТАВ ПОДРАЗДЕЛЕНИЯ ПОЖАРНОЙ ОХРАНЫ</w:t>
      </w:r>
      <w:bookmarkEnd w:id="79"/>
    </w:p>
    <w:p w:rsidR="00493164" w:rsidRPr="00935DA1" w:rsidRDefault="00493164" w:rsidP="00493164">
      <w:pPr>
        <w:rPr>
          <w:sz w:val="22"/>
          <w:szCs w:val="22"/>
        </w:rPr>
      </w:pPr>
    </w:p>
    <w:p w:rsidR="00493164" w:rsidRDefault="00493164" w:rsidP="00493164">
      <w:pPr>
        <w:widowControl w:val="0"/>
        <w:numPr>
          <w:ilvl w:val="0"/>
          <w:numId w:val="14"/>
        </w:numPr>
        <w:tabs>
          <w:tab w:val="left" w:pos="851"/>
        </w:tabs>
        <w:autoSpaceDE w:val="0"/>
        <w:snapToGrid/>
        <w:ind w:firstLine="0"/>
        <w:jc w:val="both"/>
      </w:pPr>
      <w:r>
        <w:t>Разрабатывает документы по планированию и организации ПН.</w:t>
      </w:r>
    </w:p>
    <w:p w:rsidR="00493164" w:rsidRPr="00935DA1" w:rsidRDefault="00493164" w:rsidP="00493164">
      <w:pPr>
        <w:rPr>
          <w:sz w:val="22"/>
          <w:szCs w:val="22"/>
        </w:rPr>
      </w:pPr>
    </w:p>
    <w:p w:rsidR="00493164" w:rsidRPr="002A11D0" w:rsidRDefault="00493164" w:rsidP="00493164">
      <w:pPr>
        <w:widowControl w:val="0"/>
        <w:numPr>
          <w:ilvl w:val="0"/>
          <w:numId w:val="14"/>
        </w:numPr>
        <w:tabs>
          <w:tab w:val="clear" w:pos="0"/>
          <w:tab w:val="left" w:pos="851"/>
        </w:tabs>
        <w:autoSpaceDE w:val="0"/>
        <w:snapToGrid/>
        <w:ind w:firstLine="0"/>
        <w:jc w:val="both"/>
      </w:pPr>
      <w:proofErr w:type="gramStart"/>
      <w:r>
        <w:t>Инициирует разработку и участвует</w:t>
      </w:r>
      <w:proofErr w:type="gramEnd"/>
      <w:r>
        <w:t xml:space="preserve"> в разработке нормативных документов по пожарной безопасности </w:t>
      </w:r>
      <w:hyperlink r:id="rId30" w:anchor="sub_2002%23sub_2002" w:history="1">
        <w:r w:rsidRPr="00CC222F">
          <w:t>охраняемых объектов</w:t>
        </w:r>
      </w:hyperlink>
      <w:hyperlink r:id="rId31" w:anchor="sub_2002%23sub_2002" w:history="1"/>
      <w:r w:rsidRPr="002A11D0">
        <w:t>.</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Организует и осуществляет</w:t>
      </w:r>
      <w:r w:rsidRPr="00CC222F">
        <w:t xml:space="preserve"> </w:t>
      </w:r>
      <w:r>
        <w:t xml:space="preserve">ПН на </w:t>
      </w:r>
      <w:hyperlink r:id="rId32" w:anchor="sub_2002%23sub_2002" w:history="1">
        <w:r w:rsidRPr="00CC222F">
          <w:t>охраняемых объектах</w:t>
        </w:r>
      </w:hyperlink>
      <w:r>
        <w:t>.</w:t>
      </w:r>
    </w:p>
    <w:p w:rsidR="00493164" w:rsidRDefault="00493164" w:rsidP="00493164">
      <w:pPr>
        <w:widowControl w:val="0"/>
        <w:numPr>
          <w:ilvl w:val="0"/>
          <w:numId w:val="14"/>
        </w:numPr>
        <w:tabs>
          <w:tab w:val="clear" w:pos="0"/>
          <w:tab w:val="left" w:pos="851"/>
        </w:tabs>
        <w:autoSpaceDE w:val="0"/>
        <w:snapToGrid/>
        <w:ind w:firstLine="0"/>
        <w:jc w:val="both"/>
      </w:pPr>
      <w:r>
        <w:t>Координирует деятельность подчинённых подразделений, ведет учет и анализ пожарно-профилактической деятельности, готовит обзоры с указанием в них мероприятий по ее совершенствованию.</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Организует и контролирует выполнение подчинёнными подразделениями Организации, оказывающей услуги в области предупреждения и тушения пожаров договорных обязательств в области осуществления ПН, оказывая организационно-методическую помощь.</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Информирует руководителя Организации, оказывающей услуги в области предупреждения и тушения пожаров о противопожарном состоянии охраняемых объектов.</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Готовит Акты-предписания ПН, содержащие мероприятия по устранению в установленный срок нарушений требований пожарной безопасности, выявленных в результате плановых и внеплановых проверок противопожарного состояния объектов для вручения руководителю охраняемого объекта или руководителю </w:t>
      </w:r>
      <w:r w:rsidR="00F8075D">
        <w:t>ОГ</w:t>
      </w:r>
      <w:r>
        <w:t>.</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Вносит руководству охраняемых объектов или </w:t>
      </w:r>
      <w:r w:rsidR="00F8075D">
        <w:t>ОГ</w:t>
      </w:r>
      <w:r>
        <w:t xml:space="preserve"> предложения по усилению  противопожарной защиты объектов.</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Взаимодействует с территориальными надзорными органами и представляет интересы </w:t>
      </w:r>
      <w:r w:rsidRPr="00024D65">
        <w:t xml:space="preserve">охраняемого </w:t>
      </w:r>
      <w:r w:rsidR="00F8075D">
        <w:t>ОГ</w:t>
      </w:r>
      <w:r w:rsidRPr="00024D65">
        <w:t xml:space="preserve"> по вопросам обеспечения пожарной безопасности </w:t>
      </w:r>
      <w:hyperlink r:id="rId33" w:anchor="sub_2002%23sub_2002" w:history="1">
        <w:r w:rsidRPr="00024D65">
          <w:t>охраняемых объектов</w:t>
        </w:r>
      </w:hyperlink>
      <w:r w:rsidRPr="00024D65">
        <w:t xml:space="preserve"> в рамках договорных обязательств.</w:t>
      </w:r>
      <w:r>
        <w:t xml:space="preserve"> </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Организует работу по подбору, расстановке и подготовке инженерно-инспекторского (инструкторского) состава подчинённых подразделений пожарной охраны. </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Участвует в работе комиссий </w:t>
      </w:r>
      <w:r w:rsidR="00973323">
        <w:t>П</w:t>
      </w:r>
      <w:r>
        <w:t xml:space="preserve">АО НК «Роснефть» при проведении ими ПН в </w:t>
      </w:r>
      <w:r w:rsidR="00F8075D">
        <w:t>ОГ</w:t>
      </w:r>
      <w:r>
        <w:t xml:space="preserve">, не охраняемых подчинёнными подразделениями. </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Участвует в семинарах и научно-практических конференциях по вопросам укрепления противопожарной защиты </w:t>
      </w:r>
      <w:hyperlink r:id="rId34" w:anchor="sub_2002%23sub_2002" w:history="1">
        <w:r w:rsidRPr="00CC222F">
          <w:t>охраняемых объектов</w:t>
        </w:r>
      </w:hyperlink>
      <w:r>
        <w:t>.</w:t>
      </w:r>
    </w:p>
    <w:p w:rsidR="00493164" w:rsidRPr="00935DA1" w:rsidRDefault="00493164" w:rsidP="00493164">
      <w:pPr>
        <w:rPr>
          <w:sz w:val="22"/>
          <w:szCs w:val="22"/>
        </w:rPr>
      </w:pPr>
    </w:p>
    <w:p w:rsidR="00493164" w:rsidRPr="00765A1B" w:rsidRDefault="00493164" w:rsidP="00493164">
      <w:pPr>
        <w:widowControl w:val="0"/>
        <w:numPr>
          <w:ilvl w:val="0"/>
          <w:numId w:val="14"/>
        </w:numPr>
        <w:tabs>
          <w:tab w:val="clear" w:pos="0"/>
          <w:tab w:val="left" w:pos="851"/>
        </w:tabs>
        <w:autoSpaceDE w:val="0"/>
        <w:snapToGrid/>
        <w:ind w:firstLine="0"/>
        <w:jc w:val="both"/>
      </w:pPr>
      <w:r>
        <w:t xml:space="preserve">Осуществляет контроль за организацией и проведением нормативно-технической работы подчинённых подразделений на объектах нового строительства и реконструкции  </w:t>
      </w:r>
      <w:r w:rsidR="00F8075D">
        <w:t>ОГ</w:t>
      </w:r>
      <w:r>
        <w:t>, в части их соответствия  противопожарным требованиям.</w:t>
      </w:r>
    </w:p>
    <w:p w:rsidR="00493164" w:rsidRPr="00935DA1" w:rsidRDefault="00493164" w:rsidP="00493164">
      <w:pPr>
        <w:rPr>
          <w:sz w:val="22"/>
          <w:szCs w:val="22"/>
        </w:rPr>
      </w:pPr>
    </w:p>
    <w:p w:rsidR="00493164" w:rsidRPr="00765A1B" w:rsidRDefault="00493164" w:rsidP="00493164">
      <w:pPr>
        <w:widowControl w:val="0"/>
        <w:numPr>
          <w:ilvl w:val="0"/>
          <w:numId w:val="14"/>
        </w:numPr>
        <w:tabs>
          <w:tab w:val="clear" w:pos="0"/>
          <w:tab w:val="left" w:pos="851"/>
        </w:tabs>
        <w:autoSpaceDE w:val="0"/>
        <w:snapToGrid/>
        <w:ind w:firstLine="0"/>
        <w:jc w:val="both"/>
      </w:pPr>
      <w:r>
        <w:t xml:space="preserve">Контролирует проведение мероприятий по обеспечению соблюдения требований противопожарных норм при строительстве и реконструкции объектов. Участвует в работе комиссии по приемке законченных строительством объектов </w:t>
      </w:r>
      <w:r w:rsidRPr="00C162F6">
        <w:t>и приемке в эксплуатацию систем противопожарной защиты объектов, по окончании их монтажа, модернизации и ремонта.</w:t>
      </w:r>
    </w:p>
    <w:p w:rsidR="00493164" w:rsidRPr="00935DA1" w:rsidRDefault="00493164" w:rsidP="00493164">
      <w:pPr>
        <w:rPr>
          <w:sz w:val="22"/>
          <w:szCs w:val="22"/>
        </w:rPr>
      </w:pPr>
    </w:p>
    <w:p w:rsidR="00493164" w:rsidRPr="00765A1B" w:rsidRDefault="00493164" w:rsidP="00493164">
      <w:pPr>
        <w:widowControl w:val="0"/>
        <w:numPr>
          <w:ilvl w:val="0"/>
          <w:numId w:val="14"/>
        </w:numPr>
        <w:tabs>
          <w:tab w:val="clear" w:pos="0"/>
          <w:tab w:val="left" w:pos="851"/>
        </w:tabs>
        <w:autoSpaceDE w:val="0"/>
        <w:snapToGrid/>
        <w:ind w:firstLine="0"/>
        <w:jc w:val="both"/>
      </w:pPr>
      <w:r>
        <w:t xml:space="preserve">Контролирует полноту и своевременность выполнения руководителями охраняемых объектов </w:t>
      </w:r>
      <w:r w:rsidR="00F8075D">
        <w:t>ОГ</w:t>
      </w:r>
      <w:r>
        <w:t xml:space="preserve"> мероприятий, предложенных предписаниями органов ГПН, Актами- предписаниями, Предложениями ПН. Готовит информацию о невыполнении требований ПН в установленные сроки в вышестоящий орган управления подразделения пожарной охраны.</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Осуществляет учет систем противопожарной защиты на охраняемых объектах.</w:t>
      </w:r>
    </w:p>
    <w:p w:rsidR="00493164" w:rsidRDefault="00493164" w:rsidP="00493164">
      <w:pPr>
        <w:pStyle w:val="a3"/>
        <w:ind w:left="0"/>
      </w:pPr>
    </w:p>
    <w:p w:rsidR="00493164" w:rsidRDefault="00493164" w:rsidP="00493164">
      <w:pPr>
        <w:widowControl w:val="0"/>
        <w:numPr>
          <w:ilvl w:val="0"/>
          <w:numId w:val="14"/>
        </w:numPr>
        <w:tabs>
          <w:tab w:val="clear" w:pos="0"/>
          <w:tab w:val="left" w:pos="851"/>
        </w:tabs>
        <w:autoSpaceDE w:val="0"/>
        <w:snapToGrid/>
        <w:ind w:firstLine="0"/>
        <w:jc w:val="both"/>
      </w:pPr>
      <w:r>
        <w:t>Осуществляет учёт пожарных дружин на охраняемых объектах.</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Осуществляет учет пожаров, происшедших на объектах </w:t>
      </w:r>
      <w:r w:rsidR="00F8075D">
        <w:t>ОГ</w:t>
      </w:r>
      <w:r>
        <w:t>, анализ причин их возникновения, участвует в разработке мероприятий по их недопущению и созданию условий, необходимых для успешного тушения пожаров и проведения</w:t>
      </w:r>
      <w:r w:rsidRPr="00922EBC">
        <w:t xml:space="preserve"> </w:t>
      </w:r>
      <w:r>
        <w:t>аварийно-спасательных работ, связанных с ними.</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Участвует в работе комиссий охраняемых объектов по расследованию обстоятельств и причин пожаров и разработке мероприятий по их предупреждению.</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Обобщает положительные формы и методы работы по предупреждению пожаров и выносит предложения по их внедрению на охраняемых объектах.</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Консультирует руководителей и персонал охраняемых объектов по вопросам обеспечения пожарной безопасности.</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bookmarkStart w:id="80" w:name="_Toc220213096"/>
      <w:bookmarkEnd w:id="80"/>
      <w:r w:rsidRPr="00905ACE">
        <w:t xml:space="preserve">Разрабатывает совместно с должностными лицами охраняемого объекта </w:t>
      </w:r>
      <w:hyperlink r:id="rId35" w:anchor="sub_2003%23sub_2003" w:history="1">
        <w:r>
          <w:t>д</w:t>
        </w:r>
        <w:r w:rsidRPr="00905ACE">
          <w:t>ислокацию</w:t>
        </w:r>
      </w:hyperlink>
      <w:r w:rsidRPr="00905ACE">
        <w:t xml:space="preserve"> и устанавливает порядок и проведение пожарно</w:t>
      </w:r>
      <w:r>
        <w:t>-</w:t>
      </w:r>
      <w:r w:rsidRPr="00905ACE">
        <w:t xml:space="preserve">профилактической работы работниками подразделений </w:t>
      </w:r>
      <w:r>
        <w:t xml:space="preserve">пожарной охраны </w:t>
      </w:r>
      <w:r w:rsidRPr="00905ACE">
        <w:t xml:space="preserve">на участках и работников дежурных караулов пожарных частей (отдельных постов), на </w:t>
      </w:r>
      <w:hyperlink r:id="rId36" w:anchor="sub_2007%23sub_2007" w:history="1">
        <w:r w:rsidRPr="00905ACE">
          <w:t>постах</w:t>
        </w:r>
      </w:hyperlink>
      <w:r w:rsidRPr="00905ACE">
        <w:t>, маршрутах дозоров</w:t>
      </w:r>
      <w:r>
        <w:t>.</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rsidRPr="00905ACE">
        <w:t xml:space="preserve">Разрабатывает документы по планированию </w:t>
      </w:r>
      <w:r>
        <w:t>деятельности</w:t>
      </w:r>
      <w:r w:rsidRPr="00905ACE">
        <w:t>, направленной на предупреждение и тушение пожаров, организует анализ её показателей</w:t>
      </w:r>
      <w:r>
        <w:t>.</w:t>
      </w:r>
    </w:p>
    <w:p w:rsidR="00493164" w:rsidRDefault="00493164" w:rsidP="00493164">
      <w:pPr>
        <w:widowControl w:val="0"/>
        <w:tabs>
          <w:tab w:val="left" w:pos="851"/>
        </w:tabs>
        <w:autoSpaceDE w:val="0"/>
        <w:snapToGrid/>
        <w:jc w:val="both"/>
      </w:pPr>
    </w:p>
    <w:p w:rsidR="00493164" w:rsidRDefault="00493164" w:rsidP="00493164">
      <w:pPr>
        <w:widowControl w:val="0"/>
        <w:numPr>
          <w:ilvl w:val="0"/>
          <w:numId w:val="14"/>
        </w:numPr>
        <w:tabs>
          <w:tab w:val="clear" w:pos="0"/>
          <w:tab w:val="left" w:pos="851"/>
        </w:tabs>
        <w:autoSpaceDE w:val="0"/>
        <w:snapToGrid/>
        <w:ind w:firstLine="0"/>
        <w:jc w:val="both"/>
      </w:pPr>
      <w:r>
        <w:t>Контролирует организацию работ по поддержанию систем противопожарной защиты (установки пожаротушения и пожарной сигнализации, системы противопожарного водоснабжения, первичные средства пожаротушения, системы противодымной защиты и т.д.)</w:t>
      </w:r>
      <w:r w:rsidRPr="00327981">
        <w:t xml:space="preserve"> </w:t>
      </w:r>
      <w:r>
        <w:t>в работоспособном состоянии.</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Согласовывает проекты инструкций по пожарной безопасности, планы эвакуации, а также другие организационные документы по вопросам обеспечения пожарной безопасности </w:t>
      </w:r>
      <w:hyperlink r:id="rId37" w:anchor="sub_2002%23sub_2002" w:history="1">
        <w:r w:rsidRPr="00CC222F">
          <w:t>охраняемых объектов</w:t>
        </w:r>
      </w:hyperlink>
      <w:r>
        <w:t>.</w:t>
      </w:r>
    </w:p>
    <w:p w:rsidR="00493164" w:rsidRPr="006B1C6B" w:rsidRDefault="00493164" w:rsidP="00493164"/>
    <w:p w:rsidR="00493164" w:rsidRDefault="00493164" w:rsidP="00493164">
      <w:pPr>
        <w:widowControl w:val="0"/>
        <w:numPr>
          <w:ilvl w:val="0"/>
          <w:numId w:val="14"/>
        </w:numPr>
        <w:tabs>
          <w:tab w:val="clear" w:pos="0"/>
          <w:tab w:val="left" w:pos="851"/>
        </w:tabs>
        <w:autoSpaceDE w:val="0"/>
        <w:snapToGrid/>
        <w:ind w:firstLine="0"/>
        <w:jc w:val="both"/>
      </w:pPr>
      <w:r>
        <w:t xml:space="preserve">Согласовывает ПЛА (ПЛАС) на </w:t>
      </w:r>
      <w:hyperlink r:id="rId38" w:anchor="sub_2002%23sub_2002" w:history="1">
        <w:r w:rsidRPr="00CC222F">
          <w:t>охраняемых объектах</w:t>
        </w:r>
      </w:hyperlink>
      <w:r>
        <w:t>.</w:t>
      </w:r>
    </w:p>
    <w:p w:rsidR="00493164" w:rsidRDefault="00493164" w:rsidP="00493164">
      <w:pPr>
        <w:pStyle w:val="a3"/>
        <w:ind w:left="0"/>
      </w:pPr>
    </w:p>
    <w:p w:rsidR="00493164" w:rsidRDefault="00493164" w:rsidP="00493164">
      <w:pPr>
        <w:widowControl w:val="0"/>
        <w:numPr>
          <w:ilvl w:val="0"/>
          <w:numId w:val="14"/>
        </w:numPr>
        <w:tabs>
          <w:tab w:val="clear" w:pos="0"/>
          <w:tab w:val="left" w:pos="851"/>
        </w:tabs>
        <w:autoSpaceDE w:val="0"/>
        <w:snapToGrid/>
        <w:ind w:firstLine="0"/>
        <w:jc w:val="both"/>
      </w:pPr>
      <w:r>
        <w:t xml:space="preserve"> </w:t>
      </w:r>
      <w:r w:rsidRPr="00F655CC">
        <w:t xml:space="preserve">Участвует в рассмотрении проектной документации на </w:t>
      </w:r>
      <w:r>
        <w:t xml:space="preserve">объекты нового </w:t>
      </w:r>
      <w:r w:rsidRPr="00F655CC">
        <w:t>стро</w:t>
      </w:r>
      <w:r>
        <w:t>ительства</w:t>
      </w:r>
      <w:r w:rsidRPr="00F655CC">
        <w:t>, реконстру</w:t>
      </w:r>
      <w:r>
        <w:t>кции</w:t>
      </w:r>
      <w:r w:rsidRPr="00F655CC">
        <w:t>, капитального ремонта</w:t>
      </w:r>
      <w:r>
        <w:t xml:space="preserve"> и</w:t>
      </w:r>
      <w:r w:rsidRPr="00F655CC">
        <w:t xml:space="preserve"> техни</w:t>
      </w:r>
      <w:r>
        <w:t>ческого перевооружения в части соблюдения требований пожарной безопасности.</w:t>
      </w:r>
    </w:p>
    <w:p w:rsidR="00493164" w:rsidRPr="006B1C6B" w:rsidRDefault="00493164" w:rsidP="00493164"/>
    <w:p w:rsidR="00493164" w:rsidRDefault="00493164" w:rsidP="00493164">
      <w:pPr>
        <w:widowControl w:val="0"/>
        <w:numPr>
          <w:ilvl w:val="0"/>
          <w:numId w:val="14"/>
        </w:numPr>
        <w:tabs>
          <w:tab w:val="clear" w:pos="0"/>
          <w:tab w:val="left" w:pos="851"/>
        </w:tabs>
        <w:autoSpaceDE w:val="0"/>
        <w:snapToGrid/>
        <w:ind w:firstLine="0"/>
        <w:jc w:val="both"/>
      </w:pPr>
      <w:r>
        <w:t xml:space="preserve">Принимает участие в обучении персонала охраняемых объектов мерам пожарной безопасности по программам ПТМ и проведении противопожарных инструктажей в рамках договорных обязательств. </w:t>
      </w:r>
    </w:p>
    <w:p w:rsidR="00493164" w:rsidRPr="006B1C6B" w:rsidRDefault="00493164" w:rsidP="00493164"/>
    <w:p w:rsidR="00493164" w:rsidRDefault="00493164" w:rsidP="00493164">
      <w:pPr>
        <w:widowControl w:val="0"/>
        <w:numPr>
          <w:ilvl w:val="0"/>
          <w:numId w:val="14"/>
        </w:numPr>
        <w:tabs>
          <w:tab w:val="clear" w:pos="0"/>
          <w:tab w:val="left" w:pos="851"/>
        </w:tabs>
        <w:autoSpaceDE w:val="0"/>
        <w:snapToGrid/>
        <w:ind w:firstLine="0"/>
        <w:jc w:val="both"/>
      </w:pPr>
      <w:r>
        <w:t xml:space="preserve">Осуществляет контроль за выполнением требований пожарной безопасности, предусмотренных проектом, на объектах нового строительства, реконструкции, капитального ремонта  и технического перевооружения. </w:t>
      </w:r>
    </w:p>
    <w:p w:rsidR="00493164" w:rsidRDefault="00493164" w:rsidP="00493164">
      <w:pPr>
        <w:pStyle w:val="a3"/>
        <w:ind w:left="0"/>
      </w:pPr>
    </w:p>
    <w:p w:rsidR="00493164" w:rsidRDefault="00493164" w:rsidP="00493164">
      <w:pPr>
        <w:widowControl w:val="0"/>
        <w:numPr>
          <w:ilvl w:val="0"/>
          <w:numId w:val="14"/>
        </w:numPr>
        <w:tabs>
          <w:tab w:val="clear" w:pos="0"/>
          <w:tab w:val="left" w:pos="851"/>
        </w:tabs>
        <w:autoSpaceDE w:val="0"/>
        <w:snapToGrid/>
        <w:ind w:firstLine="0"/>
        <w:jc w:val="both"/>
      </w:pPr>
      <w:r>
        <w:t xml:space="preserve"> </w:t>
      </w:r>
      <w:r w:rsidRPr="00E341A3">
        <w:t>Не реже 1 раза в полугодие организуют работу по</w:t>
      </w:r>
      <w:r>
        <w:t xml:space="preserve"> проведению анализа</w:t>
      </w:r>
      <w:r w:rsidRPr="00E341A3">
        <w:t xml:space="preserve"> противопожарного состояния охраняемых объектов. Данный анализ и разработа</w:t>
      </w:r>
      <w:r>
        <w:t xml:space="preserve">нные на его основе мероприятия </w:t>
      </w:r>
      <w:r w:rsidRPr="00E341A3">
        <w:t>направляет руководителю объекта (</w:t>
      </w:r>
      <w:r w:rsidR="00F8075D">
        <w:t>ОГ</w:t>
      </w:r>
      <w:r w:rsidRPr="00E341A3">
        <w:t>)</w:t>
      </w:r>
      <w:r>
        <w:t>.</w:t>
      </w:r>
    </w:p>
    <w:p w:rsidR="00493164" w:rsidRDefault="00493164" w:rsidP="00493164">
      <w:pPr>
        <w:widowControl w:val="0"/>
        <w:numPr>
          <w:ilvl w:val="0"/>
          <w:numId w:val="14"/>
        </w:numPr>
        <w:tabs>
          <w:tab w:val="clear" w:pos="0"/>
          <w:tab w:val="left" w:pos="851"/>
        </w:tabs>
        <w:autoSpaceDE w:val="0"/>
        <w:snapToGrid/>
        <w:ind w:firstLine="0"/>
        <w:jc w:val="both"/>
      </w:pPr>
      <w:r>
        <w:t xml:space="preserve"> </w:t>
      </w:r>
      <w:r w:rsidRPr="00E341A3">
        <w:t>Принима</w:t>
      </w:r>
      <w:r>
        <w:t>е</w:t>
      </w:r>
      <w:r w:rsidRPr="00E341A3">
        <w:t xml:space="preserve">т участие в организации обучения </w:t>
      </w:r>
      <w:r>
        <w:t>добровольных пожарных дружин</w:t>
      </w:r>
      <w:r w:rsidRPr="00E341A3">
        <w:t>. Оказыва</w:t>
      </w:r>
      <w:r>
        <w:t>е</w:t>
      </w:r>
      <w:r w:rsidRPr="00E341A3">
        <w:t>т практическую помощь руководителям объектов по обучению персонала, ДП</w:t>
      </w:r>
      <w:r>
        <w:t>Д</w:t>
      </w:r>
      <w:r w:rsidRPr="00E341A3">
        <w:t xml:space="preserve"> безопасным и эффективным способам тушения пожаров (загораний) с использованием первичных средств пожаротушения</w:t>
      </w:r>
      <w:r>
        <w:t>.</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Организует и обеспечивает решение других вопросов, предусмотренных условиями заключенных договоров с охраняемыми объектами. </w:t>
      </w:r>
    </w:p>
    <w:p w:rsidR="00493164" w:rsidRPr="00D632AC" w:rsidRDefault="00493164" w:rsidP="00493164">
      <w:bookmarkStart w:id="81" w:name="_Toc232310464"/>
      <w:bookmarkStart w:id="82" w:name="_Toc220213097"/>
      <w:bookmarkStart w:id="83" w:name="_Toc220493226"/>
    </w:p>
    <w:p w:rsidR="00493164" w:rsidRPr="00D632AC" w:rsidRDefault="00493164" w:rsidP="00493164"/>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84" w:name="_Toc316389762"/>
      <w:r w:rsidRPr="00D632AC">
        <w:rPr>
          <w:rFonts w:ascii="Arial" w:hAnsi="Arial" w:cs="Arial"/>
          <w:i/>
          <w:caps/>
          <w:color w:val="000000"/>
          <w:sz w:val="20"/>
        </w:rPr>
        <w:t>4.1.6</w:t>
      </w:r>
      <w:r w:rsidRPr="00D632AC">
        <w:rPr>
          <w:rFonts w:ascii="Arial" w:hAnsi="Arial" w:cs="Arial"/>
          <w:i/>
          <w:caps/>
          <w:color w:val="000000"/>
          <w:sz w:val="20"/>
        </w:rPr>
        <w:tab/>
        <w:t xml:space="preserve">ИНЖЕНЕРНО-ИНСПЕКТОРСКИЙ (инструкторский) СОСТАВ ПОДРАЗДЕЛЕНИЯ пожарной охраны ПО ОСУЩЕСТВЛЕНИЮ ПН НА ОБЪЕКТАХ </w:t>
      </w:r>
      <w:bookmarkEnd w:id="81"/>
      <w:bookmarkEnd w:id="84"/>
      <w:r w:rsidR="00F8075D">
        <w:rPr>
          <w:rFonts w:ascii="Arial" w:hAnsi="Arial" w:cs="Arial"/>
          <w:i/>
          <w:caps/>
          <w:color w:val="000000"/>
          <w:sz w:val="20"/>
        </w:rPr>
        <w:t>ОГ</w:t>
      </w:r>
      <w:r w:rsidRPr="00D632AC">
        <w:rPr>
          <w:rFonts w:ascii="Arial" w:hAnsi="Arial" w:cs="Arial"/>
          <w:i/>
          <w:caps/>
          <w:color w:val="000000"/>
          <w:sz w:val="20"/>
        </w:rPr>
        <w:t xml:space="preserve"> </w:t>
      </w:r>
      <w:bookmarkEnd w:id="82"/>
      <w:bookmarkEnd w:id="83"/>
    </w:p>
    <w:p w:rsidR="00493164" w:rsidRPr="00B83371" w:rsidRDefault="00493164" w:rsidP="00493164">
      <w:pPr>
        <w:rPr>
          <w:lang w:val="x-none"/>
        </w:rPr>
      </w:pPr>
    </w:p>
    <w:p w:rsidR="00493164" w:rsidRDefault="00493164" w:rsidP="00493164">
      <w:pPr>
        <w:numPr>
          <w:ilvl w:val="0"/>
          <w:numId w:val="13"/>
        </w:numPr>
        <w:tabs>
          <w:tab w:val="left" w:pos="851"/>
          <w:tab w:val="left" w:pos="993"/>
        </w:tabs>
        <w:snapToGrid/>
        <w:ind w:hanging="34"/>
        <w:jc w:val="both"/>
      </w:pPr>
      <w:r>
        <w:t xml:space="preserve">Осуществляет ПН с целью поддержания требуемого уровня пожарной безопасности зданий, сооружений и помещений на территории </w:t>
      </w:r>
      <w:hyperlink r:id="rId39" w:anchor="sub_2002%23sub_2002" w:history="1">
        <w:r w:rsidRPr="00CC222F">
          <w:t>охраняемых объектов</w:t>
        </w:r>
      </w:hyperlink>
      <w:r>
        <w:t xml:space="preserve"> и пресечения их нарушений в пределах своей компетенции.</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 xml:space="preserve">Контролирует выполнение противопожарных мероприятий при строительстве, капитальном ремонте и реконструкции зданий, сооружений и других объектов на территории </w:t>
      </w:r>
      <w:hyperlink r:id="rId40" w:anchor="sub_2002%23sub_2002" w:history="1">
        <w:r w:rsidRPr="00CC222F">
          <w:t>охраняемых объектов</w:t>
        </w:r>
      </w:hyperlink>
      <w:r>
        <w:t>.</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 xml:space="preserve">Участвует в проведении тренировок, пожарно-тактических учений и занятий по ПЛА, решении пожарно-тактических задач с привлечением добровольных (и/или иных) пожарных дружин по планам, утвержденным руководством охраняемых объектов. </w:t>
      </w:r>
    </w:p>
    <w:p w:rsidR="00493164" w:rsidRPr="00565C9E" w:rsidRDefault="00493164" w:rsidP="00493164"/>
    <w:p w:rsidR="00493164" w:rsidRDefault="00493164" w:rsidP="00493164">
      <w:pPr>
        <w:numPr>
          <w:ilvl w:val="0"/>
          <w:numId w:val="13"/>
        </w:numPr>
        <w:tabs>
          <w:tab w:val="left" w:pos="709"/>
          <w:tab w:val="left" w:pos="851"/>
        </w:tabs>
        <w:snapToGrid/>
        <w:ind w:left="0" w:firstLine="0"/>
        <w:jc w:val="both"/>
      </w:pPr>
      <w:r>
        <w:t>Участвует в проведении обучения персонала объектов, осуществляющих деятельность на территории охраняемого объекта, в том числе временно работающего, а также членов добровольной (и/или иной) пожарной дружины, мерам пожарной безопасности и действиям при пожаре</w:t>
      </w:r>
      <w:r w:rsidRPr="008F42EB">
        <w:t xml:space="preserve"> </w:t>
      </w:r>
      <w:r>
        <w:t>в рамках договорных обязательств.</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 xml:space="preserve">Проводит проверки противопожарного состояния охраняемых объектов. </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Проводит в ходе осуществления проверок разъяснительную работу о соблюдении требований пожарной безопасности.</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Знакомит должностных лиц охраняемых объектов с результатами проведенных проверок.</w:t>
      </w:r>
    </w:p>
    <w:p w:rsidR="00493164" w:rsidRPr="00565C9E" w:rsidRDefault="00493164" w:rsidP="00493164">
      <w:pPr>
        <w:pStyle w:val="a3"/>
        <w:ind w:left="0"/>
      </w:pPr>
    </w:p>
    <w:p w:rsidR="00493164" w:rsidRDefault="00493164" w:rsidP="00493164">
      <w:pPr>
        <w:numPr>
          <w:ilvl w:val="0"/>
          <w:numId w:val="13"/>
        </w:numPr>
        <w:tabs>
          <w:tab w:val="left" w:pos="851"/>
          <w:tab w:val="left" w:pos="993"/>
        </w:tabs>
        <w:snapToGrid/>
        <w:ind w:left="0" w:firstLine="0"/>
        <w:jc w:val="both"/>
      </w:pPr>
      <w:r>
        <w:t xml:space="preserve">Контролирует выполнение должностными лицами охраняемых объектов требований пожарной безопасности. </w:t>
      </w:r>
    </w:p>
    <w:p w:rsidR="00493164" w:rsidRPr="00935DA1" w:rsidRDefault="00493164" w:rsidP="00493164">
      <w:pPr>
        <w:rPr>
          <w:sz w:val="22"/>
          <w:szCs w:val="22"/>
        </w:rPr>
      </w:pPr>
    </w:p>
    <w:p w:rsidR="00493164" w:rsidRDefault="00493164" w:rsidP="00493164">
      <w:pPr>
        <w:numPr>
          <w:ilvl w:val="0"/>
          <w:numId w:val="13"/>
        </w:numPr>
        <w:tabs>
          <w:tab w:val="left" w:pos="851"/>
          <w:tab w:val="left" w:pos="993"/>
        </w:tabs>
        <w:snapToGrid/>
        <w:ind w:left="0" w:firstLine="0"/>
        <w:jc w:val="both"/>
      </w:pPr>
      <w:r>
        <w:t>Участвует в проведении смотров-конкурсов противопожарного состояния и соревнований добровольных (и/или иных) пожарных дружин (формирований).</w:t>
      </w:r>
    </w:p>
    <w:p w:rsidR="00493164" w:rsidRPr="00935DA1" w:rsidRDefault="00493164" w:rsidP="00493164">
      <w:pPr>
        <w:rPr>
          <w:sz w:val="22"/>
          <w:szCs w:val="22"/>
        </w:rPr>
      </w:pPr>
    </w:p>
    <w:p w:rsidR="00493164" w:rsidRDefault="00493164" w:rsidP="00493164">
      <w:pPr>
        <w:numPr>
          <w:ilvl w:val="0"/>
          <w:numId w:val="13"/>
        </w:numPr>
        <w:tabs>
          <w:tab w:val="left" w:pos="851"/>
          <w:tab w:val="left" w:pos="993"/>
        </w:tabs>
        <w:snapToGrid/>
        <w:ind w:left="0" w:firstLine="0"/>
        <w:jc w:val="both"/>
      </w:pPr>
      <w:r>
        <w:t>Взаимодействует со средствами массовой информации по освещению вопросов обеспечения пожарной безопасности, проводит противопожарную пропаганду.</w:t>
      </w:r>
      <w:r w:rsidRPr="00041259">
        <w:t xml:space="preserve"> Информация в </w:t>
      </w:r>
      <w:r>
        <w:t xml:space="preserve">средства массовой информации </w:t>
      </w:r>
      <w:r w:rsidRPr="00041259">
        <w:t>предоставляется в соответствии с «Регламент</w:t>
      </w:r>
      <w:r>
        <w:t>ом</w:t>
      </w:r>
      <w:r w:rsidRPr="00041259">
        <w:t xml:space="preserve"> распространения публичной и существенной информации», по согласованию с </w:t>
      </w:r>
      <w:r w:rsidR="00F8075D">
        <w:t>ОГ</w:t>
      </w:r>
      <w:r w:rsidRPr="00041259">
        <w:t>.</w:t>
      </w:r>
    </w:p>
    <w:p w:rsidR="00493164" w:rsidRPr="00935DA1" w:rsidRDefault="00493164" w:rsidP="00493164">
      <w:pPr>
        <w:rPr>
          <w:sz w:val="22"/>
          <w:szCs w:val="22"/>
        </w:rPr>
      </w:pPr>
    </w:p>
    <w:p w:rsidR="00493164" w:rsidRDefault="00493164" w:rsidP="00493164">
      <w:pPr>
        <w:numPr>
          <w:ilvl w:val="0"/>
          <w:numId w:val="13"/>
        </w:numPr>
        <w:tabs>
          <w:tab w:val="left" w:pos="851"/>
          <w:tab w:val="left" w:pos="993"/>
        </w:tabs>
        <w:snapToGrid/>
        <w:ind w:left="0" w:firstLine="0"/>
        <w:jc w:val="both"/>
      </w:pPr>
      <w:r>
        <w:t xml:space="preserve">Консультирует в установленном порядке должностных лиц и работников охраняемых объектов по вопросам пожарной безопасности. </w:t>
      </w:r>
    </w:p>
    <w:p w:rsidR="00493164" w:rsidRDefault="00493164" w:rsidP="00493164"/>
    <w:p w:rsidR="00493164" w:rsidRDefault="00493164" w:rsidP="00493164"/>
    <w:p w:rsidR="00493164" w:rsidRDefault="00493164" w:rsidP="00493164">
      <w:pPr>
        <w:pStyle w:val="20"/>
        <w:keepNext w:val="0"/>
        <w:tabs>
          <w:tab w:val="left" w:pos="0"/>
        </w:tabs>
        <w:suppressAutoHyphens w:val="0"/>
        <w:spacing w:before="0" w:after="0"/>
        <w:jc w:val="both"/>
        <w:rPr>
          <w:rFonts w:ascii="Arial" w:hAnsi="Arial" w:cs="Arial"/>
          <w:bCs/>
          <w:i w:val="0"/>
          <w:caps/>
          <w:sz w:val="24"/>
          <w:szCs w:val="24"/>
          <w:lang w:val="ru-RU"/>
        </w:rPr>
      </w:pPr>
      <w:bookmarkStart w:id="85" w:name="_Toc220213098"/>
      <w:bookmarkStart w:id="86" w:name="_Toc220493227"/>
      <w:bookmarkStart w:id="87" w:name="_Toc232310465"/>
      <w:bookmarkStart w:id="88" w:name="_Toc264539066"/>
      <w:bookmarkStart w:id="89" w:name="_Toc316389763"/>
      <w:r w:rsidRPr="00D632AC">
        <w:rPr>
          <w:rFonts w:ascii="Arial" w:hAnsi="Arial" w:cs="Arial"/>
          <w:i w:val="0"/>
          <w:caps/>
          <w:sz w:val="24"/>
          <w:szCs w:val="24"/>
        </w:rPr>
        <w:t>4.2</w:t>
      </w:r>
      <w:r w:rsidRPr="00D632AC">
        <w:rPr>
          <w:rFonts w:ascii="Arial" w:hAnsi="Arial" w:cs="Arial"/>
          <w:i w:val="0"/>
          <w:caps/>
          <w:sz w:val="24"/>
          <w:szCs w:val="24"/>
        </w:rPr>
        <w:tab/>
      </w:r>
      <w:r w:rsidRPr="00D632AC">
        <w:rPr>
          <w:rFonts w:ascii="Arial" w:hAnsi="Arial" w:cs="Arial"/>
          <w:bCs/>
          <w:i w:val="0"/>
          <w:caps/>
          <w:sz w:val="24"/>
          <w:szCs w:val="24"/>
        </w:rPr>
        <w:t>ПРАВА</w:t>
      </w:r>
      <w:bookmarkEnd w:id="85"/>
      <w:bookmarkEnd w:id="86"/>
      <w:bookmarkEnd w:id="87"/>
      <w:bookmarkEnd w:id="88"/>
      <w:bookmarkEnd w:id="89"/>
    </w:p>
    <w:p w:rsidR="00493164" w:rsidRDefault="00493164" w:rsidP="00493164"/>
    <w:p w:rsidR="00493164" w:rsidRDefault="00493164" w:rsidP="00493164">
      <w:pPr>
        <w:tabs>
          <w:tab w:val="left" w:pos="993"/>
        </w:tabs>
        <w:snapToGrid/>
        <w:jc w:val="both"/>
        <w:rPr>
          <w:b/>
        </w:rPr>
      </w:pPr>
      <w:r>
        <w:rPr>
          <w:b/>
        </w:rPr>
        <w:t xml:space="preserve">При проведении проверок должностные лица, осуществляющие пожарный надзор, не вправе: </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проверять выполнение требований, не относящихся к предмету проверки;</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осуществлять проверку в случае отсутствия должностного лица проверяемого объекта;</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требовать предоставление документов, информации, если они не относятся к предмету проверки, а также изымать оригиналы документов, относящихся к предмету проверки (за исключением проверки проведения огневых работ на взрывопожароопасных объектах);</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разглашать сведения, полученные в результате проведения проверки, которые могут нанести ущерб интересам Компании;</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передавать посторонним лицам любые документы и информацию Компании, передача которых не предусмотрена законодательством, распорядительными или локальными нормативными документами  Компании;</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осуществлять сбор сведений, составляющих коммерческую тайну Компании, если данная информация не является необходимой для осуществления своих должностных обязанностей.</w:t>
      </w:r>
    </w:p>
    <w:p w:rsidR="00493164" w:rsidRPr="004E1C11" w:rsidRDefault="00493164" w:rsidP="00493164"/>
    <w:p w:rsidR="00493164" w:rsidRPr="00D632AC" w:rsidRDefault="00493164" w:rsidP="00493164"/>
    <w:p w:rsidR="00493164" w:rsidRPr="00D632AC" w:rsidRDefault="00493164" w:rsidP="00493164">
      <w:pPr>
        <w:pStyle w:val="3"/>
        <w:keepNext w:val="0"/>
        <w:numPr>
          <w:ilvl w:val="2"/>
          <w:numId w:val="15"/>
        </w:numPr>
        <w:tabs>
          <w:tab w:val="left" w:pos="0"/>
        </w:tabs>
        <w:suppressAutoHyphens w:val="0"/>
        <w:spacing w:before="0" w:after="0"/>
        <w:ind w:left="0" w:firstLine="0"/>
        <w:jc w:val="both"/>
        <w:rPr>
          <w:rFonts w:ascii="Arial" w:hAnsi="Arial" w:cs="Arial"/>
          <w:i/>
          <w:caps/>
          <w:color w:val="000000"/>
          <w:sz w:val="20"/>
          <w:lang w:val="ru-RU"/>
        </w:rPr>
      </w:pPr>
      <w:bookmarkStart w:id="90" w:name="_Toc220213099"/>
      <w:bookmarkStart w:id="91" w:name="_Toc220493228"/>
      <w:bookmarkStart w:id="92" w:name="_Toc232310466"/>
      <w:bookmarkStart w:id="93" w:name="_Toc316389764"/>
      <w:r w:rsidRPr="00D632AC">
        <w:rPr>
          <w:rFonts w:ascii="Arial" w:hAnsi="Arial" w:cs="Arial"/>
          <w:i/>
          <w:caps/>
          <w:color w:val="000000"/>
          <w:sz w:val="20"/>
        </w:rPr>
        <w:t xml:space="preserve">ДОЛЖНОСТНЫЕ ЛИЦА </w:t>
      </w:r>
      <w:bookmarkEnd w:id="90"/>
      <w:bookmarkEnd w:id="91"/>
      <w:r w:rsidR="005300CA">
        <w:rPr>
          <w:rFonts w:ascii="Arial" w:hAnsi="Arial" w:cs="Arial"/>
          <w:i/>
          <w:caps/>
          <w:color w:val="000000"/>
          <w:sz w:val="20"/>
        </w:rPr>
        <w:t>ПАО «НК «РОСНЕФТЬ»</w:t>
      </w:r>
      <w:r w:rsidRPr="00D632AC">
        <w:rPr>
          <w:rFonts w:ascii="Arial" w:hAnsi="Arial" w:cs="Arial"/>
          <w:i/>
          <w:caps/>
          <w:color w:val="000000"/>
          <w:sz w:val="20"/>
        </w:rPr>
        <w:t>, НАДЕЛЁННЫЕ ПОЛНОМОЧИЯМИ ПО ОСУЩЕСТВЛЕНИЮ ПН</w:t>
      </w:r>
      <w:bookmarkEnd w:id="92"/>
      <w:bookmarkEnd w:id="93"/>
    </w:p>
    <w:p w:rsidR="00493164" w:rsidRPr="00B83371" w:rsidRDefault="00493164" w:rsidP="00493164"/>
    <w:p w:rsidR="00493164" w:rsidRDefault="00493164" w:rsidP="00493164">
      <w:pPr>
        <w:numPr>
          <w:ilvl w:val="0"/>
          <w:numId w:val="12"/>
        </w:numPr>
        <w:tabs>
          <w:tab w:val="left" w:pos="0"/>
          <w:tab w:val="left" w:pos="554"/>
          <w:tab w:val="left" w:pos="851"/>
        </w:tabs>
        <w:ind w:left="0" w:firstLine="378"/>
        <w:jc w:val="both"/>
      </w:pPr>
      <w:r>
        <w:t xml:space="preserve">В рамках работы КПК </w:t>
      </w:r>
      <w:r w:rsidR="005300CA">
        <w:t>ПАО «НК «Роснефть»</w:t>
      </w:r>
      <w:r>
        <w:t xml:space="preserve"> осуществлять проверку противопожарного состояния объектов, деятельности системы ПН в </w:t>
      </w:r>
      <w:r w:rsidR="00F8075D">
        <w:t>ОГ</w:t>
      </w:r>
      <w:r>
        <w:t xml:space="preserve">, на объектах, включая деятельность Организаций, оказывающих услуги в области предупреждения и тушения пожаров и их подразделения на объектах </w:t>
      </w:r>
      <w:r w:rsidR="00F8075D">
        <w:t>ОГ</w:t>
      </w:r>
      <w:r>
        <w:t>.</w:t>
      </w:r>
    </w:p>
    <w:p w:rsidR="00493164" w:rsidRDefault="00493164" w:rsidP="00493164"/>
    <w:p w:rsidR="00493164" w:rsidRDefault="00493164" w:rsidP="00493164">
      <w:pPr>
        <w:numPr>
          <w:ilvl w:val="0"/>
          <w:numId w:val="12"/>
        </w:numPr>
        <w:tabs>
          <w:tab w:val="left" w:pos="0"/>
          <w:tab w:val="left" w:pos="554"/>
          <w:tab w:val="left" w:pos="851"/>
        </w:tabs>
        <w:ind w:left="0" w:firstLine="378"/>
        <w:jc w:val="both"/>
      </w:pPr>
      <w:r>
        <w:t>Выносить в установленном порядке Представления о приостановке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w:t>
      </w:r>
    </w:p>
    <w:p w:rsidR="00493164" w:rsidRDefault="00493164" w:rsidP="00493164">
      <w:pPr>
        <w:tabs>
          <w:tab w:val="left" w:pos="0"/>
          <w:tab w:val="left" w:pos="554"/>
          <w:tab w:val="left" w:pos="851"/>
        </w:tabs>
        <w:jc w:val="both"/>
      </w:pPr>
    </w:p>
    <w:p w:rsidR="00493164" w:rsidRDefault="00493164" w:rsidP="00493164">
      <w:pPr>
        <w:numPr>
          <w:ilvl w:val="0"/>
          <w:numId w:val="12"/>
        </w:numPr>
        <w:tabs>
          <w:tab w:val="left" w:pos="0"/>
          <w:tab w:val="left" w:pos="554"/>
          <w:tab w:val="left" w:pos="851"/>
        </w:tabs>
        <w:ind w:left="0" w:firstLine="378"/>
        <w:jc w:val="both"/>
      </w:pPr>
      <w:r>
        <w:t xml:space="preserve">Участвовать в работе комиссий по установлению причин и обстоятельств пожаров, происшедших на объектах </w:t>
      </w:r>
      <w:r w:rsidR="00F8075D">
        <w:t>ОГ</w:t>
      </w:r>
      <w:r>
        <w:t>.</w:t>
      </w:r>
    </w:p>
    <w:p w:rsidR="00493164" w:rsidRDefault="00493164" w:rsidP="00493164">
      <w:pPr>
        <w:tabs>
          <w:tab w:val="left" w:pos="0"/>
          <w:tab w:val="left" w:pos="554"/>
          <w:tab w:val="left" w:pos="851"/>
        </w:tabs>
        <w:jc w:val="both"/>
      </w:pPr>
    </w:p>
    <w:p w:rsidR="00493164" w:rsidRDefault="00493164" w:rsidP="00493164">
      <w:pPr>
        <w:numPr>
          <w:ilvl w:val="0"/>
          <w:numId w:val="12"/>
        </w:numPr>
        <w:tabs>
          <w:tab w:val="left" w:pos="0"/>
          <w:tab w:val="left" w:pos="554"/>
          <w:tab w:val="left" w:pos="851"/>
        </w:tabs>
        <w:ind w:left="0" w:firstLine="378"/>
        <w:jc w:val="both"/>
      </w:pPr>
      <w:r>
        <w:t xml:space="preserve">Получать в установленном порядке информацию по вопросам пожарной безопасности от подразделений, осуществляющих ПН на объектах </w:t>
      </w:r>
      <w:r w:rsidR="00F8075D">
        <w:t>ОГ</w:t>
      </w:r>
      <w:r>
        <w:t>.</w:t>
      </w:r>
    </w:p>
    <w:p w:rsidR="00493164" w:rsidRDefault="00493164" w:rsidP="00493164">
      <w:pPr>
        <w:tabs>
          <w:tab w:val="left" w:pos="0"/>
          <w:tab w:val="left" w:pos="554"/>
          <w:tab w:val="left" w:pos="851"/>
        </w:tabs>
        <w:jc w:val="both"/>
      </w:pPr>
    </w:p>
    <w:p w:rsidR="00493164" w:rsidRDefault="00493164" w:rsidP="00493164">
      <w:pPr>
        <w:tabs>
          <w:tab w:val="left" w:pos="0"/>
          <w:tab w:val="left" w:pos="554"/>
          <w:tab w:val="left" w:pos="851"/>
        </w:tabs>
        <w:jc w:val="both"/>
      </w:pPr>
    </w:p>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94" w:name="_Toc232310467"/>
      <w:bookmarkStart w:id="95" w:name="_Toc316389765"/>
      <w:r w:rsidRPr="00D632AC">
        <w:rPr>
          <w:rFonts w:ascii="Arial" w:hAnsi="Arial" w:cs="Arial"/>
          <w:i/>
          <w:caps/>
          <w:color w:val="000000"/>
          <w:sz w:val="20"/>
        </w:rPr>
        <w:t>4.2.2</w:t>
      </w:r>
      <w:r w:rsidRPr="00D632AC">
        <w:rPr>
          <w:rFonts w:ascii="Arial" w:hAnsi="Arial" w:cs="Arial"/>
          <w:i/>
          <w:caps/>
          <w:color w:val="000000"/>
          <w:sz w:val="20"/>
        </w:rPr>
        <w:tab/>
        <w:t xml:space="preserve">РУКОВОДИТЕЛИ и ДОЛЖНОСТНЫЕ ЛИЦА </w:t>
      </w:r>
      <w:r w:rsidR="00F8075D">
        <w:rPr>
          <w:rFonts w:ascii="Arial" w:hAnsi="Arial" w:cs="Arial"/>
          <w:i/>
          <w:caps/>
          <w:color w:val="000000"/>
          <w:sz w:val="20"/>
        </w:rPr>
        <w:t>ОГ</w:t>
      </w:r>
      <w:r w:rsidRPr="00D632AC">
        <w:rPr>
          <w:rFonts w:ascii="Arial" w:hAnsi="Arial" w:cs="Arial"/>
          <w:i/>
          <w:caps/>
          <w:color w:val="000000"/>
          <w:sz w:val="20"/>
        </w:rPr>
        <w:t>, РУКОВОДИТЕЛЬ</w:t>
      </w:r>
      <w:r>
        <w:rPr>
          <w:rFonts w:ascii="Arial" w:hAnsi="Arial" w:cs="Arial"/>
          <w:i/>
          <w:caps/>
          <w:color w:val="000000"/>
          <w:sz w:val="20"/>
        </w:rPr>
        <w:t xml:space="preserve"> ПОЖАРНОЙ ОХРАНЫ В СОСТАВЕ </w:t>
      </w:r>
      <w:r w:rsidR="00F8075D">
        <w:rPr>
          <w:rFonts w:ascii="Arial" w:hAnsi="Arial" w:cs="Arial"/>
          <w:i/>
          <w:caps/>
          <w:color w:val="000000"/>
          <w:sz w:val="20"/>
        </w:rPr>
        <w:t>ОГ</w:t>
      </w:r>
      <w:r>
        <w:rPr>
          <w:rFonts w:ascii="Arial" w:hAnsi="Arial" w:cs="Arial"/>
          <w:i/>
          <w:caps/>
          <w:color w:val="000000"/>
          <w:sz w:val="20"/>
        </w:rPr>
        <w:t xml:space="preserve">, </w:t>
      </w:r>
      <w:r w:rsidRPr="00D632AC">
        <w:rPr>
          <w:rFonts w:ascii="Arial" w:hAnsi="Arial" w:cs="Arial"/>
          <w:i/>
          <w:caps/>
          <w:color w:val="000000"/>
          <w:sz w:val="20"/>
        </w:rPr>
        <w:t>НАДЕЛЁННЫЕ ПОЛНОМОЧИЯМИ ПО ОСУЩЕСТВЛЕНИЮ ПН</w:t>
      </w:r>
      <w:bookmarkEnd w:id="94"/>
      <w:bookmarkEnd w:id="95"/>
    </w:p>
    <w:p w:rsidR="00493164" w:rsidRDefault="00493164" w:rsidP="00493164"/>
    <w:p w:rsidR="00493164" w:rsidRDefault="00493164" w:rsidP="00493164">
      <w:pPr>
        <w:numPr>
          <w:ilvl w:val="0"/>
          <w:numId w:val="7"/>
        </w:numPr>
        <w:tabs>
          <w:tab w:val="left" w:pos="284"/>
          <w:tab w:val="left" w:pos="532"/>
          <w:tab w:val="left" w:pos="851"/>
        </w:tabs>
        <w:ind w:left="0" w:firstLine="364"/>
        <w:jc w:val="both"/>
      </w:pPr>
      <w:r>
        <w:t xml:space="preserve">Вносить в </w:t>
      </w:r>
      <w:r w:rsidR="005300CA">
        <w:t>ПАО «НК «Роснефть»</w:t>
      </w:r>
      <w:r>
        <w:t xml:space="preserve"> предложения по обеспечению пожарной безопасности.</w:t>
      </w:r>
    </w:p>
    <w:p w:rsidR="00493164" w:rsidRDefault="00493164" w:rsidP="00493164">
      <w:pPr>
        <w:tabs>
          <w:tab w:val="left" w:pos="851"/>
        </w:tabs>
        <w:jc w:val="both"/>
      </w:pPr>
    </w:p>
    <w:p w:rsidR="00493164" w:rsidRDefault="00493164" w:rsidP="00493164">
      <w:pPr>
        <w:numPr>
          <w:ilvl w:val="0"/>
          <w:numId w:val="7"/>
        </w:numPr>
        <w:tabs>
          <w:tab w:val="left" w:pos="284"/>
          <w:tab w:val="left" w:pos="532"/>
          <w:tab w:val="left" w:pos="851"/>
        </w:tabs>
        <w:ind w:left="0" w:firstLine="364"/>
        <w:jc w:val="both"/>
      </w:pPr>
      <w:r>
        <w:t xml:space="preserve">Проводить работы по установлению причин и обстоятельств пожаров, происшедших на объектах </w:t>
      </w:r>
      <w:r w:rsidR="00F8075D">
        <w:t>ОГ</w:t>
      </w:r>
      <w:r>
        <w:t>.</w:t>
      </w:r>
    </w:p>
    <w:p w:rsidR="00493164" w:rsidRDefault="00493164" w:rsidP="00493164">
      <w:pPr>
        <w:tabs>
          <w:tab w:val="left" w:pos="284"/>
          <w:tab w:val="left" w:pos="532"/>
          <w:tab w:val="left" w:pos="851"/>
        </w:tabs>
        <w:jc w:val="both"/>
      </w:pPr>
    </w:p>
    <w:p w:rsidR="00493164" w:rsidRDefault="00493164" w:rsidP="00493164">
      <w:pPr>
        <w:numPr>
          <w:ilvl w:val="0"/>
          <w:numId w:val="7"/>
        </w:numPr>
        <w:tabs>
          <w:tab w:val="left" w:pos="284"/>
          <w:tab w:val="left" w:pos="532"/>
          <w:tab w:val="left" w:pos="851"/>
        </w:tabs>
        <w:ind w:left="0" w:firstLine="364"/>
        <w:jc w:val="both"/>
      </w:pPr>
      <w:r>
        <w:t>Устанавливать меры социального и экономического стимулирования обеспечения пожарной безопасности.</w:t>
      </w:r>
    </w:p>
    <w:p w:rsidR="00493164" w:rsidRDefault="00493164" w:rsidP="00493164">
      <w:pPr>
        <w:tabs>
          <w:tab w:val="left" w:pos="284"/>
          <w:tab w:val="left" w:pos="532"/>
          <w:tab w:val="left" w:pos="851"/>
        </w:tabs>
        <w:jc w:val="both"/>
      </w:pPr>
    </w:p>
    <w:p w:rsidR="00493164" w:rsidRDefault="00493164" w:rsidP="00493164">
      <w:pPr>
        <w:numPr>
          <w:ilvl w:val="0"/>
          <w:numId w:val="7"/>
        </w:numPr>
        <w:tabs>
          <w:tab w:val="left" w:pos="284"/>
          <w:tab w:val="left" w:pos="532"/>
          <w:tab w:val="left" w:pos="851"/>
        </w:tabs>
        <w:ind w:left="0" w:firstLine="364"/>
        <w:jc w:val="both"/>
      </w:pPr>
      <w:r w:rsidRPr="00C66852">
        <w:t xml:space="preserve">Получать информацию по вопросам пожарной безопасности от подразделений Организаций, оказывающих услуги в области предупреждения и тушения пожаров на объектах </w:t>
      </w:r>
      <w:r w:rsidR="00F8075D">
        <w:t>ОГ</w:t>
      </w:r>
      <w:r w:rsidRPr="00C66852">
        <w:t>. Вид (форма) и сроки предоставления информации определяются договорными отношениями.</w:t>
      </w:r>
    </w:p>
    <w:p w:rsidR="00493164" w:rsidRDefault="00493164" w:rsidP="00493164">
      <w:pPr>
        <w:tabs>
          <w:tab w:val="left" w:pos="284"/>
          <w:tab w:val="left" w:pos="532"/>
          <w:tab w:val="left" w:pos="851"/>
        </w:tabs>
        <w:jc w:val="both"/>
      </w:pPr>
    </w:p>
    <w:p w:rsidR="00493164" w:rsidRDefault="00493164" w:rsidP="00493164">
      <w:pPr>
        <w:numPr>
          <w:ilvl w:val="0"/>
          <w:numId w:val="7"/>
        </w:numPr>
        <w:tabs>
          <w:tab w:val="left" w:pos="284"/>
          <w:tab w:val="left" w:pos="532"/>
          <w:tab w:val="left" w:pos="851"/>
        </w:tabs>
        <w:ind w:left="0" w:firstLine="364"/>
        <w:jc w:val="both"/>
      </w:pPr>
      <w:r>
        <w:t>Присутствовать при проведении проверок противопожарного состояния объектов.</w:t>
      </w:r>
    </w:p>
    <w:p w:rsidR="00493164" w:rsidRDefault="00493164" w:rsidP="00493164">
      <w:pPr>
        <w:tabs>
          <w:tab w:val="left" w:pos="284"/>
          <w:tab w:val="left" w:pos="532"/>
          <w:tab w:val="left" w:pos="851"/>
        </w:tabs>
        <w:jc w:val="both"/>
      </w:pPr>
    </w:p>
    <w:p w:rsidR="00493164" w:rsidRDefault="00493164" w:rsidP="00493164">
      <w:pPr>
        <w:numPr>
          <w:ilvl w:val="0"/>
          <w:numId w:val="7"/>
        </w:numPr>
        <w:tabs>
          <w:tab w:val="left" w:pos="284"/>
          <w:tab w:val="left" w:pos="532"/>
          <w:tab w:val="left" w:pos="851"/>
        </w:tabs>
        <w:ind w:left="0" w:firstLine="364"/>
        <w:jc w:val="both"/>
      </w:pPr>
      <w:r>
        <w:t xml:space="preserve">Знакомится с материалами проверок и указывать в них отметки о своем ознакомлении, согласии или несогласии с ними, а также с отдельными действиями должностных лиц подразделения Организации, оказывающих услуги в области предупреждения и тушения пожаров на объектах </w:t>
      </w:r>
      <w:r w:rsidR="00F8075D">
        <w:t>ОГ</w:t>
      </w:r>
      <w:r>
        <w:t xml:space="preserve"> по ПН.</w:t>
      </w:r>
    </w:p>
    <w:p w:rsidR="00493164" w:rsidRDefault="00493164" w:rsidP="00493164">
      <w:pPr>
        <w:tabs>
          <w:tab w:val="left" w:pos="284"/>
          <w:tab w:val="left" w:pos="532"/>
          <w:tab w:val="left" w:pos="851"/>
        </w:tabs>
        <w:jc w:val="both"/>
      </w:pPr>
    </w:p>
    <w:p w:rsidR="00493164" w:rsidRPr="00675B34" w:rsidRDefault="00493164" w:rsidP="00493164">
      <w:pPr>
        <w:numPr>
          <w:ilvl w:val="0"/>
          <w:numId w:val="7"/>
        </w:numPr>
        <w:tabs>
          <w:tab w:val="left" w:pos="284"/>
          <w:tab w:val="left" w:pos="532"/>
          <w:tab w:val="left" w:pos="851"/>
        </w:tabs>
        <w:ind w:left="0" w:firstLine="364"/>
        <w:jc w:val="both"/>
      </w:pPr>
      <w:r w:rsidRPr="00675B34">
        <w:t xml:space="preserve">Заключать и расторгать договоры на оказание услуг подразделениями Организации, </w:t>
      </w:r>
      <w:r>
        <w:t>оказывающей</w:t>
      </w:r>
      <w:r w:rsidRPr="00675B34">
        <w:t xml:space="preserve"> услуги в области предупреждения и тушения пожаров, организовывать контроль выполнения ими договорных обязательств.</w:t>
      </w:r>
    </w:p>
    <w:p w:rsidR="00493164" w:rsidRPr="00D632AC" w:rsidRDefault="00493164" w:rsidP="00493164"/>
    <w:p w:rsidR="00493164" w:rsidRPr="00D632AC" w:rsidRDefault="00493164" w:rsidP="00493164"/>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96" w:name="_Toc232310468"/>
      <w:bookmarkStart w:id="97" w:name="_Toc316389766"/>
      <w:r w:rsidRPr="00D632AC">
        <w:rPr>
          <w:rFonts w:ascii="Arial" w:hAnsi="Arial" w:cs="Arial"/>
          <w:i/>
          <w:caps/>
          <w:color w:val="000000"/>
          <w:sz w:val="20"/>
        </w:rPr>
        <w:t>4.2.3</w:t>
      </w:r>
      <w:r w:rsidRPr="00D632AC">
        <w:rPr>
          <w:rFonts w:ascii="Arial" w:hAnsi="Arial" w:cs="Arial"/>
          <w:i/>
          <w:caps/>
          <w:color w:val="000000"/>
          <w:sz w:val="20"/>
        </w:rPr>
        <w:tab/>
        <w:t xml:space="preserve">РУКОВОДИТЕЛЬ ОРГАНИЗАЦИИ, оказывающей УСЛУГИ В ОБЛАСТИ ПРЕДУПРЕЖДЕНИЯ И ТУШЕНИЯ ПОЖАРОВ и пожарной охраны в составе </w:t>
      </w:r>
      <w:r w:rsidR="00F8075D">
        <w:rPr>
          <w:rFonts w:ascii="Arial" w:hAnsi="Arial" w:cs="Arial"/>
          <w:i/>
          <w:caps/>
          <w:color w:val="000000"/>
          <w:sz w:val="20"/>
        </w:rPr>
        <w:t>ОГ</w:t>
      </w:r>
      <w:r w:rsidRPr="00D632AC">
        <w:rPr>
          <w:rFonts w:ascii="Arial" w:hAnsi="Arial" w:cs="Arial"/>
          <w:i/>
          <w:caps/>
          <w:color w:val="000000"/>
          <w:sz w:val="20"/>
        </w:rPr>
        <w:t>, ПО ОСУЩЕСТВЛЕНИЮ ПН</w:t>
      </w:r>
      <w:bookmarkEnd w:id="96"/>
      <w:bookmarkEnd w:id="97"/>
    </w:p>
    <w:p w:rsidR="00493164" w:rsidRPr="00D632AC" w:rsidRDefault="00493164" w:rsidP="00493164"/>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rsidRPr="008D77D9">
        <w:t xml:space="preserve">Имеет право доступа на охраняемые объекты при осуществлении пожарного надзора в сопровождении выделенного в установленном порядке должностного лица </w:t>
      </w:r>
      <w:r w:rsidR="00F8075D">
        <w:t>ОГ</w:t>
      </w:r>
      <w:r w:rsidRPr="008D77D9">
        <w:t xml:space="preserve"> или объекта.</w:t>
      </w:r>
    </w:p>
    <w:p w:rsidR="00493164" w:rsidRDefault="00493164" w:rsidP="00493164">
      <w:pPr>
        <w:tabs>
          <w:tab w:val="num" w:pos="851"/>
        </w:tabs>
      </w:pPr>
    </w:p>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t>Заключать и расторгать договоры на оказание услуг подразделениями Организации, оказывающей услуги в области предупреждения и тушения пожаров, организовывать выполнение ими договорных обязательств.</w:t>
      </w:r>
    </w:p>
    <w:p w:rsidR="00493164" w:rsidRDefault="00493164" w:rsidP="00493164">
      <w:pPr>
        <w:widowControl w:val="0"/>
        <w:tabs>
          <w:tab w:val="left" w:pos="0"/>
          <w:tab w:val="left" w:pos="471"/>
          <w:tab w:val="num" w:pos="851"/>
        </w:tabs>
        <w:autoSpaceDE w:val="0"/>
        <w:snapToGrid/>
        <w:jc w:val="both"/>
      </w:pPr>
    </w:p>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t>Выдавать руководителю охраняемого объекта Акты-предписания ПН, содержащие мероприятия и сроки устранения нарушений требований пожарной безопасности, выявленных в результате плановых и внеплановых проверок противопожарного состояния объектов.</w:t>
      </w:r>
    </w:p>
    <w:p w:rsidR="00493164" w:rsidRDefault="00493164" w:rsidP="00493164">
      <w:pPr>
        <w:widowControl w:val="0"/>
        <w:tabs>
          <w:tab w:val="left" w:pos="0"/>
          <w:tab w:val="left" w:pos="471"/>
          <w:tab w:val="num" w:pos="851"/>
        </w:tabs>
        <w:autoSpaceDE w:val="0"/>
        <w:snapToGrid/>
        <w:jc w:val="both"/>
      </w:pPr>
    </w:p>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t xml:space="preserve">Информировать </w:t>
      </w:r>
      <w:r w:rsidR="005300CA">
        <w:t>ПАО «НК «Роснефть»</w:t>
      </w:r>
      <w:r>
        <w:t xml:space="preserve"> о пожароугрожаемом состоянии охраняемых объектов и ненадлежащем выполнении мероприятий по устранению в установленный срок нарушений требований пожарной безопасности руководителями </w:t>
      </w:r>
      <w:r w:rsidR="00F8075D">
        <w:t>ОГ</w:t>
      </w:r>
      <w:r>
        <w:t>.</w:t>
      </w:r>
    </w:p>
    <w:p w:rsidR="00493164" w:rsidRDefault="00493164" w:rsidP="00493164">
      <w:pPr>
        <w:tabs>
          <w:tab w:val="num" w:pos="851"/>
        </w:tabs>
      </w:pPr>
    </w:p>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t xml:space="preserve">Выносить Представления о приостановке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объектов </w:t>
      </w:r>
      <w:r w:rsidR="00F8075D">
        <w:t>ОГ</w:t>
      </w:r>
      <w:r>
        <w:t xml:space="preserve">. </w:t>
      </w:r>
    </w:p>
    <w:p w:rsidR="00493164" w:rsidRPr="00D632AC" w:rsidRDefault="00493164" w:rsidP="00493164">
      <w:bookmarkStart w:id="98" w:name="_Toc220213102"/>
      <w:bookmarkStart w:id="99" w:name="_Toc220493231"/>
      <w:bookmarkStart w:id="100" w:name="_Toc232310469"/>
    </w:p>
    <w:p w:rsidR="00493164" w:rsidRPr="00D632AC" w:rsidRDefault="00493164" w:rsidP="00493164"/>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101" w:name="_Toc316389767"/>
      <w:r w:rsidRPr="00D632AC">
        <w:rPr>
          <w:rFonts w:ascii="Arial" w:hAnsi="Arial" w:cs="Arial"/>
          <w:i/>
          <w:caps/>
          <w:color w:val="000000"/>
          <w:sz w:val="20"/>
        </w:rPr>
        <w:t>4.2.4</w:t>
      </w:r>
      <w:r w:rsidRPr="00D632AC">
        <w:rPr>
          <w:rFonts w:ascii="Arial" w:hAnsi="Arial" w:cs="Arial"/>
          <w:i/>
          <w:caps/>
          <w:color w:val="000000"/>
          <w:sz w:val="20"/>
        </w:rPr>
        <w:tab/>
        <w:t>РУКОВОДЯЩИЙ СОСТАВ ПОДРАЗДЕЛЕНИЯ пожарной охраны, ПО ОСУЩЕСТВЛЕНИЮ ПН</w:t>
      </w:r>
      <w:bookmarkEnd w:id="98"/>
      <w:bookmarkEnd w:id="99"/>
      <w:bookmarkEnd w:id="100"/>
      <w:bookmarkEnd w:id="101"/>
    </w:p>
    <w:p w:rsidR="00493164" w:rsidRPr="00D632AC" w:rsidRDefault="00493164" w:rsidP="00493164"/>
    <w:p w:rsidR="00493164" w:rsidRPr="008D77D9" w:rsidRDefault="00493164" w:rsidP="00493164">
      <w:pPr>
        <w:widowControl w:val="0"/>
        <w:numPr>
          <w:ilvl w:val="0"/>
          <w:numId w:val="16"/>
        </w:numPr>
        <w:tabs>
          <w:tab w:val="left" w:pos="0"/>
          <w:tab w:val="left" w:pos="471"/>
          <w:tab w:val="left" w:pos="851"/>
        </w:tabs>
        <w:autoSpaceDE w:val="0"/>
        <w:snapToGrid/>
        <w:ind w:left="0" w:firstLine="364"/>
        <w:jc w:val="both"/>
      </w:pPr>
      <w:r w:rsidRPr="008D77D9">
        <w:t xml:space="preserve">Имеет право доступа на охраняемые объекты при проведении проверок противопожарного состояния объектов в ходе осуществления мероприятий ПН. Выдавать руководителю охраняемого объекта Акты-предписания ПН, содержащие мероприятия по устранению в установленный срок нарушений требований пожарной безопасности, выявленных в результате плановых и </w:t>
      </w:r>
      <w:r>
        <w:t>внеплановых</w:t>
      </w:r>
      <w:r w:rsidRPr="008D77D9">
        <w:t xml:space="preserve"> проверок противопожарного состояния объектов.</w:t>
      </w:r>
    </w:p>
    <w:p w:rsidR="00493164" w:rsidRDefault="00493164" w:rsidP="00493164">
      <w:pPr>
        <w:widowControl w:val="0"/>
        <w:tabs>
          <w:tab w:val="left" w:pos="851"/>
        </w:tabs>
        <w:autoSpaceDE w:val="0"/>
        <w:snapToGrid/>
        <w:jc w:val="both"/>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rsidRPr="009116ED">
        <w:t xml:space="preserve">Вносить предложения руководителю </w:t>
      </w:r>
      <w:r w:rsidR="00F8075D">
        <w:t>ОГ</w:t>
      </w:r>
      <w:r w:rsidRPr="009116ED">
        <w:t xml:space="preserve"> о выполнении мероприятий по обеспечению пожарной безопасности на объектах защиты.</w:t>
      </w:r>
      <w:r>
        <w:t xml:space="preserve"> </w:t>
      </w:r>
    </w:p>
    <w:p w:rsidR="00493164" w:rsidRDefault="00493164" w:rsidP="00493164">
      <w:pPr>
        <w:pStyle w:val="a3"/>
        <w:ind w:left="0"/>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 xml:space="preserve">Ставить в известность руководство Организации, оказывающей услуги в области предупреждения и тушения пожаров и пожарной охраны </w:t>
      </w:r>
      <w:r w:rsidR="00F8075D">
        <w:t>ОГ</w:t>
      </w:r>
      <w:r>
        <w:t xml:space="preserve"> по осуществлению ПН</w:t>
      </w:r>
      <w:r w:rsidRPr="00653FC3">
        <w:t xml:space="preserve"> </w:t>
      </w:r>
      <w:r>
        <w:t>о пожароугрожаемом состоянии охраняемых объектов и ненадлежащем выполнении мероприятий по устранению в установленный срок нарушений требований пожарной безопасности</w:t>
      </w:r>
    </w:p>
    <w:p w:rsidR="00493164" w:rsidRDefault="00493164" w:rsidP="00493164">
      <w:pPr>
        <w:widowControl w:val="0"/>
        <w:tabs>
          <w:tab w:val="left" w:pos="0"/>
          <w:tab w:val="left" w:pos="471"/>
          <w:tab w:val="left" w:pos="851"/>
        </w:tabs>
        <w:autoSpaceDE w:val="0"/>
        <w:snapToGrid/>
        <w:jc w:val="both"/>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 xml:space="preserve">Выносить Представления о приостановке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объектов </w:t>
      </w:r>
      <w:r w:rsidR="00F8075D">
        <w:t>ОГ</w:t>
      </w:r>
      <w:r>
        <w:t xml:space="preserve">. </w:t>
      </w:r>
    </w:p>
    <w:p w:rsidR="00493164" w:rsidRDefault="00493164" w:rsidP="00493164">
      <w:pPr>
        <w:widowControl w:val="0"/>
        <w:tabs>
          <w:tab w:val="left" w:pos="0"/>
          <w:tab w:val="left" w:pos="471"/>
          <w:tab w:val="left" w:pos="851"/>
        </w:tabs>
        <w:autoSpaceDE w:val="0"/>
        <w:snapToGrid/>
        <w:jc w:val="both"/>
      </w:pPr>
    </w:p>
    <w:p w:rsidR="00493164" w:rsidRPr="00653FC3" w:rsidRDefault="00493164" w:rsidP="00493164">
      <w:pPr>
        <w:widowControl w:val="0"/>
        <w:numPr>
          <w:ilvl w:val="0"/>
          <w:numId w:val="16"/>
        </w:numPr>
        <w:tabs>
          <w:tab w:val="left" w:pos="0"/>
          <w:tab w:val="left" w:pos="471"/>
          <w:tab w:val="left" w:pos="851"/>
        </w:tabs>
        <w:autoSpaceDE w:val="0"/>
        <w:snapToGrid/>
        <w:ind w:left="0" w:firstLine="364"/>
        <w:jc w:val="both"/>
      </w:pPr>
      <w:bookmarkStart w:id="102" w:name="_Toc220213103"/>
      <w:bookmarkEnd w:id="102"/>
      <w:r w:rsidRPr="00653FC3">
        <w:t>З</w:t>
      </w:r>
      <w:r>
        <w:t>апрашивать в подчинённых подразделениях информационные материалы, необходимые для решения вопросов, входящих в компетенцию подразделения.</w:t>
      </w:r>
    </w:p>
    <w:p w:rsidR="00493164" w:rsidRPr="00653FC3" w:rsidRDefault="00493164" w:rsidP="00493164">
      <w:pPr>
        <w:widowControl w:val="0"/>
        <w:tabs>
          <w:tab w:val="left" w:pos="0"/>
          <w:tab w:val="left" w:pos="471"/>
          <w:tab w:val="left" w:pos="851"/>
        </w:tabs>
        <w:autoSpaceDE w:val="0"/>
        <w:snapToGrid/>
        <w:jc w:val="both"/>
      </w:pPr>
    </w:p>
    <w:p w:rsidR="00493164" w:rsidRPr="00653FC3" w:rsidRDefault="00493164" w:rsidP="00493164">
      <w:pPr>
        <w:widowControl w:val="0"/>
        <w:numPr>
          <w:ilvl w:val="0"/>
          <w:numId w:val="16"/>
        </w:numPr>
        <w:tabs>
          <w:tab w:val="left" w:pos="0"/>
          <w:tab w:val="left" w:pos="471"/>
          <w:tab w:val="left" w:pos="851"/>
        </w:tabs>
        <w:autoSpaceDE w:val="0"/>
        <w:snapToGrid/>
        <w:ind w:left="0" w:firstLine="364"/>
        <w:jc w:val="both"/>
      </w:pPr>
      <w:r>
        <w:t xml:space="preserve">Давать указания подчинённым подразделениям, в пределах установленной компетенции, для осуществления ПН на объектах </w:t>
      </w:r>
      <w:r w:rsidR="00F8075D">
        <w:t>ОГ</w:t>
      </w:r>
      <w:r>
        <w:t>.</w:t>
      </w:r>
    </w:p>
    <w:p w:rsidR="00493164" w:rsidRDefault="00493164" w:rsidP="00493164">
      <w:pPr>
        <w:widowControl w:val="0"/>
        <w:tabs>
          <w:tab w:val="left" w:pos="0"/>
          <w:tab w:val="left" w:pos="471"/>
          <w:tab w:val="left" w:pos="851"/>
        </w:tabs>
        <w:autoSpaceDE w:val="0"/>
        <w:snapToGrid/>
        <w:jc w:val="both"/>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 xml:space="preserve">Участвовать в работе комиссий, создаваемых на </w:t>
      </w:r>
      <w:r w:rsidRPr="00653FC3">
        <w:t>охраняемых объектах</w:t>
      </w:r>
      <w:r>
        <w:t>, по установлению причин и обстоятельств пожаров и аварий, разрабатывают предложения по предупреждению пожаров и аварий, снижению потерь от них.</w:t>
      </w:r>
    </w:p>
    <w:p w:rsidR="00493164" w:rsidRDefault="00493164" w:rsidP="00493164">
      <w:pPr>
        <w:widowControl w:val="0"/>
        <w:tabs>
          <w:tab w:val="left" w:pos="0"/>
          <w:tab w:val="left" w:pos="471"/>
          <w:tab w:val="left" w:pos="851"/>
        </w:tabs>
        <w:autoSpaceDE w:val="0"/>
        <w:snapToGrid/>
        <w:jc w:val="both"/>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 xml:space="preserve">Совместно с администрацией </w:t>
      </w:r>
      <w:r w:rsidRPr="00653FC3">
        <w:t>охраняемых объектов</w:t>
      </w:r>
      <w:r>
        <w:t xml:space="preserve"> участвовать в проведении общественных смотров противопожарного состояния цехов и установок, пожарно-технических конференций, соревнований боевых расчетов добровольных (и/или иных) пожарных.</w:t>
      </w:r>
    </w:p>
    <w:p w:rsidR="00493164" w:rsidRDefault="00493164" w:rsidP="00493164">
      <w:pPr>
        <w:pStyle w:val="a3"/>
        <w:ind w:left="0"/>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Участвовать в работе ПТК, КЧС и ПБ и КПК.</w:t>
      </w:r>
    </w:p>
    <w:p w:rsidR="00493164" w:rsidRPr="0052184E" w:rsidRDefault="00493164" w:rsidP="00493164">
      <w:bookmarkStart w:id="103" w:name="_Toc232310470"/>
      <w:bookmarkStart w:id="104" w:name="_Toc220213104"/>
      <w:bookmarkStart w:id="105" w:name="_Toc220493232"/>
    </w:p>
    <w:p w:rsidR="00493164" w:rsidRPr="0052184E" w:rsidRDefault="00493164" w:rsidP="00493164"/>
    <w:p w:rsidR="00493164" w:rsidRPr="0052184E"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106" w:name="_Toc316389768"/>
      <w:r w:rsidRPr="0052184E">
        <w:rPr>
          <w:rFonts w:ascii="Arial" w:hAnsi="Arial" w:cs="Arial"/>
          <w:i/>
          <w:caps/>
          <w:color w:val="000000"/>
          <w:sz w:val="20"/>
        </w:rPr>
        <w:t>4.2.5</w:t>
      </w:r>
      <w:r w:rsidRPr="0052184E">
        <w:rPr>
          <w:rFonts w:ascii="Arial" w:hAnsi="Arial" w:cs="Arial"/>
          <w:i/>
          <w:caps/>
          <w:color w:val="000000"/>
          <w:sz w:val="20"/>
        </w:rPr>
        <w:tab/>
        <w:t xml:space="preserve">ИНЖЕНЕРНО-ИНСПЕКТОРСКИЙ (инструкторский) СОСТАВ ПОДРАЗДЕЛЕНИЯ пожарной охраны ПО ОСУЩЕСТВЛЕНИЮ ПН НА ОБЪЕКТАХ </w:t>
      </w:r>
      <w:bookmarkEnd w:id="103"/>
      <w:bookmarkEnd w:id="106"/>
      <w:r w:rsidR="00F8075D">
        <w:rPr>
          <w:rFonts w:ascii="Arial" w:hAnsi="Arial" w:cs="Arial"/>
          <w:i/>
          <w:caps/>
          <w:color w:val="000000"/>
          <w:sz w:val="20"/>
        </w:rPr>
        <w:t>ОГ</w:t>
      </w:r>
      <w:r w:rsidRPr="0052184E">
        <w:rPr>
          <w:rFonts w:ascii="Arial" w:hAnsi="Arial" w:cs="Arial"/>
          <w:i/>
          <w:caps/>
          <w:color w:val="000000"/>
          <w:sz w:val="20"/>
        </w:rPr>
        <w:t xml:space="preserve"> </w:t>
      </w:r>
      <w:bookmarkEnd w:id="104"/>
      <w:bookmarkEnd w:id="105"/>
    </w:p>
    <w:p w:rsidR="00493164" w:rsidRPr="0052184E" w:rsidRDefault="00493164" w:rsidP="00493164"/>
    <w:p w:rsidR="00493164" w:rsidRPr="008D77D9" w:rsidRDefault="00493164" w:rsidP="00493164">
      <w:pPr>
        <w:numPr>
          <w:ilvl w:val="0"/>
          <w:numId w:val="17"/>
        </w:numPr>
        <w:tabs>
          <w:tab w:val="left" w:pos="851"/>
          <w:tab w:val="left" w:pos="993"/>
        </w:tabs>
        <w:snapToGrid/>
        <w:ind w:left="0" w:firstLine="0"/>
        <w:jc w:val="both"/>
      </w:pPr>
      <w:r w:rsidRPr="008D77D9">
        <w:t>Имеет право доступа на охраняемые объекты при осуществлении пожарного надзора</w:t>
      </w:r>
      <w:r>
        <w:t xml:space="preserve"> в рамках выполнения своих должностных обязанностей</w:t>
      </w:r>
      <w:r w:rsidRPr="008D77D9">
        <w:t>.</w:t>
      </w:r>
    </w:p>
    <w:p w:rsidR="00493164" w:rsidRDefault="00493164" w:rsidP="00493164">
      <w:pPr>
        <w:tabs>
          <w:tab w:val="left" w:pos="993"/>
        </w:tabs>
        <w:snapToGrid/>
        <w:jc w:val="both"/>
      </w:pPr>
    </w:p>
    <w:p w:rsidR="00493164" w:rsidRDefault="00493164" w:rsidP="00493164">
      <w:pPr>
        <w:numPr>
          <w:ilvl w:val="0"/>
          <w:numId w:val="17"/>
        </w:numPr>
        <w:tabs>
          <w:tab w:val="left" w:pos="851"/>
          <w:tab w:val="left" w:pos="993"/>
        </w:tabs>
        <w:snapToGrid/>
        <w:ind w:left="0" w:firstLine="0"/>
        <w:jc w:val="both"/>
      </w:pPr>
      <w:r>
        <w:t>Контролировать выполнение установленных требований в области пожарной безопасности.</w:t>
      </w:r>
    </w:p>
    <w:p w:rsidR="00493164" w:rsidRDefault="00493164" w:rsidP="00493164">
      <w:pPr>
        <w:tabs>
          <w:tab w:val="left" w:pos="851"/>
          <w:tab w:val="left" w:pos="993"/>
        </w:tabs>
        <w:snapToGrid/>
        <w:jc w:val="both"/>
      </w:pPr>
    </w:p>
    <w:p w:rsidR="00493164" w:rsidRDefault="00493164" w:rsidP="00493164">
      <w:pPr>
        <w:numPr>
          <w:ilvl w:val="0"/>
          <w:numId w:val="17"/>
        </w:numPr>
        <w:tabs>
          <w:tab w:val="left" w:pos="851"/>
          <w:tab w:val="left" w:pos="993"/>
        </w:tabs>
        <w:snapToGrid/>
        <w:ind w:left="0" w:firstLine="0"/>
        <w:jc w:val="both"/>
      </w:pPr>
      <w:r>
        <w:t>Выдавать должностным лицам охраняемых объектов (в том числе руководителям, должностным лицам подрядных, сервисных, строительно-монтажных и пр. организаций, осуществляющих деятельность на производственной территории Компании) Акты-предписания ПН и Предложения об устранении выявленных нарушений требований пожарной безопасности (в рамках ежедневного контроля).</w:t>
      </w:r>
    </w:p>
    <w:p w:rsidR="00493164" w:rsidRDefault="00493164" w:rsidP="00493164">
      <w:pPr>
        <w:tabs>
          <w:tab w:val="left" w:pos="851"/>
        </w:tabs>
        <w:snapToGrid/>
        <w:jc w:val="both"/>
      </w:pPr>
    </w:p>
    <w:p w:rsidR="00493164" w:rsidRDefault="00493164" w:rsidP="00493164">
      <w:pPr>
        <w:numPr>
          <w:ilvl w:val="0"/>
          <w:numId w:val="17"/>
        </w:numPr>
        <w:tabs>
          <w:tab w:val="left" w:pos="851"/>
          <w:tab w:val="left" w:pos="993"/>
        </w:tabs>
        <w:snapToGrid/>
        <w:ind w:left="0" w:firstLine="0"/>
        <w:jc w:val="both"/>
      </w:pPr>
      <w:r>
        <w:t>Проверять наличие разрешительных документов на право проведения огневых работ, контролировать их проведение в части обеспечения пожарной безопасности.</w:t>
      </w:r>
    </w:p>
    <w:p w:rsidR="00493164" w:rsidRDefault="00493164" w:rsidP="00493164">
      <w:pPr>
        <w:tabs>
          <w:tab w:val="left" w:pos="851"/>
          <w:tab w:val="left" w:pos="993"/>
        </w:tabs>
        <w:snapToGrid/>
        <w:jc w:val="both"/>
      </w:pPr>
    </w:p>
    <w:p w:rsidR="00493164" w:rsidRDefault="00493164" w:rsidP="00493164">
      <w:pPr>
        <w:numPr>
          <w:ilvl w:val="0"/>
          <w:numId w:val="17"/>
        </w:numPr>
        <w:tabs>
          <w:tab w:val="left" w:pos="851"/>
          <w:tab w:val="left" w:pos="993"/>
        </w:tabs>
        <w:snapToGrid/>
        <w:ind w:left="0" w:firstLine="0"/>
        <w:jc w:val="both"/>
      </w:pPr>
      <w:r w:rsidRPr="00834202">
        <w:t>Г</w:t>
      </w:r>
      <w:r>
        <w:t>отовить и в</w:t>
      </w:r>
      <w:r w:rsidRPr="00834202">
        <w:t xml:space="preserve">ыносить </w:t>
      </w:r>
      <w:r>
        <w:t>П</w:t>
      </w:r>
      <w:r w:rsidRPr="00834202">
        <w:t xml:space="preserve">редставления о </w:t>
      </w:r>
      <w:r>
        <w:t>приостановке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охраняемых объектов, зданий, сооружений</w:t>
      </w:r>
      <w:r w:rsidRPr="00834202">
        <w:t>, если это не влечет за собой прекращение функционирования здания (сооружения) или производства в целом.</w:t>
      </w:r>
    </w:p>
    <w:p w:rsidR="00493164" w:rsidRDefault="00493164" w:rsidP="00493164">
      <w:pPr>
        <w:tabs>
          <w:tab w:val="left" w:pos="644"/>
        </w:tabs>
        <w:snapToGrid/>
        <w:jc w:val="both"/>
      </w:pPr>
    </w:p>
    <w:p w:rsidR="00493164" w:rsidRPr="00CC222F" w:rsidRDefault="00493164" w:rsidP="00493164">
      <w:pPr>
        <w:tabs>
          <w:tab w:val="left" w:pos="567"/>
        </w:tabs>
        <w:snapToGrid/>
        <w:jc w:val="both"/>
      </w:pPr>
    </w:p>
    <w:p w:rsidR="00493164" w:rsidRPr="001975B2" w:rsidRDefault="00493164" w:rsidP="00493164">
      <w:bookmarkStart w:id="107" w:name="_Toc220213105"/>
      <w:bookmarkStart w:id="108" w:name="_Toc220493233"/>
      <w:bookmarkStart w:id="109" w:name="_Toc232310471"/>
      <w:bookmarkStart w:id="110" w:name="_Toc264539072"/>
    </w:p>
    <w:p w:rsidR="00493164" w:rsidRPr="0052184E" w:rsidRDefault="00493164" w:rsidP="00493164">
      <w:pPr>
        <w:pStyle w:val="20"/>
        <w:keepNext w:val="0"/>
        <w:tabs>
          <w:tab w:val="left" w:pos="0"/>
        </w:tabs>
        <w:suppressAutoHyphens w:val="0"/>
        <w:spacing w:before="0" w:after="0"/>
        <w:jc w:val="both"/>
        <w:rPr>
          <w:rFonts w:ascii="Arial" w:hAnsi="Arial" w:cs="Arial"/>
          <w:bCs/>
          <w:i w:val="0"/>
          <w:caps/>
          <w:sz w:val="24"/>
          <w:szCs w:val="24"/>
        </w:rPr>
      </w:pPr>
      <w:bookmarkStart w:id="111" w:name="_Toc316389770"/>
      <w:r w:rsidRPr="0052184E">
        <w:rPr>
          <w:rFonts w:ascii="Arial" w:hAnsi="Arial" w:cs="Arial"/>
          <w:i w:val="0"/>
          <w:caps/>
          <w:sz w:val="24"/>
          <w:szCs w:val="24"/>
        </w:rPr>
        <w:t>4.3</w:t>
      </w:r>
      <w:r w:rsidRPr="0052184E">
        <w:rPr>
          <w:rFonts w:ascii="Arial" w:hAnsi="Arial" w:cs="Arial"/>
          <w:i w:val="0"/>
          <w:caps/>
          <w:sz w:val="24"/>
          <w:szCs w:val="24"/>
        </w:rPr>
        <w:tab/>
      </w:r>
      <w:r w:rsidRPr="0052184E">
        <w:rPr>
          <w:rFonts w:ascii="Arial" w:hAnsi="Arial" w:cs="Arial"/>
          <w:bCs/>
          <w:i w:val="0"/>
          <w:caps/>
          <w:sz w:val="24"/>
          <w:szCs w:val="24"/>
        </w:rPr>
        <w:t>ОТВЕТСТВЕННОСТЬ</w:t>
      </w:r>
      <w:bookmarkEnd w:id="107"/>
      <w:bookmarkEnd w:id="108"/>
      <w:bookmarkEnd w:id="109"/>
      <w:bookmarkEnd w:id="110"/>
      <w:bookmarkEnd w:id="111"/>
    </w:p>
    <w:p w:rsidR="00493164" w:rsidRPr="0052184E" w:rsidRDefault="00493164" w:rsidP="00493164"/>
    <w:p w:rsidR="00493164" w:rsidRPr="0052184E" w:rsidRDefault="00493164" w:rsidP="00493164">
      <w:bookmarkStart w:id="112" w:name="_Toc220213106"/>
      <w:bookmarkStart w:id="113" w:name="_Toc220493234"/>
      <w:bookmarkStart w:id="114" w:name="_Toc232310472"/>
      <w:bookmarkStart w:id="115" w:name="_Toc264539073"/>
    </w:p>
    <w:p w:rsidR="00493164" w:rsidRPr="00F55472" w:rsidRDefault="00493164" w:rsidP="00493164">
      <w:pPr>
        <w:pStyle w:val="3"/>
        <w:keepNext w:val="0"/>
        <w:tabs>
          <w:tab w:val="left" w:pos="0"/>
          <w:tab w:val="left" w:pos="567"/>
        </w:tabs>
        <w:suppressAutoHyphens w:val="0"/>
        <w:spacing w:before="0" w:after="0"/>
        <w:jc w:val="both"/>
        <w:rPr>
          <w:rFonts w:ascii="Arial" w:hAnsi="Arial" w:cs="Arial"/>
          <w:i/>
          <w:caps/>
          <w:color w:val="000000"/>
          <w:sz w:val="20"/>
          <w:lang w:val="ru-RU"/>
        </w:rPr>
      </w:pPr>
      <w:bookmarkStart w:id="116" w:name="_Toc316389771"/>
      <w:r w:rsidRPr="0052184E">
        <w:rPr>
          <w:rFonts w:ascii="Arial" w:hAnsi="Arial" w:cs="Arial"/>
          <w:i/>
          <w:caps/>
          <w:color w:val="000000"/>
          <w:sz w:val="20"/>
        </w:rPr>
        <w:t>4.3.1</w:t>
      </w:r>
      <w:r w:rsidRPr="0052184E">
        <w:rPr>
          <w:rFonts w:ascii="Arial" w:hAnsi="Arial" w:cs="Arial"/>
          <w:i/>
          <w:caps/>
          <w:color w:val="000000"/>
          <w:sz w:val="20"/>
        </w:rPr>
        <w:tab/>
        <w:t>ДОЛЖНОСТНЫЕ ЛИЦА ПОДРАЗДЕЛЕНИЙ  пожарной охраны ПО ОСУЩЕСТВЛЕНИЮ ПН</w:t>
      </w:r>
      <w:bookmarkEnd w:id="112"/>
      <w:bookmarkEnd w:id="113"/>
      <w:bookmarkEnd w:id="114"/>
      <w:bookmarkEnd w:id="115"/>
      <w:bookmarkEnd w:id="116"/>
    </w:p>
    <w:p w:rsidR="00493164" w:rsidRPr="0052184E" w:rsidRDefault="00493164" w:rsidP="00493164"/>
    <w:p w:rsidR="00493164" w:rsidRDefault="00493164" w:rsidP="00493164">
      <w:pPr>
        <w:numPr>
          <w:ilvl w:val="0"/>
          <w:numId w:val="18"/>
        </w:numPr>
        <w:tabs>
          <w:tab w:val="clear" w:pos="360"/>
          <w:tab w:val="left" w:pos="851"/>
        </w:tabs>
        <w:ind w:left="0" w:firstLine="0"/>
        <w:jc w:val="both"/>
      </w:pPr>
      <w:r>
        <w:t>За неисполнение или ненадлежащее исполнение возложенных на них обязанностей и неправомерное использование предоставленных им прав несут ответственность в соответствии с законодательством Российской Федерации, распорядительными документами и требованиями локальных нормативных документов, регулирующих сферу деятельности работника.</w:t>
      </w:r>
    </w:p>
    <w:p w:rsidR="00493164" w:rsidRDefault="00493164" w:rsidP="00493164"/>
    <w:p w:rsidR="00493164" w:rsidRPr="0052184E" w:rsidRDefault="00493164" w:rsidP="00493164"/>
    <w:p w:rsidR="00493164" w:rsidRPr="001975B2"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117" w:name="_Toc220213107"/>
      <w:bookmarkStart w:id="118" w:name="_Toc220493235"/>
      <w:bookmarkStart w:id="119" w:name="_Toc232310473"/>
      <w:bookmarkStart w:id="120" w:name="_Toc316389772"/>
      <w:r w:rsidRPr="001975B2">
        <w:rPr>
          <w:rFonts w:ascii="Arial" w:hAnsi="Arial" w:cs="Arial"/>
          <w:i/>
          <w:caps/>
          <w:color w:val="000000"/>
          <w:sz w:val="20"/>
        </w:rPr>
        <w:t>4.3.2</w:t>
      </w:r>
      <w:r w:rsidRPr="001975B2">
        <w:rPr>
          <w:rFonts w:ascii="Arial" w:hAnsi="Arial" w:cs="Arial"/>
          <w:i/>
          <w:caps/>
          <w:color w:val="000000"/>
          <w:sz w:val="20"/>
        </w:rPr>
        <w:tab/>
        <w:t>РУКОВОДИТЕЛИ (ДОЛЖНОСТНЫЕ ЛИЦА) ОХРАНЯЕМЫХ ОБЪЕКТОВ</w:t>
      </w:r>
      <w:bookmarkEnd w:id="117"/>
      <w:bookmarkEnd w:id="118"/>
      <w:bookmarkEnd w:id="119"/>
      <w:bookmarkEnd w:id="120"/>
    </w:p>
    <w:p w:rsidR="00493164" w:rsidRPr="0052184E" w:rsidRDefault="00493164" w:rsidP="00493164"/>
    <w:p w:rsidR="00493164" w:rsidRDefault="00493164" w:rsidP="00493164">
      <w:pPr>
        <w:numPr>
          <w:ilvl w:val="0"/>
          <w:numId w:val="19"/>
        </w:numPr>
        <w:tabs>
          <w:tab w:val="clear" w:pos="360"/>
          <w:tab w:val="left" w:pos="709"/>
          <w:tab w:val="left" w:pos="851"/>
          <w:tab w:val="num" w:pos="928"/>
        </w:tabs>
        <w:ind w:left="0" w:firstLine="0"/>
        <w:jc w:val="both"/>
      </w:pPr>
      <w:r>
        <w:t>Несут персональную ответственность за соблюдение требований пожарной безопасности в соответствии с действующим законодательством РФ.</w:t>
      </w:r>
    </w:p>
    <w:p w:rsidR="00493164" w:rsidRDefault="00493164" w:rsidP="00493164"/>
    <w:p w:rsidR="00493164" w:rsidRDefault="00493164" w:rsidP="00493164">
      <w:pPr>
        <w:numPr>
          <w:ilvl w:val="0"/>
          <w:numId w:val="19"/>
        </w:numPr>
        <w:tabs>
          <w:tab w:val="clear" w:pos="360"/>
          <w:tab w:val="left" w:pos="709"/>
          <w:tab w:val="left" w:pos="851"/>
          <w:tab w:val="num" w:pos="928"/>
        </w:tabs>
        <w:ind w:left="0" w:firstLine="0"/>
        <w:jc w:val="both"/>
      </w:pPr>
      <w:r>
        <w:t>За нарушение требований пожарной безопасности, а также за иные правонарушения в области пожарной безопасности могут быть привлечены к дисциплинарной, административной или уголовной ответственности в соответствии с законодательством Российской Федерации</w:t>
      </w:r>
      <w:r w:rsidRPr="002E2C02">
        <w:t xml:space="preserve">, распорядительными документами и </w:t>
      </w:r>
      <w:r>
        <w:t xml:space="preserve">требованиями </w:t>
      </w:r>
      <w:r w:rsidRPr="002E2C02">
        <w:t>локальны</w:t>
      </w:r>
      <w:r>
        <w:t>х</w:t>
      </w:r>
      <w:r w:rsidRPr="002E2C02">
        <w:t xml:space="preserve"> нормативны</w:t>
      </w:r>
      <w:r>
        <w:t>х</w:t>
      </w:r>
      <w:r w:rsidRPr="002E2C02">
        <w:t xml:space="preserve"> документ</w:t>
      </w:r>
      <w:r>
        <w:t>ов.</w:t>
      </w:r>
    </w:p>
    <w:p w:rsidR="00493164" w:rsidRDefault="00493164" w:rsidP="00493164">
      <w:pPr>
        <w:tabs>
          <w:tab w:val="left" w:pos="709"/>
          <w:tab w:val="left" w:pos="851"/>
        </w:tabs>
        <w:jc w:val="both"/>
      </w:pPr>
    </w:p>
    <w:p w:rsidR="00493164" w:rsidRDefault="00493164" w:rsidP="00493164">
      <w:pPr>
        <w:tabs>
          <w:tab w:val="left" w:pos="709"/>
          <w:tab w:val="left" w:pos="851"/>
        </w:tabs>
        <w:jc w:val="both"/>
      </w:pPr>
    </w:p>
    <w:p w:rsidR="00493164" w:rsidRDefault="00493164" w:rsidP="00493164">
      <w:pPr>
        <w:rPr>
          <w:lang w:eastAsia="ru-RU"/>
        </w:rPr>
        <w:sectPr w:rsidR="00493164" w:rsidSect="00970F37">
          <w:headerReference w:type="even" r:id="rId41"/>
          <w:headerReference w:type="default" r:id="rId42"/>
          <w:footerReference w:type="even" r:id="rId43"/>
          <w:headerReference w:type="first" r:id="rId44"/>
          <w:footerReference w:type="first" r:id="rId45"/>
          <w:footnotePr>
            <w:pos w:val="beneathText"/>
          </w:footnotePr>
          <w:pgSz w:w="11905" w:h="16837" w:code="9"/>
          <w:pgMar w:top="510" w:right="1021" w:bottom="567" w:left="1247" w:header="737" w:footer="680" w:gutter="0"/>
          <w:cols w:space="720"/>
          <w:docGrid w:linePitch="360"/>
        </w:sectPr>
      </w:pPr>
      <w:bookmarkStart w:id="121" w:name="_МЕТОДИКА_РАСЧЕТА_СИЛ"/>
      <w:bookmarkEnd w:id="121"/>
    </w:p>
    <w:p w:rsidR="00493164" w:rsidRPr="003D061D" w:rsidRDefault="00493164" w:rsidP="00493164">
      <w:pPr>
        <w:pStyle w:val="10"/>
        <w:keepNext w:val="0"/>
        <w:numPr>
          <w:ilvl w:val="0"/>
          <w:numId w:val="5"/>
        </w:numPr>
        <w:tabs>
          <w:tab w:val="left" w:pos="567"/>
        </w:tabs>
        <w:suppressAutoHyphens w:val="0"/>
        <w:spacing w:before="0" w:after="0"/>
        <w:ind w:left="0" w:firstLine="0"/>
        <w:jc w:val="both"/>
        <w:rPr>
          <w:rFonts w:cs="Arial"/>
          <w:caps/>
          <w:kern w:val="0"/>
          <w:lang w:eastAsia="ru-RU"/>
        </w:rPr>
      </w:pPr>
      <w:bookmarkStart w:id="122" w:name="_МЕТОДИКА_РАСЧЕТА_СИЛ_1"/>
      <w:bookmarkStart w:id="123" w:name="_Toc304377080"/>
      <w:bookmarkStart w:id="124" w:name="_Toc316389773"/>
      <w:bookmarkEnd w:id="122"/>
      <w:r w:rsidRPr="003D061D">
        <w:rPr>
          <w:rFonts w:cs="Arial"/>
          <w:caps/>
          <w:kern w:val="0"/>
          <w:lang w:eastAsia="ru-RU"/>
        </w:rPr>
        <w:t>пожарный надзор</w:t>
      </w:r>
      <w:bookmarkEnd w:id="123"/>
      <w:bookmarkEnd w:id="124"/>
    </w:p>
    <w:p w:rsidR="00493164" w:rsidRDefault="00493164" w:rsidP="00493164">
      <w:pPr>
        <w:rPr>
          <w:lang w:eastAsia="ru-RU"/>
        </w:rPr>
      </w:pPr>
    </w:p>
    <w:p w:rsidR="00493164" w:rsidRDefault="00493164" w:rsidP="00493164">
      <w:pPr>
        <w:rPr>
          <w:lang w:eastAsia="ru-RU"/>
        </w:rPr>
      </w:pPr>
    </w:p>
    <w:p w:rsidR="00493164" w:rsidRPr="003D061D" w:rsidRDefault="00493164" w:rsidP="00493164">
      <w:pPr>
        <w:pStyle w:val="20"/>
        <w:keepNext w:val="0"/>
        <w:tabs>
          <w:tab w:val="left" w:pos="0"/>
          <w:tab w:val="left" w:pos="426"/>
        </w:tabs>
        <w:suppressAutoHyphens w:val="0"/>
        <w:spacing w:before="0" w:after="0"/>
        <w:jc w:val="both"/>
        <w:rPr>
          <w:rFonts w:ascii="Arial" w:hAnsi="Arial" w:cs="Arial"/>
          <w:i w:val="0"/>
          <w:caps/>
          <w:sz w:val="24"/>
          <w:szCs w:val="24"/>
        </w:rPr>
      </w:pPr>
      <w:bookmarkStart w:id="125" w:name="_Toc220213109"/>
      <w:bookmarkStart w:id="126" w:name="_Toc220493237"/>
      <w:bookmarkStart w:id="127" w:name="_Toc232310475"/>
      <w:bookmarkStart w:id="128" w:name="_Toc316389774"/>
      <w:r w:rsidRPr="003D061D">
        <w:rPr>
          <w:rFonts w:ascii="Arial" w:hAnsi="Arial" w:cs="Arial"/>
          <w:i w:val="0"/>
          <w:caps/>
          <w:sz w:val="24"/>
          <w:szCs w:val="24"/>
        </w:rPr>
        <w:t>5.1</w:t>
      </w:r>
      <w:r w:rsidRPr="003D061D">
        <w:rPr>
          <w:rFonts w:ascii="Arial" w:hAnsi="Arial" w:cs="Arial"/>
          <w:i w:val="0"/>
          <w:caps/>
          <w:sz w:val="24"/>
          <w:szCs w:val="24"/>
        </w:rPr>
        <w:tab/>
        <w:t>ОРГАНИЗАЦИЯ и планирование ПОЖАРНОГО НАДЗОРА</w:t>
      </w:r>
      <w:bookmarkEnd w:id="125"/>
      <w:bookmarkEnd w:id="126"/>
      <w:bookmarkEnd w:id="127"/>
      <w:bookmarkEnd w:id="128"/>
    </w:p>
    <w:p w:rsidR="00493164" w:rsidRPr="003D061D" w:rsidRDefault="00493164" w:rsidP="00493164"/>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Организация пожарного надзора в</w:t>
      </w:r>
      <w:r>
        <w:rPr>
          <w:rFonts w:ascii="Times New Roman" w:hAnsi="Times New Roman" w:cs="Times New Roman"/>
          <w:bCs/>
          <w:sz w:val="24"/>
          <w:szCs w:val="24"/>
        </w:rPr>
        <w:t xml:space="preserve"> Компании </w:t>
      </w:r>
      <w:r>
        <w:rPr>
          <w:rFonts w:ascii="Times New Roman" w:hAnsi="Times New Roman" w:cs="Times New Roman"/>
          <w:sz w:val="24"/>
          <w:szCs w:val="24"/>
        </w:rPr>
        <w:t xml:space="preserve">определяется настоящим </w:t>
      </w:r>
      <w:r w:rsidR="00970F37">
        <w:rPr>
          <w:b/>
          <w:i/>
          <w:caps/>
        </w:rPr>
        <w:t>ПОЛОЖЕНИЕМ</w:t>
      </w:r>
      <w:r w:rsidR="00970F37">
        <w:rPr>
          <w:rFonts w:ascii="Times New Roman" w:hAnsi="Times New Roman" w:cs="Times New Roman"/>
          <w:sz w:val="24"/>
          <w:szCs w:val="24"/>
        </w:rPr>
        <w:t xml:space="preserve"> </w:t>
      </w:r>
      <w:r>
        <w:rPr>
          <w:rFonts w:ascii="Times New Roman" w:hAnsi="Times New Roman" w:cs="Times New Roman"/>
          <w:sz w:val="24"/>
          <w:szCs w:val="24"/>
        </w:rPr>
        <w:t xml:space="preserve">и соответствующими, утвержденными в установленном порядке, Положениями о подразделениях, осуществляющих ПН на объектах Компании. </w:t>
      </w:r>
    </w:p>
    <w:p w:rsidR="00493164" w:rsidRDefault="00493164" w:rsidP="00493164">
      <w:pPr>
        <w:pStyle w:val="120"/>
        <w:shd w:val="clear" w:color="auto" w:fill="auto"/>
        <w:tabs>
          <w:tab w:val="left" w:pos="426"/>
        </w:tabs>
        <w:spacing w:before="0" w:after="0" w:line="240" w:lineRule="auto"/>
        <w:ind w:firstLine="0"/>
        <w:rPr>
          <w:rFonts w:ascii="Times New Roman" w:hAnsi="Times New Roman" w:cs="Times New Roman"/>
          <w:color w:val="000000"/>
          <w:sz w:val="24"/>
          <w:szCs w:val="24"/>
        </w:rPr>
      </w:pPr>
    </w:p>
    <w:p w:rsidR="00493164" w:rsidRPr="008F5AB6"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sidRPr="0078432B">
        <w:rPr>
          <w:rFonts w:ascii="Times New Roman" w:hAnsi="Times New Roman" w:cs="Times New Roman"/>
          <w:sz w:val="24"/>
          <w:szCs w:val="24"/>
        </w:rPr>
        <w:t xml:space="preserve">На объектах </w:t>
      </w:r>
      <w:r w:rsidR="00F8075D">
        <w:rPr>
          <w:rFonts w:ascii="Times New Roman" w:hAnsi="Times New Roman" w:cs="Times New Roman"/>
          <w:sz w:val="24"/>
          <w:szCs w:val="24"/>
        </w:rPr>
        <w:t>ОГ</w:t>
      </w:r>
      <w:r w:rsidRPr="0078432B">
        <w:rPr>
          <w:rFonts w:ascii="Times New Roman" w:hAnsi="Times New Roman" w:cs="Times New Roman"/>
          <w:sz w:val="24"/>
          <w:szCs w:val="24"/>
        </w:rPr>
        <w:t xml:space="preserve"> ПН осуществляется </w:t>
      </w:r>
      <w:r w:rsidRPr="008F5AB6">
        <w:rPr>
          <w:rFonts w:ascii="Times New Roman" w:hAnsi="Times New Roman" w:cs="Times New Roman"/>
          <w:sz w:val="24"/>
          <w:szCs w:val="24"/>
        </w:rPr>
        <w:t xml:space="preserve">должностными лицами </w:t>
      </w:r>
      <w:r w:rsidR="00F8075D">
        <w:rPr>
          <w:rFonts w:ascii="Times New Roman" w:hAnsi="Times New Roman" w:cs="Times New Roman"/>
          <w:sz w:val="24"/>
          <w:szCs w:val="24"/>
        </w:rPr>
        <w:t>ОГ</w:t>
      </w:r>
      <w:r>
        <w:rPr>
          <w:rFonts w:ascii="Times New Roman" w:hAnsi="Times New Roman" w:cs="Times New Roman"/>
          <w:sz w:val="24"/>
          <w:szCs w:val="24"/>
        </w:rPr>
        <w:t>,</w:t>
      </w:r>
      <w:r w:rsidRPr="008F5AB6">
        <w:rPr>
          <w:rFonts w:ascii="Times New Roman" w:hAnsi="Times New Roman" w:cs="Times New Roman"/>
          <w:sz w:val="24"/>
          <w:szCs w:val="24"/>
        </w:rPr>
        <w:t xml:space="preserve"> уполномоченными на осуществление ПН</w:t>
      </w:r>
      <w:r>
        <w:rPr>
          <w:rFonts w:ascii="Times New Roman" w:hAnsi="Times New Roman" w:cs="Times New Roman"/>
          <w:sz w:val="24"/>
          <w:szCs w:val="24"/>
        </w:rPr>
        <w:t>,</w:t>
      </w:r>
      <w:r w:rsidRPr="008F5AB6">
        <w:rPr>
          <w:rFonts w:ascii="Times New Roman" w:hAnsi="Times New Roman" w:cs="Times New Roman"/>
          <w:sz w:val="24"/>
          <w:szCs w:val="24"/>
        </w:rPr>
        <w:t xml:space="preserve"> в рамках работы </w:t>
      </w:r>
      <w:r w:rsidRPr="000F18C6">
        <w:rPr>
          <w:rFonts w:ascii="Times New Roman" w:hAnsi="Times New Roman" w:cs="Times New Roman"/>
          <w:sz w:val="24"/>
          <w:szCs w:val="24"/>
        </w:rPr>
        <w:t>КЧС</w:t>
      </w:r>
      <w:r>
        <w:rPr>
          <w:rFonts w:ascii="Times New Roman" w:hAnsi="Times New Roman" w:cs="Times New Roman"/>
          <w:sz w:val="24"/>
          <w:szCs w:val="24"/>
        </w:rPr>
        <w:t xml:space="preserve"> </w:t>
      </w:r>
      <w:r w:rsidRPr="000F18C6">
        <w:rPr>
          <w:rFonts w:ascii="Times New Roman" w:hAnsi="Times New Roman" w:cs="Times New Roman"/>
          <w:sz w:val="24"/>
          <w:szCs w:val="24"/>
        </w:rPr>
        <w:t>и</w:t>
      </w:r>
      <w:r>
        <w:rPr>
          <w:rFonts w:ascii="Times New Roman" w:hAnsi="Times New Roman" w:cs="Times New Roman"/>
          <w:sz w:val="24"/>
          <w:szCs w:val="24"/>
        </w:rPr>
        <w:t xml:space="preserve"> </w:t>
      </w:r>
      <w:r w:rsidRPr="000F18C6">
        <w:rPr>
          <w:rFonts w:ascii="Times New Roman" w:hAnsi="Times New Roman" w:cs="Times New Roman"/>
          <w:sz w:val="24"/>
          <w:szCs w:val="24"/>
        </w:rPr>
        <w:t>ПБ</w:t>
      </w:r>
      <w:r>
        <w:rPr>
          <w:rFonts w:ascii="Times New Roman" w:hAnsi="Times New Roman" w:cs="Times New Roman"/>
          <w:sz w:val="24"/>
          <w:szCs w:val="24"/>
        </w:rPr>
        <w:t>,</w:t>
      </w:r>
      <w:r w:rsidRPr="008F5AB6">
        <w:rPr>
          <w:rFonts w:ascii="Times New Roman" w:hAnsi="Times New Roman" w:cs="Times New Roman"/>
          <w:sz w:val="24"/>
          <w:szCs w:val="24"/>
        </w:rPr>
        <w:t xml:space="preserve"> КПК (ПТК)</w:t>
      </w:r>
      <w:r>
        <w:rPr>
          <w:rFonts w:ascii="Times New Roman" w:hAnsi="Times New Roman" w:cs="Times New Roman"/>
          <w:sz w:val="24"/>
          <w:szCs w:val="24"/>
        </w:rPr>
        <w:t xml:space="preserve"> </w:t>
      </w:r>
      <w:r w:rsidRPr="008F5AB6">
        <w:rPr>
          <w:rFonts w:ascii="Times New Roman" w:hAnsi="Times New Roman" w:cs="Times New Roman"/>
          <w:sz w:val="24"/>
          <w:szCs w:val="24"/>
        </w:rPr>
        <w:t xml:space="preserve">и сотрудниками </w:t>
      </w:r>
      <w:r>
        <w:rPr>
          <w:rFonts w:ascii="Times New Roman" w:hAnsi="Times New Roman" w:cs="Times New Roman"/>
          <w:sz w:val="24"/>
          <w:szCs w:val="24"/>
        </w:rPr>
        <w:t xml:space="preserve">(работниками) </w:t>
      </w:r>
      <w:r w:rsidRPr="008F5AB6">
        <w:rPr>
          <w:rFonts w:ascii="Times New Roman" w:hAnsi="Times New Roman" w:cs="Times New Roman"/>
          <w:sz w:val="24"/>
          <w:szCs w:val="24"/>
        </w:rPr>
        <w:t>подразделений пожарной охраны</w:t>
      </w:r>
      <w:r>
        <w:rPr>
          <w:rFonts w:ascii="Times New Roman" w:hAnsi="Times New Roman" w:cs="Times New Roman"/>
          <w:sz w:val="24"/>
          <w:szCs w:val="24"/>
        </w:rPr>
        <w:t xml:space="preserve"> наделёнными правами на осуществление ПН</w:t>
      </w:r>
      <w:r w:rsidRPr="008F5AB6">
        <w:rPr>
          <w:rFonts w:ascii="Times New Roman" w:hAnsi="Times New Roman" w:cs="Times New Roman"/>
          <w:sz w:val="24"/>
          <w:szCs w:val="24"/>
        </w:rPr>
        <w:t xml:space="preserve">. </w:t>
      </w:r>
    </w:p>
    <w:p w:rsidR="00493164" w:rsidRPr="003268AA"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Pr="00690E95"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sidRPr="00690E95">
        <w:rPr>
          <w:rFonts w:ascii="Times New Roman" w:hAnsi="Times New Roman" w:cs="Times New Roman"/>
          <w:sz w:val="24"/>
          <w:szCs w:val="24"/>
        </w:rPr>
        <w:t>Проверки проводится с участием руководителя проверяемого объекта или выделенного им представителя из числа инженерно-технических работников</w:t>
      </w:r>
      <w:r>
        <w:rPr>
          <w:rFonts w:ascii="Times New Roman" w:hAnsi="Times New Roman" w:cs="Times New Roman"/>
          <w:sz w:val="24"/>
          <w:szCs w:val="24"/>
        </w:rPr>
        <w:t xml:space="preserve"> проверяемого объекта</w:t>
      </w:r>
      <w:r w:rsidRPr="00690E95">
        <w:rPr>
          <w:rFonts w:ascii="Times New Roman" w:hAnsi="Times New Roman" w:cs="Times New Roman"/>
          <w:sz w:val="24"/>
          <w:szCs w:val="24"/>
        </w:rPr>
        <w:t>, прошедших обучение пожарно-техническому минимуму.</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Для осуществления ПН охраняемые подразделениями пожарной охраны объекты делятся в соответствии с Дислокацией на участки, секторы, которые согласовываются с руководителями охраняемых объектов. В установленном в подразделении пожарной охраны, порядке за участками, секторами закрепляется инженерно-инспекторский (инструкторский) состав. </w:t>
      </w:r>
      <w:r w:rsidRPr="00126FFC">
        <w:rPr>
          <w:rFonts w:ascii="Times New Roman" w:hAnsi="Times New Roman" w:cs="Times New Roman"/>
          <w:sz w:val="24"/>
          <w:szCs w:val="24"/>
        </w:rPr>
        <w:t>При отсутствии инженерно-инспекторского (инструк</w:t>
      </w:r>
      <w:r>
        <w:rPr>
          <w:rFonts w:ascii="Times New Roman" w:hAnsi="Times New Roman" w:cs="Times New Roman"/>
          <w:sz w:val="24"/>
          <w:szCs w:val="24"/>
        </w:rPr>
        <w:t xml:space="preserve">торского) состава, организация </w:t>
      </w:r>
      <w:r w:rsidRPr="00126FFC">
        <w:rPr>
          <w:rFonts w:ascii="Times New Roman" w:hAnsi="Times New Roman" w:cs="Times New Roman"/>
          <w:sz w:val="24"/>
          <w:szCs w:val="24"/>
        </w:rPr>
        <w:t>ПН на территории объекта охраны осуществляется руководящим, инженерно-техническим составом подразделений пожарной охраны  в установленном в подразделении пожарной охраны порядке</w:t>
      </w:r>
      <w:r>
        <w:rPr>
          <w:rFonts w:ascii="Times New Roman" w:hAnsi="Times New Roman" w:cs="Times New Roman"/>
          <w:sz w:val="24"/>
          <w:szCs w:val="24"/>
        </w:rPr>
        <w:t>.</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Порядок организации ПН за противопожарным состоянием временно расположенных в цехах или на территории охраняемого объекта экспериментальных установок, а также неработающих цехов, установок, складов и других сооружений, в том числе временных, устанавливается в зависимости от их пожарной опасности и режима работы руководителем </w:t>
      </w:r>
      <w:r w:rsidR="00F8075D">
        <w:rPr>
          <w:rFonts w:ascii="Times New Roman" w:hAnsi="Times New Roman" w:cs="Times New Roman"/>
          <w:sz w:val="24"/>
          <w:szCs w:val="24"/>
        </w:rPr>
        <w:t>ОГ</w:t>
      </w:r>
      <w:r>
        <w:rPr>
          <w:rFonts w:ascii="Times New Roman" w:hAnsi="Times New Roman" w:cs="Times New Roman"/>
          <w:sz w:val="24"/>
          <w:szCs w:val="24"/>
        </w:rPr>
        <w:t>, а в случае наличия подразделений пожарной охраны руководителями этих подразделений по согласованию с руководителями охраняемых объектов.</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Для усиления контроля за противопожарным состоянием охраняемых объектов при изменении обстановки (освоение нового производства, капитальный ремонт, реконструкция и др.) руководители подразделений пожарной охраны могут временно изменять закрепление инженерно-инспекторского (инструкторского) состава и дежурных караулов за участками или изменять границы участков. Временные изменения границ участков должны быть оформлены распорядительным документом и согласованы с руководителями охраняемых объектов.</w:t>
      </w:r>
    </w:p>
    <w:p w:rsidR="00493164" w:rsidRDefault="00493164" w:rsidP="00493164">
      <w:pPr>
        <w:pStyle w:val="120"/>
        <w:shd w:val="clear" w:color="auto" w:fill="auto"/>
        <w:tabs>
          <w:tab w:val="left" w:pos="426"/>
        </w:tabs>
        <w:spacing w:before="0" w:after="0" w:line="240" w:lineRule="auto"/>
        <w:ind w:firstLine="0"/>
        <w:rPr>
          <w:rFonts w:ascii="Times New Roman" w:hAnsi="Times New Roman" w:cs="Times New Roman"/>
          <w:color w:val="000000"/>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Пожарный надзор </w:t>
      </w:r>
      <w:r w:rsidRPr="00126FFC">
        <w:rPr>
          <w:rFonts w:ascii="Times New Roman" w:hAnsi="Times New Roman" w:cs="Times New Roman"/>
          <w:sz w:val="24"/>
          <w:szCs w:val="24"/>
        </w:rPr>
        <w:t>организуется подразделениями пожарной охраны на участках, в секторах, на постах, маршрутах дозоров в ходе проведения проверок противопожарного состояния охраняемых объектов.</w:t>
      </w:r>
    </w:p>
    <w:p w:rsidR="00493164"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w:t>
      </w:r>
      <w:r w:rsidRPr="00A95C4E">
        <w:rPr>
          <w:rFonts w:ascii="Times New Roman" w:hAnsi="Times New Roman" w:cs="Times New Roman"/>
          <w:sz w:val="24"/>
          <w:szCs w:val="24"/>
        </w:rPr>
        <w:t>роверка</w:t>
      </w:r>
      <w:r>
        <w:rPr>
          <w:rFonts w:ascii="Times New Roman" w:hAnsi="Times New Roman" w:cs="Times New Roman"/>
          <w:sz w:val="24"/>
          <w:szCs w:val="24"/>
        </w:rPr>
        <w:t xml:space="preserve"> проводится группой, сформированной из должностных лиц подразделения пожарной охраны. Состав группы из числа должностных лиц руководящего и инженерно-инспекторского (инструкторского) состава подразделения пожарной охраны на объекте </w:t>
      </w:r>
      <w:r w:rsidR="00F8075D">
        <w:rPr>
          <w:rFonts w:ascii="Times New Roman" w:hAnsi="Times New Roman" w:cs="Times New Roman"/>
          <w:sz w:val="24"/>
          <w:szCs w:val="24"/>
        </w:rPr>
        <w:t>ОГ</w:t>
      </w:r>
      <w:r>
        <w:rPr>
          <w:rFonts w:ascii="Times New Roman" w:hAnsi="Times New Roman" w:cs="Times New Roman"/>
          <w:sz w:val="24"/>
          <w:szCs w:val="24"/>
        </w:rPr>
        <w:t xml:space="preserve"> по осуществлению ПН, утверждается руководителем этого подразделения. </w:t>
      </w: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sidRPr="003268AA">
        <w:rPr>
          <w:rFonts w:ascii="Times New Roman" w:hAnsi="Times New Roman" w:cs="Times New Roman"/>
          <w:sz w:val="24"/>
          <w:szCs w:val="24"/>
        </w:rPr>
        <w:t xml:space="preserve">О дате проведения проверки руководитель охраняемого объекта должен быть письменно уведомлен не позднее, чем за </w:t>
      </w:r>
      <w:r>
        <w:rPr>
          <w:rFonts w:ascii="Times New Roman" w:hAnsi="Times New Roman" w:cs="Times New Roman"/>
          <w:sz w:val="24"/>
          <w:szCs w:val="24"/>
        </w:rPr>
        <w:t xml:space="preserve">три рабочих дня  </w:t>
      </w:r>
      <w:r w:rsidRPr="003268AA">
        <w:rPr>
          <w:rFonts w:ascii="Times New Roman" w:hAnsi="Times New Roman" w:cs="Times New Roman"/>
          <w:sz w:val="24"/>
          <w:szCs w:val="24"/>
        </w:rPr>
        <w:t xml:space="preserve">до проведения </w:t>
      </w:r>
      <w:r>
        <w:rPr>
          <w:rFonts w:ascii="Times New Roman" w:hAnsi="Times New Roman" w:cs="Times New Roman"/>
          <w:sz w:val="24"/>
          <w:szCs w:val="24"/>
        </w:rPr>
        <w:t>проверки</w:t>
      </w:r>
      <w:r w:rsidRPr="003268AA">
        <w:rPr>
          <w:rFonts w:ascii="Times New Roman" w:hAnsi="Times New Roman" w:cs="Times New Roman"/>
          <w:sz w:val="24"/>
          <w:szCs w:val="24"/>
        </w:rPr>
        <w:t>.</w:t>
      </w:r>
    </w:p>
    <w:p w:rsidR="00493164"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 w:val="num"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Проверки подразделяются на плановые  и внеплановые.</w:t>
      </w:r>
      <w:r w:rsidRPr="003268AA">
        <w:rPr>
          <w:rFonts w:ascii="Times New Roman" w:hAnsi="Times New Roman" w:cs="Times New Roman"/>
          <w:sz w:val="24"/>
          <w:szCs w:val="24"/>
        </w:rPr>
        <w:t xml:space="preserve"> </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Pr="00F74268" w:rsidRDefault="00493164" w:rsidP="00493164">
      <w:pPr>
        <w:pStyle w:val="120"/>
        <w:numPr>
          <w:ilvl w:val="0"/>
          <w:numId w:val="20"/>
        </w:numPr>
        <w:shd w:val="clear" w:color="auto" w:fill="auto"/>
        <w:tabs>
          <w:tab w:val="left" w:pos="567"/>
          <w:tab w:val="num" w:pos="709"/>
        </w:tabs>
        <w:spacing w:before="0" w:after="0" w:line="240" w:lineRule="auto"/>
        <w:ind w:left="0" w:firstLine="0"/>
        <w:rPr>
          <w:rFonts w:ascii="Times New Roman" w:hAnsi="Times New Roman" w:cs="Times New Roman"/>
          <w:sz w:val="24"/>
          <w:szCs w:val="24"/>
        </w:rPr>
      </w:pPr>
      <w:r w:rsidRPr="00F74268">
        <w:rPr>
          <w:rFonts w:ascii="Times New Roman" w:hAnsi="Times New Roman" w:cs="Times New Roman"/>
          <w:sz w:val="24"/>
          <w:szCs w:val="24"/>
        </w:rPr>
        <w:t>Плановые (внеплановые) проверки проводятся должностными лицами наделёнными полномочиями по</w:t>
      </w:r>
      <w:r>
        <w:t xml:space="preserve"> </w:t>
      </w:r>
      <w:r w:rsidRPr="00F74268">
        <w:rPr>
          <w:rFonts w:ascii="Times New Roman" w:hAnsi="Times New Roman" w:cs="Times New Roman"/>
          <w:sz w:val="24"/>
        </w:rPr>
        <w:t xml:space="preserve">осуществлению ПН на объектах Компании в соответствии с настоящим </w:t>
      </w:r>
      <w:r w:rsidR="00970F37">
        <w:rPr>
          <w:b/>
          <w:i/>
          <w:caps/>
        </w:rPr>
        <w:t>ПОЛОЖЕНИЕМ</w:t>
      </w:r>
      <w:r w:rsidRPr="00F74268">
        <w:rPr>
          <w:rFonts w:ascii="Times New Roman" w:hAnsi="Times New Roman" w:cs="Times New Roman"/>
          <w:sz w:val="24"/>
          <w:szCs w:val="24"/>
        </w:rPr>
        <w:t>.</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Плановая проверка объекта подразделениями пожарной охраны проводится в соответствии с </w:t>
      </w:r>
      <w:r w:rsidRPr="008F5AB6">
        <w:rPr>
          <w:rFonts w:ascii="Times New Roman" w:hAnsi="Times New Roman" w:cs="Times New Roman"/>
          <w:sz w:val="24"/>
          <w:szCs w:val="24"/>
        </w:rPr>
        <w:t xml:space="preserve">согласованным руководителем </w:t>
      </w:r>
      <w:r w:rsidR="00F8075D">
        <w:rPr>
          <w:rFonts w:ascii="Times New Roman" w:hAnsi="Times New Roman" w:cs="Times New Roman"/>
          <w:sz w:val="24"/>
          <w:szCs w:val="24"/>
        </w:rPr>
        <w:t>ОГ</w:t>
      </w:r>
      <w:r>
        <w:rPr>
          <w:rFonts w:ascii="Times New Roman" w:hAnsi="Times New Roman" w:cs="Times New Roman"/>
          <w:sz w:val="24"/>
          <w:szCs w:val="24"/>
        </w:rPr>
        <w:t xml:space="preserve"> графиком</w:t>
      </w:r>
      <w:r w:rsidRPr="008F5AB6">
        <w:rPr>
          <w:rFonts w:ascii="Times New Roman" w:hAnsi="Times New Roman" w:cs="Times New Roman"/>
          <w:sz w:val="24"/>
          <w:szCs w:val="24"/>
        </w:rPr>
        <w:t>.</w:t>
      </w:r>
      <w:r>
        <w:rPr>
          <w:rFonts w:ascii="Times New Roman" w:hAnsi="Times New Roman" w:cs="Times New Roman"/>
          <w:sz w:val="24"/>
          <w:szCs w:val="24"/>
        </w:rPr>
        <w:t xml:space="preserve"> Рекомендуется проведение плановой проверки подразделениями пожарной охраны с учётом графика работы КПК (ПТК и т.п.). </w:t>
      </w:r>
    </w:p>
    <w:p w:rsidR="00493164" w:rsidRDefault="00493164" w:rsidP="00493164">
      <w:pPr>
        <w:tabs>
          <w:tab w:val="left" w:pos="709"/>
        </w:tabs>
      </w:pPr>
    </w:p>
    <w:p w:rsidR="00493164" w:rsidRDefault="00493164" w:rsidP="00493164">
      <w:pPr>
        <w:pStyle w:val="120"/>
        <w:numPr>
          <w:ilvl w:val="0"/>
          <w:numId w:val="20"/>
        </w:numPr>
        <w:shd w:val="clear" w:color="auto" w:fill="auto"/>
        <w:tabs>
          <w:tab w:val="left" w:pos="567"/>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При составлении графика необходимо учитывать:</w:t>
      </w:r>
    </w:p>
    <w:p w:rsidR="00493164" w:rsidRPr="003D061D" w:rsidRDefault="00493164" w:rsidP="00493164">
      <w:pPr>
        <w:pStyle w:val="ConsPlusNormal"/>
        <w:widowControl/>
        <w:numPr>
          <w:ilvl w:val="0"/>
          <w:numId w:val="41"/>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необходимость проведения плановых проверок объекта не реже одного раза в год;</w:t>
      </w:r>
    </w:p>
    <w:p w:rsidR="00493164" w:rsidRPr="003D061D" w:rsidRDefault="00493164" w:rsidP="00493164">
      <w:pPr>
        <w:pStyle w:val="ConsPlusNormal"/>
        <w:widowControl/>
        <w:numPr>
          <w:ilvl w:val="0"/>
          <w:numId w:val="41"/>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в течение года должны быть проверены все объекты </w:t>
      </w:r>
      <w:r w:rsidR="00F8075D">
        <w:rPr>
          <w:rFonts w:ascii="Times New Roman" w:hAnsi="Times New Roman" w:cs="Times New Roman"/>
          <w:sz w:val="24"/>
          <w:szCs w:val="24"/>
        </w:rPr>
        <w:t>ОГ</w:t>
      </w:r>
      <w:r w:rsidRPr="003D061D">
        <w:rPr>
          <w:rFonts w:ascii="Times New Roman" w:hAnsi="Times New Roman" w:cs="Times New Roman"/>
          <w:sz w:val="24"/>
          <w:szCs w:val="24"/>
        </w:rPr>
        <w:t>.</w:t>
      </w:r>
    </w:p>
    <w:p w:rsidR="00493164" w:rsidRDefault="00493164" w:rsidP="00493164">
      <w:pPr>
        <w:pStyle w:val="ConsPlusNormal"/>
        <w:widowControl/>
        <w:tabs>
          <w:tab w:val="left" w:pos="1134"/>
        </w:tabs>
        <w:ind w:firstLine="0"/>
        <w:jc w:val="both"/>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При планировании необходимо учитывать:</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результаты анализа противопожарного состояния охраняемых объектов, </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результаты анализа служебной деятельности подразделений пожарной охраны,</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решения аппаратов управления подразделений пожарной охраны,</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решения  руководства </w:t>
      </w:r>
      <w:r w:rsidR="005300CA">
        <w:rPr>
          <w:rFonts w:ascii="Times New Roman" w:hAnsi="Times New Roman" w:cs="Times New Roman"/>
          <w:sz w:val="24"/>
          <w:szCs w:val="24"/>
        </w:rPr>
        <w:t>ПАО «НК «Роснефть»</w:t>
      </w:r>
      <w:r w:rsidRPr="003D061D">
        <w:rPr>
          <w:rFonts w:ascii="Times New Roman" w:hAnsi="Times New Roman" w:cs="Times New Roman"/>
          <w:sz w:val="24"/>
          <w:szCs w:val="24"/>
        </w:rPr>
        <w:t>,</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решения руководства </w:t>
      </w:r>
      <w:r w:rsidR="00F8075D">
        <w:rPr>
          <w:rFonts w:ascii="Times New Roman" w:hAnsi="Times New Roman" w:cs="Times New Roman"/>
          <w:sz w:val="24"/>
          <w:szCs w:val="24"/>
        </w:rPr>
        <w:t>ОГ</w:t>
      </w:r>
      <w:r w:rsidRPr="003D061D">
        <w:rPr>
          <w:rFonts w:ascii="Times New Roman" w:hAnsi="Times New Roman" w:cs="Times New Roman"/>
          <w:sz w:val="24"/>
          <w:szCs w:val="24"/>
        </w:rPr>
        <w:t>;</w:t>
      </w:r>
    </w:p>
    <w:p w:rsidR="00493164"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график работы КПК (ПТК и т.п.)</w:t>
      </w:r>
      <w:r>
        <w:rPr>
          <w:rFonts w:ascii="Times New Roman" w:hAnsi="Times New Roman" w:cs="Times New Roman"/>
          <w:sz w:val="24"/>
          <w:szCs w:val="24"/>
        </w:rPr>
        <w:t>;</w:t>
      </w:r>
    </w:p>
    <w:p w:rsidR="00493164" w:rsidRPr="000F18C6" w:rsidRDefault="00493164" w:rsidP="00493164">
      <w:pPr>
        <w:pStyle w:val="ConsPlusNormal"/>
        <w:widowControl/>
        <w:numPr>
          <w:ilvl w:val="0"/>
          <w:numId w:val="42"/>
        </w:numPr>
        <w:tabs>
          <w:tab w:val="left" w:pos="1134"/>
        </w:tabs>
        <w:spacing w:before="120"/>
        <w:jc w:val="both"/>
        <w:rPr>
          <w:rFonts w:ascii="Times New Roman" w:hAnsi="Times New Roman" w:cs="Times New Roman"/>
          <w:sz w:val="24"/>
          <w:szCs w:val="24"/>
        </w:rPr>
      </w:pPr>
      <w:r w:rsidRPr="00B86A0A">
        <w:rPr>
          <w:rFonts w:ascii="Times New Roman" w:hAnsi="Times New Roman" w:cs="Times New Roman"/>
          <w:sz w:val="24"/>
          <w:szCs w:val="24"/>
        </w:rPr>
        <w:t>первоочередно</w:t>
      </w:r>
      <w:r>
        <w:rPr>
          <w:rFonts w:ascii="Times New Roman" w:hAnsi="Times New Roman" w:cs="Times New Roman"/>
          <w:sz w:val="24"/>
          <w:szCs w:val="24"/>
        </w:rPr>
        <w:t>сть</w:t>
      </w:r>
      <w:r w:rsidRPr="00B86A0A">
        <w:rPr>
          <w:rFonts w:ascii="Times New Roman" w:hAnsi="Times New Roman" w:cs="Times New Roman"/>
          <w:sz w:val="24"/>
          <w:szCs w:val="24"/>
        </w:rPr>
        <w:t xml:space="preserve"> провер</w:t>
      </w:r>
      <w:r>
        <w:rPr>
          <w:rFonts w:ascii="Times New Roman" w:hAnsi="Times New Roman" w:cs="Times New Roman"/>
          <w:sz w:val="24"/>
          <w:szCs w:val="24"/>
        </w:rPr>
        <w:t>о</w:t>
      </w:r>
      <w:r w:rsidRPr="00B86A0A">
        <w:rPr>
          <w:rFonts w:ascii="Times New Roman" w:hAnsi="Times New Roman" w:cs="Times New Roman"/>
          <w:sz w:val="24"/>
          <w:szCs w:val="24"/>
        </w:rPr>
        <w:t>к зданий с массовым пребыванием людей</w:t>
      </w:r>
      <w:r>
        <w:rPr>
          <w:rFonts w:ascii="Times New Roman" w:hAnsi="Times New Roman" w:cs="Times New Roman"/>
          <w:sz w:val="24"/>
          <w:szCs w:val="24"/>
        </w:rPr>
        <w:t>.</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Pr="007A1DFF"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sidRPr="002C2CD2">
        <w:rPr>
          <w:rFonts w:ascii="Times New Roman" w:hAnsi="Times New Roman" w:cs="Times New Roman"/>
          <w:sz w:val="24"/>
          <w:szCs w:val="24"/>
        </w:rPr>
        <w:t xml:space="preserve">Основанием для проведения плановой проверки является наступление периода времени, в течение которого подразделением пожарной охраны запланирована в календарном году проверка охраняемого объекта </w:t>
      </w:r>
      <w:r w:rsidRPr="007A1DFF">
        <w:rPr>
          <w:rFonts w:ascii="Times New Roman" w:hAnsi="Times New Roman" w:cs="Times New Roman"/>
          <w:sz w:val="24"/>
          <w:szCs w:val="24"/>
        </w:rPr>
        <w:t>и приказ (распоряжение) руководителя подразделения пожарной охраны.</w:t>
      </w:r>
    </w:p>
    <w:p w:rsidR="00493164" w:rsidRDefault="00493164" w:rsidP="00493164">
      <w:pPr>
        <w:pStyle w:val="120"/>
        <w:shd w:val="clear" w:color="auto" w:fill="auto"/>
        <w:tabs>
          <w:tab w:val="left" w:pos="851"/>
        </w:tabs>
        <w:spacing w:before="0" w:after="0" w:line="240" w:lineRule="auto"/>
        <w:ind w:firstLine="0"/>
      </w:pPr>
    </w:p>
    <w:p w:rsidR="00493164" w:rsidRPr="003268AA" w:rsidRDefault="00493164" w:rsidP="00493164">
      <w:pPr>
        <w:pStyle w:val="120"/>
        <w:numPr>
          <w:ilvl w:val="0"/>
          <w:numId w:val="20"/>
        </w:numPr>
        <w:shd w:val="clear" w:color="auto" w:fill="auto"/>
        <w:tabs>
          <w:tab w:val="left" w:pos="567"/>
          <w:tab w:val="num"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Внеплановые проверки проводятся должностными лицами подразделений, осуществляющих ПН. Уровень привлекаемых специалистов определяется в зависимости от целей проверки.</w:t>
      </w:r>
    </w:p>
    <w:p w:rsidR="00493164"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Pr="003268AA"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Основанием для проведения внеплановой проверки является </w:t>
      </w:r>
      <w:r w:rsidRPr="002C2CD2">
        <w:rPr>
          <w:rFonts w:ascii="Times New Roman" w:hAnsi="Times New Roman" w:cs="Times New Roman"/>
          <w:sz w:val="24"/>
          <w:szCs w:val="24"/>
        </w:rPr>
        <w:t xml:space="preserve">приказ (распоряжение) </w:t>
      </w:r>
      <w:r>
        <w:rPr>
          <w:rFonts w:ascii="Times New Roman" w:hAnsi="Times New Roman" w:cs="Times New Roman"/>
          <w:sz w:val="24"/>
          <w:szCs w:val="24"/>
        </w:rPr>
        <w:t xml:space="preserve">руководителя подразделения пожарной охраны, содержащий обоснование проведения проверки, её цели и состав комиссии. </w:t>
      </w:r>
    </w:p>
    <w:p w:rsidR="00493164" w:rsidRDefault="00493164" w:rsidP="00493164">
      <w:pPr>
        <w:pStyle w:val="120"/>
        <w:shd w:val="clear" w:color="auto" w:fill="auto"/>
        <w:tabs>
          <w:tab w:val="left" w:pos="426"/>
          <w:tab w:val="left" w:pos="851"/>
        </w:tabs>
        <w:spacing w:before="0" w:after="0"/>
        <w:ind w:firstLine="0"/>
        <w:rPr>
          <w:rFonts w:ascii="Times New Roman" w:hAnsi="Times New Roman" w:cs="Times New Roman"/>
          <w:sz w:val="24"/>
          <w:szCs w:val="24"/>
        </w:rPr>
      </w:pPr>
    </w:p>
    <w:p w:rsidR="00493164" w:rsidRPr="000970CA" w:rsidRDefault="00493164" w:rsidP="00493164">
      <w:pPr>
        <w:pStyle w:val="120"/>
        <w:numPr>
          <w:ilvl w:val="0"/>
          <w:numId w:val="20"/>
        </w:numPr>
        <w:shd w:val="clear" w:color="auto" w:fill="auto"/>
        <w:tabs>
          <w:tab w:val="left" w:pos="709"/>
        </w:tabs>
        <w:spacing w:before="0" w:after="0"/>
        <w:ind w:left="0" w:firstLine="0"/>
        <w:rPr>
          <w:rFonts w:ascii="Times New Roman" w:hAnsi="Times New Roman" w:cs="Times New Roman"/>
          <w:sz w:val="24"/>
          <w:szCs w:val="24"/>
        </w:rPr>
      </w:pPr>
      <w:r>
        <w:rPr>
          <w:rFonts w:ascii="Times New Roman" w:hAnsi="Times New Roman" w:cs="Times New Roman"/>
          <w:sz w:val="24"/>
          <w:szCs w:val="24"/>
        </w:rPr>
        <w:t>Внеплановая проверка проводится:</w:t>
      </w:r>
    </w:p>
    <w:p w:rsidR="00493164" w:rsidRPr="003D061D" w:rsidRDefault="00493164" w:rsidP="00493164">
      <w:pPr>
        <w:pStyle w:val="ConsPlusNormal"/>
        <w:widowControl/>
        <w:numPr>
          <w:ilvl w:val="0"/>
          <w:numId w:val="43"/>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с целью проверки соблюдения требований пожарной безопасности, </w:t>
      </w:r>
      <w:r>
        <w:rPr>
          <w:rFonts w:ascii="Times New Roman" w:hAnsi="Times New Roman" w:cs="Times New Roman"/>
          <w:sz w:val="24"/>
          <w:szCs w:val="24"/>
        </w:rPr>
        <w:t xml:space="preserve">в том числе </w:t>
      </w:r>
      <w:r w:rsidRPr="003D061D">
        <w:rPr>
          <w:rFonts w:ascii="Times New Roman" w:hAnsi="Times New Roman" w:cs="Times New Roman"/>
          <w:sz w:val="24"/>
          <w:szCs w:val="24"/>
        </w:rPr>
        <w:t xml:space="preserve">исполнение которых было предложено ранее выданным актом-предписанием ПН, </w:t>
      </w:r>
      <w:r w:rsidRPr="00C147D0">
        <w:rPr>
          <w:rFonts w:ascii="Times New Roman" w:hAnsi="Times New Roman" w:cs="Times New Roman"/>
          <w:sz w:val="24"/>
          <w:szCs w:val="24"/>
        </w:rPr>
        <w:t>выборочного контроля за обеспечением пожарной безопасности отдельных зданий, сооружений, помещений, систем противопожарной защиты и т.п.</w:t>
      </w:r>
      <w:r>
        <w:rPr>
          <w:rFonts w:ascii="Times New Roman" w:hAnsi="Times New Roman" w:cs="Times New Roman"/>
          <w:sz w:val="24"/>
          <w:szCs w:val="24"/>
        </w:rPr>
        <w:t xml:space="preserve">, </w:t>
      </w:r>
      <w:r w:rsidRPr="003D061D">
        <w:rPr>
          <w:rFonts w:ascii="Times New Roman" w:hAnsi="Times New Roman" w:cs="Times New Roman"/>
          <w:sz w:val="24"/>
          <w:szCs w:val="24"/>
        </w:rPr>
        <w:t xml:space="preserve">а так же ежедневного контроля за обеспечением пожарной безопасности зданий, сооружений и территории </w:t>
      </w:r>
      <w:r w:rsidR="00F8075D">
        <w:rPr>
          <w:rFonts w:ascii="Times New Roman" w:hAnsi="Times New Roman" w:cs="Times New Roman"/>
          <w:sz w:val="24"/>
          <w:szCs w:val="24"/>
        </w:rPr>
        <w:t>ОГ</w:t>
      </w:r>
    </w:p>
    <w:p w:rsidR="00493164" w:rsidRPr="003D061D" w:rsidRDefault="00493164" w:rsidP="00493164">
      <w:pPr>
        <w:pStyle w:val="ConsPlusNormal"/>
        <w:widowControl/>
        <w:numPr>
          <w:ilvl w:val="0"/>
          <w:numId w:val="43"/>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с учетом сезонности, особенностей работы </w:t>
      </w:r>
      <w:r w:rsidR="00F8075D">
        <w:rPr>
          <w:rFonts w:ascii="Times New Roman" w:hAnsi="Times New Roman" w:cs="Times New Roman"/>
          <w:sz w:val="24"/>
          <w:szCs w:val="24"/>
        </w:rPr>
        <w:t>ОГ</w:t>
      </w:r>
      <w:r w:rsidRPr="003D061D">
        <w:rPr>
          <w:rFonts w:ascii="Times New Roman" w:hAnsi="Times New Roman" w:cs="Times New Roman"/>
          <w:sz w:val="24"/>
          <w:szCs w:val="24"/>
        </w:rPr>
        <w:t>, объектов, обстановки с пожарами, в случае получения информации о нарушениях технологических процессов, выходе из строя сооружений, оборудования, которые могут непосредственно причинить угрозу жизни, вред здоровью людей, окружающей среде и имуществу Компании;</w:t>
      </w:r>
    </w:p>
    <w:p w:rsidR="00493164" w:rsidRPr="003D061D" w:rsidRDefault="00493164" w:rsidP="00493164">
      <w:pPr>
        <w:pStyle w:val="ConsPlusNormal"/>
        <w:widowControl/>
        <w:numPr>
          <w:ilvl w:val="0"/>
          <w:numId w:val="43"/>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при изменении функционального назначения существующих зданий (сооружений) или отдельных помещений в них, а также в случае изменения объемно-планировочных и конструктивных решений;</w:t>
      </w:r>
    </w:p>
    <w:p w:rsidR="00493164" w:rsidRPr="003D061D" w:rsidRDefault="00493164" w:rsidP="00493164">
      <w:pPr>
        <w:pStyle w:val="ConsPlusNormal"/>
        <w:widowControl/>
        <w:numPr>
          <w:ilvl w:val="0"/>
          <w:numId w:val="43"/>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по решению руководителя </w:t>
      </w:r>
      <w:r w:rsidR="00F8075D">
        <w:rPr>
          <w:rFonts w:ascii="Times New Roman" w:hAnsi="Times New Roman" w:cs="Times New Roman"/>
          <w:sz w:val="24"/>
          <w:szCs w:val="24"/>
        </w:rPr>
        <w:t>ОГ</w:t>
      </w:r>
      <w:r w:rsidRPr="003D061D">
        <w:rPr>
          <w:rFonts w:ascii="Times New Roman" w:hAnsi="Times New Roman" w:cs="Times New Roman"/>
          <w:sz w:val="24"/>
          <w:szCs w:val="24"/>
        </w:rPr>
        <w:t xml:space="preserve"> при согласовании с руководителем пожарной охраны на объектах </w:t>
      </w:r>
      <w:r w:rsidR="00F8075D">
        <w:rPr>
          <w:rFonts w:ascii="Times New Roman" w:hAnsi="Times New Roman" w:cs="Times New Roman"/>
          <w:sz w:val="24"/>
          <w:szCs w:val="24"/>
        </w:rPr>
        <w:t>ОГ</w:t>
      </w:r>
      <w:r w:rsidRPr="003D061D">
        <w:rPr>
          <w:rFonts w:ascii="Times New Roman" w:hAnsi="Times New Roman" w:cs="Times New Roman"/>
          <w:sz w:val="24"/>
          <w:szCs w:val="24"/>
        </w:rPr>
        <w:t>.</w:t>
      </w:r>
    </w:p>
    <w:p w:rsidR="00493164" w:rsidRDefault="00493164" w:rsidP="00493164">
      <w:pPr>
        <w:pStyle w:val="ConsPlusNormal"/>
        <w:widowControl/>
        <w:tabs>
          <w:tab w:val="left" w:pos="1134"/>
        </w:tabs>
        <w:spacing w:before="120"/>
        <w:ind w:firstLine="0"/>
        <w:jc w:val="both"/>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sidRPr="00885C53">
        <w:rPr>
          <w:rFonts w:ascii="Times New Roman" w:hAnsi="Times New Roman" w:cs="Times New Roman"/>
          <w:sz w:val="24"/>
          <w:szCs w:val="24"/>
        </w:rPr>
        <w:t xml:space="preserve">При невозможности организовать ежедневный </w:t>
      </w:r>
      <w:r>
        <w:rPr>
          <w:rFonts w:ascii="Times New Roman" w:hAnsi="Times New Roman" w:cs="Times New Roman"/>
          <w:sz w:val="24"/>
          <w:szCs w:val="24"/>
        </w:rPr>
        <w:t xml:space="preserve">контроль за обеспечением пожарной безопасности зданий, сооружений и территории </w:t>
      </w:r>
      <w:r w:rsidR="00F8075D">
        <w:rPr>
          <w:rFonts w:ascii="Times New Roman" w:hAnsi="Times New Roman" w:cs="Times New Roman"/>
          <w:sz w:val="24"/>
          <w:szCs w:val="24"/>
        </w:rPr>
        <w:t>ОГ</w:t>
      </w:r>
      <w:r w:rsidRPr="00885C53">
        <w:rPr>
          <w:rFonts w:ascii="Times New Roman" w:hAnsi="Times New Roman" w:cs="Times New Roman"/>
          <w:sz w:val="24"/>
          <w:szCs w:val="24"/>
        </w:rPr>
        <w:t xml:space="preserve"> (удаленность пожарных подразделений от охраняемых объектов и т.п.) проверки, проводятся в соответствии с графиками, согласованными с руководителями охраняемых объектов.</w:t>
      </w:r>
      <w:r w:rsidRPr="003218E1">
        <w:rPr>
          <w:rFonts w:ascii="Times New Roman" w:hAnsi="Times New Roman" w:cs="Times New Roman"/>
          <w:sz w:val="24"/>
          <w:szCs w:val="24"/>
        </w:rPr>
        <w:t xml:space="preserve"> </w:t>
      </w:r>
    </w:p>
    <w:p w:rsidR="00493164"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Периодичность проверок противопожарного состояния строящихся зданий и сооружений устанавливается руководителем подразделения пожарной охраны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в зависимости от сложности объектов, сроков и темпов их строительства и с учетом календарных планов выполнения строительных работ. </w:t>
      </w:r>
    </w:p>
    <w:p w:rsidR="00493164" w:rsidRPr="000970CA"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Порядок участия инженерно-инспекторского (инструкторского) состава подразделения пожарной охраны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в работе комиссий по проверке противопожарного состояния охраняемых объектов и сроки их проведения устанавливаются соответствующими организационными и распорядительными документами (графиками, планами, распоряжениями), согласованными объектовым подразделением пожарной охраны и утвержденными в установленном порядке.</w:t>
      </w:r>
    </w:p>
    <w:p w:rsidR="00493164" w:rsidRDefault="00493164" w:rsidP="00493164">
      <w:pPr>
        <w:pStyle w:val="a3"/>
        <w:ind w:left="0"/>
      </w:pPr>
    </w:p>
    <w:p w:rsidR="00493164" w:rsidRPr="00EE18CC"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sidRPr="00EE18CC">
        <w:rPr>
          <w:rFonts w:ascii="Times New Roman" w:hAnsi="Times New Roman" w:cs="Times New Roman"/>
          <w:sz w:val="24"/>
          <w:szCs w:val="24"/>
        </w:rPr>
        <w:t>Срок проведения (продолжительность) плановой (внеплановой) проверк</w:t>
      </w:r>
      <w:r>
        <w:rPr>
          <w:rFonts w:ascii="Times New Roman" w:hAnsi="Times New Roman" w:cs="Times New Roman"/>
          <w:sz w:val="24"/>
          <w:szCs w:val="24"/>
        </w:rPr>
        <w:t>и</w:t>
      </w:r>
      <w:r w:rsidRPr="00EE18CC">
        <w:rPr>
          <w:rFonts w:ascii="Times New Roman" w:hAnsi="Times New Roman" w:cs="Times New Roman"/>
          <w:sz w:val="24"/>
          <w:szCs w:val="24"/>
        </w:rPr>
        <w:t xml:space="preserve"> согласовывается с руководителем </w:t>
      </w:r>
      <w:r w:rsidR="00F8075D">
        <w:rPr>
          <w:rFonts w:ascii="Times New Roman" w:hAnsi="Times New Roman" w:cs="Times New Roman"/>
          <w:sz w:val="24"/>
          <w:szCs w:val="24"/>
        </w:rPr>
        <w:t>ОГ</w:t>
      </w:r>
      <w:r w:rsidRPr="00EE18CC">
        <w:rPr>
          <w:rFonts w:ascii="Times New Roman" w:hAnsi="Times New Roman" w:cs="Times New Roman"/>
          <w:sz w:val="24"/>
          <w:szCs w:val="24"/>
        </w:rPr>
        <w:t xml:space="preserve">, </w:t>
      </w:r>
      <w:r>
        <w:rPr>
          <w:rFonts w:ascii="Times New Roman" w:hAnsi="Times New Roman" w:cs="Times New Roman"/>
          <w:sz w:val="24"/>
          <w:szCs w:val="24"/>
        </w:rPr>
        <w:t xml:space="preserve">с </w:t>
      </w:r>
      <w:r w:rsidRPr="00EE18CC">
        <w:rPr>
          <w:rFonts w:ascii="Times New Roman" w:hAnsi="Times New Roman" w:cs="Times New Roman"/>
          <w:sz w:val="24"/>
          <w:szCs w:val="24"/>
        </w:rPr>
        <w:t>уч</w:t>
      </w:r>
      <w:r>
        <w:rPr>
          <w:rFonts w:ascii="Times New Roman" w:hAnsi="Times New Roman" w:cs="Times New Roman"/>
          <w:sz w:val="24"/>
          <w:szCs w:val="24"/>
        </w:rPr>
        <w:t>ётом</w:t>
      </w:r>
      <w:r w:rsidRPr="00EE18CC">
        <w:rPr>
          <w:rFonts w:ascii="Times New Roman" w:hAnsi="Times New Roman" w:cs="Times New Roman"/>
          <w:sz w:val="24"/>
          <w:szCs w:val="24"/>
        </w:rPr>
        <w:t xml:space="preserve"> особенности и специфик</w:t>
      </w:r>
      <w:r>
        <w:rPr>
          <w:rFonts w:ascii="Times New Roman" w:hAnsi="Times New Roman" w:cs="Times New Roman"/>
          <w:sz w:val="24"/>
          <w:szCs w:val="24"/>
        </w:rPr>
        <w:t>и</w:t>
      </w:r>
      <w:r w:rsidRPr="00EE18CC">
        <w:rPr>
          <w:rFonts w:ascii="Times New Roman" w:hAnsi="Times New Roman" w:cs="Times New Roman"/>
          <w:sz w:val="24"/>
          <w:szCs w:val="24"/>
        </w:rPr>
        <w:t xml:space="preserve"> конкретного проверяемого объекта. </w:t>
      </w:r>
    </w:p>
    <w:p w:rsidR="00493164" w:rsidRPr="000970CA"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На охраняемый объект ведется контрольно-наблюдательное дело (КНД) (</w:t>
      </w:r>
      <w:hyperlink w:anchor="_ПРИЛОЖЕНИЕ_3._Контрольно-наблюдател" w:history="1">
        <w:r w:rsidRPr="007D4E90">
          <w:rPr>
            <w:rStyle w:val="a7"/>
            <w:rFonts w:ascii="Times New Roman" w:hAnsi="Times New Roman" w:cs="Times New Roman"/>
            <w:sz w:val="24"/>
            <w:szCs w:val="24"/>
          </w:rPr>
          <w:t>Приложение №3</w:t>
        </w:r>
      </w:hyperlink>
      <w:r>
        <w:rPr>
          <w:rFonts w:ascii="Times New Roman" w:hAnsi="Times New Roman" w:cs="Times New Roman"/>
          <w:sz w:val="24"/>
          <w:szCs w:val="24"/>
        </w:rPr>
        <w:t xml:space="preserve">). В отделе (секторе) профилактической работы </w:t>
      </w:r>
      <w:r w:rsidRPr="00AC5096">
        <w:rPr>
          <w:rFonts w:ascii="Times New Roman" w:hAnsi="Times New Roman"/>
          <w:sz w:val="24"/>
          <w:szCs w:val="24"/>
        </w:rPr>
        <w:t xml:space="preserve">КНД </w:t>
      </w:r>
      <w:r>
        <w:rPr>
          <w:rFonts w:ascii="Times New Roman" w:hAnsi="Times New Roman"/>
          <w:sz w:val="24"/>
          <w:szCs w:val="24"/>
        </w:rPr>
        <w:t xml:space="preserve">формируются </w:t>
      </w:r>
      <w:r w:rsidRPr="00AC5096">
        <w:rPr>
          <w:rFonts w:ascii="Times New Roman" w:hAnsi="Times New Roman"/>
          <w:sz w:val="24"/>
          <w:szCs w:val="24"/>
        </w:rPr>
        <w:t>на объект в целом</w:t>
      </w:r>
      <w:r>
        <w:rPr>
          <w:rFonts w:ascii="Times New Roman" w:hAnsi="Times New Roman"/>
          <w:sz w:val="24"/>
          <w:szCs w:val="24"/>
        </w:rPr>
        <w:t xml:space="preserve">, а в </w:t>
      </w:r>
      <w:r>
        <w:rPr>
          <w:rFonts w:ascii="Times New Roman" w:hAnsi="Times New Roman" w:cs="Times New Roman"/>
          <w:sz w:val="24"/>
          <w:szCs w:val="24"/>
        </w:rPr>
        <w:t>подразделениях пожарной охраны</w:t>
      </w:r>
      <w:r>
        <w:rPr>
          <w:rFonts w:ascii="Times New Roman" w:hAnsi="Times New Roman"/>
          <w:sz w:val="24"/>
          <w:szCs w:val="24"/>
        </w:rPr>
        <w:t xml:space="preserve"> </w:t>
      </w:r>
      <w:r w:rsidRPr="00AC5096">
        <w:rPr>
          <w:rFonts w:ascii="Times New Roman" w:hAnsi="Times New Roman"/>
          <w:sz w:val="24"/>
          <w:szCs w:val="24"/>
        </w:rPr>
        <w:t>на каждый участок (цех</w:t>
      </w:r>
      <w:r>
        <w:rPr>
          <w:rFonts w:ascii="Times New Roman" w:hAnsi="Times New Roman"/>
          <w:sz w:val="24"/>
          <w:szCs w:val="24"/>
        </w:rPr>
        <w:t>, установку, производство</w:t>
      </w:r>
      <w:r w:rsidRPr="00AC5096">
        <w:rPr>
          <w:rFonts w:ascii="Times New Roman" w:hAnsi="Times New Roman"/>
          <w:sz w:val="24"/>
          <w:szCs w:val="24"/>
        </w:rPr>
        <w:t>)</w:t>
      </w:r>
      <w:r>
        <w:rPr>
          <w:rFonts w:ascii="Times New Roman" w:hAnsi="Times New Roman"/>
          <w:sz w:val="24"/>
          <w:szCs w:val="24"/>
        </w:rPr>
        <w:t>,</w:t>
      </w:r>
      <w:r w:rsidRPr="00AC5096">
        <w:rPr>
          <w:rFonts w:ascii="Times New Roman" w:hAnsi="Times New Roman"/>
          <w:sz w:val="24"/>
          <w:szCs w:val="24"/>
        </w:rPr>
        <w:t xml:space="preserve"> в соответствии с Дислокацией</w:t>
      </w:r>
      <w:r>
        <w:rPr>
          <w:rFonts w:ascii="Times New Roman" w:hAnsi="Times New Roman" w:cs="Times New Roman"/>
          <w:sz w:val="24"/>
          <w:szCs w:val="24"/>
        </w:rPr>
        <w:t>. КНД должно содержать:</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телефоны руководителей;</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план-схему охраняемого объекта;</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краткие характеристики технологических процессов и выпускаемой продукции;</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список зданий, сооружений, установок, складов, помещений и территорий с краткой характеристикой их пожарной опасности;</w:t>
      </w:r>
    </w:p>
    <w:p w:rsidR="00493164" w:rsidRDefault="00493164" w:rsidP="00493164">
      <w:pPr>
        <w:pStyle w:val="ConsPlusNormal"/>
        <w:widowControl/>
        <w:numPr>
          <w:ilvl w:val="0"/>
          <w:numId w:val="44"/>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сведения об установках пожаротушения, пожарной сигнализации и оповещения людей о пожаре, о расположении и состоянии пожарных водоемов и гидрантов;</w:t>
      </w:r>
    </w:p>
    <w:p w:rsidR="00493164" w:rsidRPr="000516C7" w:rsidRDefault="00493164" w:rsidP="00493164">
      <w:pPr>
        <w:pStyle w:val="ConsPlusNormal"/>
        <w:widowControl/>
        <w:numPr>
          <w:ilvl w:val="0"/>
          <w:numId w:val="44"/>
        </w:numPr>
        <w:suppressAutoHyphens w:val="0"/>
        <w:spacing w:before="120"/>
        <w:ind w:left="714" w:hanging="357"/>
        <w:jc w:val="both"/>
        <w:rPr>
          <w:rFonts w:ascii="Times New Roman" w:hAnsi="Times New Roman" w:cs="Times New Roman"/>
          <w:sz w:val="24"/>
          <w:szCs w:val="24"/>
        </w:rPr>
      </w:pPr>
      <w:r w:rsidRPr="000516C7">
        <w:rPr>
          <w:rFonts w:ascii="Times New Roman" w:hAnsi="Times New Roman" w:cs="Times New Roman"/>
          <w:sz w:val="24"/>
          <w:szCs w:val="24"/>
        </w:rPr>
        <w:t>сведения о первичных средствах пожаротушения за текущий год;</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списки членов добровольной пожарной дружины;</w:t>
      </w:r>
    </w:p>
    <w:p w:rsidR="00493164" w:rsidRPr="003D061D" w:rsidRDefault="00493164" w:rsidP="00493164">
      <w:pPr>
        <w:pStyle w:val="ConsPlusNormal"/>
        <w:widowControl/>
        <w:numPr>
          <w:ilvl w:val="0"/>
          <w:numId w:val="44"/>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письменные предложения об устранении нарушений требований пожарной безопасности за истекший год;</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Pr>
          <w:rFonts w:ascii="Times New Roman" w:hAnsi="Times New Roman" w:cs="Times New Roman"/>
          <w:sz w:val="24"/>
          <w:szCs w:val="24"/>
        </w:rPr>
        <w:t xml:space="preserve">копии актов </w:t>
      </w:r>
      <w:r w:rsidRPr="003D061D">
        <w:rPr>
          <w:rFonts w:ascii="Times New Roman" w:hAnsi="Times New Roman" w:cs="Times New Roman"/>
          <w:sz w:val="24"/>
          <w:szCs w:val="24"/>
        </w:rPr>
        <w:t>и предписаний ГПН за истекшие 5 (пять) лет;</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акты-предписания ПН, выданные по результатам проведения плановых и </w:t>
      </w:r>
      <w:r>
        <w:rPr>
          <w:rFonts w:ascii="Times New Roman" w:hAnsi="Times New Roman" w:cs="Times New Roman"/>
          <w:sz w:val="24"/>
          <w:szCs w:val="24"/>
        </w:rPr>
        <w:t>внеплановых</w:t>
      </w:r>
      <w:r w:rsidRPr="003D061D">
        <w:rPr>
          <w:rFonts w:ascii="Times New Roman" w:hAnsi="Times New Roman" w:cs="Times New Roman"/>
          <w:sz w:val="24"/>
          <w:szCs w:val="24"/>
        </w:rPr>
        <w:t xml:space="preserve"> проверок противопожарного состояния объектов за истекшие 5 (пять) лет;</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представления о приостановке работы объектов (отдельных производств), производственных участков, зданий, сооружений, помещений, технологического оборудования, агрегатов, электрооборудования, участков электросетей и проведения отдельных видов работ за истекшие 5 (пять) лет;</w:t>
      </w:r>
    </w:p>
    <w:p w:rsidR="00493164"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сведения о происшедших пожарах за истекшие 5 (пять) лет;</w:t>
      </w:r>
    </w:p>
    <w:p w:rsidR="00493164" w:rsidRPr="000516C7"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0516C7">
        <w:rPr>
          <w:rFonts w:ascii="Times New Roman" w:hAnsi="Times New Roman" w:cs="Times New Roman"/>
          <w:sz w:val="24"/>
          <w:szCs w:val="24"/>
        </w:rPr>
        <w:t>копии протоколов заседаний комиссий производственного контроля II-IV этапов за истекшие 5 (пять) лет;</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другие необходимые материалы, характеризующие пожарную опасность объектов.</w:t>
      </w:r>
    </w:p>
    <w:p w:rsidR="00493164" w:rsidRPr="000970CA" w:rsidRDefault="00493164" w:rsidP="00493164">
      <w:pPr>
        <w:pStyle w:val="120"/>
        <w:shd w:val="clear" w:color="auto" w:fill="auto"/>
        <w:tabs>
          <w:tab w:val="left" w:pos="709"/>
          <w:tab w:val="left" w:pos="851"/>
        </w:tabs>
        <w:spacing w:before="0" w:after="0" w:line="240" w:lineRule="auto"/>
        <w:ind w:firstLine="0"/>
        <w:rPr>
          <w:rFonts w:ascii="Times New Roman" w:hAnsi="Times New Roman" w:cs="Times New Roman"/>
          <w:sz w:val="24"/>
          <w:szCs w:val="24"/>
        </w:rPr>
      </w:pPr>
    </w:p>
    <w:p w:rsidR="00493164" w:rsidRPr="000970CA"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Инженерно-инспекторский (инструкторский) состав должен иметь комплект документов по организации и проведению ПН на закрепленном участке</w:t>
      </w:r>
      <w:r w:rsidRPr="000970CA">
        <w:rPr>
          <w:rFonts w:ascii="Times New Roman" w:hAnsi="Times New Roman" w:cs="Times New Roman"/>
          <w:sz w:val="24"/>
          <w:szCs w:val="24"/>
        </w:rPr>
        <w:t>, содержащий:</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копию своей должностной инструкции;</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список зданий, сооружений, установок, складов, помещений и территорий с краткой характеристикой их пожарной опасности;</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перечень правил и инструкций о мерах пожарной безопасности для зданий и сооружений за истекший год;</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сведения о первичных средствах пожаротушения за истекший год;</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планы-конспекты (тезисы) для проведения занятий (инструктажей) по пожарной безопасности и другие необходимые материалы.</w:t>
      </w:r>
    </w:p>
    <w:p w:rsidR="00493164" w:rsidRDefault="00493164" w:rsidP="00493164"/>
    <w:p w:rsidR="00493164" w:rsidRPr="000F18C6"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sidRPr="000F18C6">
        <w:rPr>
          <w:rFonts w:ascii="Times New Roman" w:hAnsi="Times New Roman" w:cs="Times New Roman"/>
          <w:sz w:val="24"/>
          <w:szCs w:val="24"/>
        </w:rPr>
        <w:t xml:space="preserve">Планирование деятельности по осуществлению ПН структурными подразделениями </w:t>
      </w:r>
      <w:r w:rsidR="005300CA">
        <w:rPr>
          <w:rFonts w:ascii="Times New Roman" w:hAnsi="Times New Roman" w:cs="Times New Roman"/>
          <w:sz w:val="24"/>
          <w:szCs w:val="24"/>
        </w:rPr>
        <w:t>ПАО «НК «Роснефть»</w:t>
      </w:r>
      <w:r w:rsidRPr="000F18C6">
        <w:rPr>
          <w:rFonts w:ascii="Times New Roman" w:hAnsi="Times New Roman" w:cs="Times New Roman"/>
          <w:sz w:val="24"/>
          <w:szCs w:val="24"/>
        </w:rPr>
        <w:t xml:space="preserve"> и </w:t>
      </w:r>
      <w:r w:rsidR="00F8075D">
        <w:rPr>
          <w:rFonts w:ascii="Times New Roman" w:hAnsi="Times New Roman" w:cs="Times New Roman"/>
          <w:sz w:val="24"/>
          <w:szCs w:val="24"/>
        </w:rPr>
        <w:t>ОГ</w:t>
      </w:r>
      <w:r w:rsidRPr="000F18C6">
        <w:rPr>
          <w:rFonts w:ascii="Times New Roman" w:hAnsi="Times New Roman" w:cs="Times New Roman"/>
          <w:sz w:val="24"/>
          <w:szCs w:val="24"/>
        </w:rPr>
        <w:t xml:space="preserve"> осуществляется в рамках плановых и </w:t>
      </w:r>
      <w:r>
        <w:rPr>
          <w:rFonts w:ascii="Times New Roman" w:hAnsi="Times New Roman" w:cs="Times New Roman"/>
          <w:sz w:val="24"/>
          <w:szCs w:val="24"/>
        </w:rPr>
        <w:t>в</w:t>
      </w:r>
      <w:r w:rsidRPr="000F18C6">
        <w:rPr>
          <w:rFonts w:ascii="Times New Roman" w:hAnsi="Times New Roman" w:cs="Times New Roman"/>
          <w:sz w:val="24"/>
          <w:szCs w:val="24"/>
        </w:rPr>
        <w:t xml:space="preserve">неплановых </w:t>
      </w:r>
      <w:r>
        <w:rPr>
          <w:rFonts w:ascii="Times New Roman" w:hAnsi="Times New Roman" w:cs="Times New Roman"/>
          <w:sz w:val="24"/>
          <w:szCs w:val="24"/>
        </w:rPr>
        <w:t xml:space="preserve">мероприятий </w:t>
      </w:r>
      <w:r w:rsidRPr="000F18C6">
        <w:rPr>
          <w:rFonts w:ascii="Times New Roman" w:hAnsi="Times New Roman" w:cs="Times New Roman"/>
          <w:sz w:val="24"/>
          <w:szCs w:val="24"/>
        </w:rPr>
        <w:t xml:space="preserve">КПК, ПТК, КЧСиПБ, а также мероприятий по повышению уровня пожарной безопасности объектов </w:t>
      </w:r>
      <w:r w:rsidR="00F8075D">
        <w:rPr>
          <w:rFonts w:ascii="Times New Roman" w:hAnsi="Times New Roman" w:cs="Times New Roman"/>
          <w:sz w:val="24"/>
          <w:szCs w:val="24"/>
        </w:rPr>
        <w:t>ОГ</w:t>
      </w:r>
      <w:r w:rsidRPr="000F18C6">
        <w:rPr>
          <w:rFonts w:ascii="Times New Roman" w:hAnsi="Times New Roman" w:cs="Times New Roman"/>
          <w:sz w:val="24"/>
          <w:szCs w:val="24"/>
        </w:rPr>
        <w:t>.</w:t>
      </w:r>
    </w:p>
    <w:p w:rsidR="00493164" w:rsidRPr="000F18C6" w:rsidRDefault="00493164" w:rsidP="00493164">
      <w:pPr>
        <w:pStyle w:val="120"/>
        <w:shd w:val="clear" w:color="auto" w:fill="auto"/>
        <w:tabs>
          <w:tab w:val="left" w:pos="709"/>
          <w:tab w:val="left" w:pos="851"/>
        </w:tabs>
        <w:spacing w:before="0" w:after="0" w:line="240" w:lineRule="auto"/>
        <w:ind w:firstLine="0"/>
        <w:rPr>
          <w:rFonts w:ascii="Times New Roman" w:hAnsi="Times New Roman" w:cs="Times New Roman"/>
          <w:sz w:val="24"/>
          <w:szCs w:val="24"/>
        </w:rPr>
      </w:pPr>
    </w:p>
    <w:p w:rsidR="00493164" w:rsidRPr="000F18C6"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sidRPr="000F18C6">
        <w:rPr>
          <w:rFonts w:ascii="Times New Roman" w:hAnsi="Times New Roman" w:cs="Times New Roman"/>
          <w:sz w:val="24"/>
          <w:szCs w:val="24"/>
        </w:rPr>
        <w:t>Планирование пожарно-профилактической деятельности подразделений пожарной охраны осуществляется в соответствии с требованиями организационных и распорядительных документов этих Организаций, с учетом складывающейся пожарной обстановки на охраняемых объектах.</w:t>
      </w:r>
    </w:p>
    <w:p w:rsidR="00493164" w:rsidRPr="000F18C6" w:rsidRDefault="00493164" w:rsidP="00493164">
      <w:pPr>
        <w:pStyle w:val="120"/>
        <w:shd w:val="clear" w:color="auto" w:fill="auto"/>
        <w:tabs>
          <w:tab w:val="left" w:pos="709"/>
          <w:tab w:val="left" w:pos="851"/>
        </w:tabs>
        <w:spacing w:before="0" w:after="0" w:line="240" w:lineRule="auto"/>
        <w:ind w:firstLine="0"/>
        <w:rPr>
          <w:rFonts w:ascii="Times New Roman" w:hAnsi="Times New Roman" w:cs="Times New Roman"/>
          <w:sz w:val="24"/>
          <w:szCs w:val="24"/>
        </w:rPr>
      </w:pPr>
    </w:p>
    <w:p w:rsidR="00493164" w:rsidRPr="000F18C6"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sidRPr="000F18C6">
        <w:rPr>
          <w:rFonts w:ascii="Times New Roman" w:hAnsi="Times New Roman" w:cs="Times New Roman"/>
          <w:sz w:val="24"/>
          <w:szCs w:val="24"/>
        </w:rPr>
        <w:t xml:space="preserve">Мероприятия по обеспечению пожарной безопасности охраняемых объектов включаются в </w:t>
      </w:r>
      <w:r>
        <w:rPr>
          <w:rFonts w:ascii="Times New Roman" w:hAnsi="Times New Roman" w:cs="Times New Roman"/>
          <w:sz w:val="24"/>
          <w:szCs w:val="24"/>
        </w:rPr>
        <w:t xml:space="preserve">соответствующие </w:t>
      </w:r>
      <w:r w:rsidRPr="000F18C6">
        <w:rPr>
          <w:rFonts w:ascii="Times New Roman" w:hAnsi="Times New Roman" w:cs="Times New Roman"/>
          <w:sz w:val="24"/>
          <w:szCs w:val="24"/>
        </w:rPr>
        <w:t xml:space="preserve">планы работы </w:t>
      </w:r>
      <w:r w:rsidR="00F8075D">
        <w:rPr>
          <w:rFonts w:ascii="Times New Roman" w:hAnsi="Times New Roman" w:cs="Times New Roman"/>
          <w:sz w:val="24"/>
          <w:szCs w:val="24"/>
        </w:rPr>
        <w:t>ОГ</w:t>
      </w:r>
      <w:r>
        <w:rPr>
          <w:rFonts w:ascii="Times New Roman" w:hAnsi="Times New Roman" w:cs="Times New Roman"/>
          <w:sz w:val="24"/>
          <w:szCs w:val="24"/>
        </w:rPr>
        <w:t xml:space="preserve"> в области ПБОТОС</w:t>
      </w:r>
      <w:r w:rsidRPr="000F18C6">
        <w:rPr>
          <w:rFonts w:ascii="Times New Roman" w:hAnsi="Times New Roman" w:cs="Times New Roman"/>
          <w:sz w:val="24"/>
          <w:szCs w:val="24"/>
        </w:rPr>
        <w:t xml:space="preserve"> самостоятельным разделом. </w:t>
      </w:r>
    </w:p>
    <w:p w:rsidR="00493164" w:rsidRPr="000F18C6" w:rsidRDefault="00493164" w:rsidP="00493164">
      <w:pPr>
        <w:pStyle w:val="120"/>
        <w:shd w:val="clear" w:color="auto" w:fill="auto"/>
        <w:tabs>
          <w:tab w:val="left" w:pos="709"/>
          <w:tab w:val="left" w:pos="851"/>
        </w:tabs>
        <w:spacing w:before="0" w:after="0" w:line="240" w:lineRule="auto"/>
        <w:ind w:firstLine="0"/>
        <w:rPr>
          <w:rFonts w:ascii="Times New Roman" w:hAnsi="Times New Roman" w:cs="Times New Roman"/>
          <w:sz w:val="24"/>
          <w:szCs w:val="24"/>
        </w:rPr>
      </w:pPr>
    </w:p>
    <w:p w:rsidR="00493164" w:rsidRPr="002C2CD2"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sidRPr="002C2CD2">
        <w:rPr>
          <w:rFonts w:ascii="Times New Roman" w:hAnsi="Times New Roman" w:cs="Times New Roman"/>
          <w:sz w:val="24"/>
          <w:szCs w:val="24"/>
        </w:rPr>
        <w:t xml:space="preserve">Контроль за выполнением планов и требований нормативных документов, регулирующих деятельность подразделений, осуществляющих ПН, обеспечивают руководители этих подразделений и представители КПК </w:t>
      </w:r>
      <w:r w:rsidR="005300CA">
        <w:rPr>
          <w:rFonts w:ascii="Times New Roman" w:hAnsi="Times New Roman" w:cs="Times New Roman"/>
          <w:sz w:val="24"/>
          <w:szCs w:val="24"/>
        </w:rPr>
        <w:t>ПАО «НК «Роснефть»</w:t>
      </w:r>
      <w:r w:rsidRPr="002C2CD2">
        <w:rPr>
          <w:rFonts w:ascii="Times New Roman" w:hAnsi="Times New Roman" w:cs="Times New Roman"/>
          <w:sz w:val="24"/>
          <w:szCs w:val="24"/>
        </w:rPr>
        <w:t xml:space="preserve"> при проведении проверок.</w:t>
      </w:r>
    </w:p>
    <w:p w:rsidR="00493164" w:rsidRPr="003D061D" w:rsidRDefault="00493164" w:rsidP="00493164"/>
    <w:p w:rsidR="00493164" w:rsidRPr="003D061D" w:rsidRDefault="00493164" w:rsidP="00493164"/>
    <w:p w:rsidR="00493164" w:rsidRPr="003D061D" w:rsidRDefault="00493164" w:rsidP="00493164">
      <w:pPr>
        <w:pStyle w:val="20"/>
        <w:keepNext w:val="0"/>
        <w:tabs>
          <w:tab w:val="left" w:pos="426"/>
        </w:tabs>
        <w:suppressAutoHyphens w:val="0"/>
        <w:spacing w:before="0" w:after="0"/>
        <w:jc w:val="both"/>
        <w:rPr>
          <w:rFonts w:ascii="Arial" w:hAnsi="Arial" w:cs="Arial"/>
          <w:i w:val="0"/>
          <w:caps/>
          <w:sz w:val="24"/>
        </w:rPr>
      </w:pPr>
      <w:bookmarkStart w:id="129" w:name="_Toc232310476"/>
      <w:bookmarkStart w:id="130" w:name="_Toc316389775"/>
      <w:r w:rsidRPr="003D061D">
        <w:rPr>
          <w:rFonts w:ascii="Arial" w:hAnsi="Arial" w:cs="Arial"/>
          <w:i w:val="0"/>
          <w:caps/>
          <w:sz w:val="24"/>
        </w:rPr>
        <w:t>5.2</w:t>
      </w:r>
      <w:r w:rsidRPr="003D061D">
        <w:rPr>
          <w:rFonts w:ascii="Arial" w:hAnsi="Arial" w:cs="Arial"/>
          <w:i w:val="0"/>
          <w:caps/>
          <w:sz w:val="24"/>
        </w:rPr>
        <w:tab/>
        <w:t>Осуществление пожарного надзора</w:t>
      </w:r>
      <w:bookmarkEnd w:id="129"/>
      <w:bookmarkEnd w:id="130"/>
    </w:p>
    <w:p w:rsidR="00493164" w:rsidRDefault="00493164" w:rsidP="00493164">
      <w:pPr>
        <w:rPr>
          <w:lang w:eastAsia="ru-RU"/>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Пожарный надзор на охраняемых объектах Компании осуществляется по следующим основным направлениям:</w:t>
      </w:r>
    </w:p>
    <w:p w:rsidR="00493164" w:rsidRPr="003D061D" w:rsidRDefault="00493164" w:rsidP="00493164">
      <w:pPr>
        <w:pStyle w:val="ConsPlusNormal"/>
        <w:widowControl/>
        <w:numPr>
          <w:ilvl w:val="0"/>
          <w:numId w:val="46"/>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разработка мероприятий по обеспечению пожарной безопасности и контроль за их реализацией; </w:t>
      </w:r>
    </w:p>
    <w:p w:rsidR="00493164" w:rsidRPr="003D061D" w:rsidRDefault="00493164" w:rsidP="00493164">
      <w:pPr>
        <w:pStyle w:val="ConsPlusNormal"/>
        <w:widowControl/>
        <w:numPr>
          <w:ilvl w:val="0"/>
          <w:numId w:val="46"/>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организация и осуществление контроля за соблюдением требований пожарной безопасности.</w:t>
      </w:r>
    </w:p>
    <w:p w:rsidR="00493164" w:rsidRPr="00402C89" w:rsidRDefault="00493164" w:rsidP="00493164">
      <w:pPr>
        <w:pStyle w:val="120"/>
        <w:shd w:val="clear" w:color="auto" w:fill="auto"/>
        <w:tabs>
          <w:tab w:val="left" w:pos="1288"/>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Должностными лицами </w:t>
      </w:r>
      <w:r w:rsidR="005300CA">
        <w:rPr>
          <w:rFonts w:ascii="Times New Roman" w:hAnsi="Times New Roman" w:cs="Times New Roman"/>
          <w:sz w:val="24"/>
          <w:szCs w:val="24"/>
        </w:rPr>
        <w:t>ПАО «НК «Роснефть»</w:t>
      </w:r>
      <w:r>
        <w:rPr>
          <w:rFonts w:ascii="Times New Roman" w:hAnsi="Times New Roman" w:cs="Times New Roman"/>
          <w:sz w:val="24"/>
          <w:szCs w:val="24"/>
        </w:rPr>
        <w:t xml:space="preserve"> ПН осуществляется в рамках работы КПК с привлечением, по необходимости, должностных лиц </w:t>
      </w:r>
      <w:r w:rsidR="00F8075D">
        <w:rPr>
          <w:rFonts w:ascii="Times New Roman" w:hAnsi="Times New Roman" w:cs="Times New Roman"/>
          <w:sz w:val="24"/>
          <w:szCs w:val="24"/>
        </w:rPr>
        <w:t>ОГ</w:t>
      </w:r>
      <w:r>
        <w:rPr>
          <w:rFonts w:ascii="Times New Roman" w:hAnsi="Times New Roman" w:cs="Times New Roman"/>
          <w:sz w:val="24"/>
          <w:szCs w:val="24"/>
        </w:rPr>
        <w:t>, наделённых полномочиями по ведению ПН.</w:t>
      </w:r>
    </w:p>
    <w:p w:rsidR="00493164"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Pr="00675B3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Основная форма осуществления ПН – контроль за противопожарным состоянием охраняемых объектов должностными лицами </w:t>
      </w:r>
      <w:r w:rsidRPr="00675B34">
        <w:rPr>
          <w:rFonts w:ascii="Times New Roman" w:hAnsi="Times New Roman" w:cs="Times New Roman"/>
          <w:sz w:val="24"/>
          <w:szCs w:val="24"/>
        </w:rPr>
        <w:t xml:space="preserve">Служб ПБОТОС или подразделений пожарной охраны на участках, секторах и работниками дежурных караулов пожарных частей (отдельных постов)  постах и маршрутах дозоров. </w:t>
      </w:r>
    </w:p>
    <w:p w:rsidR="00493164" w:rsidRPr="00675B34"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Pr="00675B3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sidRPr="00675B34">
        <w:rPr>
          <w:rFonts w:ascii="Times New Roman" w:hAnsi="Times New Roman" w:cs="Times New Roman"/>
          <w:sz w:val="24"/>
          <w:szCs w:val="24"/>
        </w:rPr>
        <w:t>Основными формами участия инженерно-инспекторского (инструкторского) состава в разработке и реализации мер по обеспечению пожарной безопасности охраняемых объектов являются участие в подготовке организационных, распорядительных документов в области пожарной безопасности и противопожарных мероприятий, а также контроль за их выполнением.</w:t>
      </w:r>
    </w:p>
    <w:p w:rsidR="00493164" w:rsidRPr="00675B34"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Pr="00675B3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sidRPr="00675B34">
        <w:rPr>
          <w:rFonts w:ascii="Times New Roman" w:hAnsi="Times New Roman" w:cs="Times New Roman"/>
          <w:sz w:val="24"/>
          <w:szCs w:val="24"/>
        </w:rPr>
        <w:t xml:space="preserve">Работники </w:t>
      </w:r>
      <w:hyperlink r:id="rId46" w:anchor="sub_2001" w:history="1">
        <w:r w:rsidRPr="00675B34">
          <w:rPr>
            <w:rFonts w:ascii="Times New Roman" w:hAnsi="Times New Roman" w:cs="Times New Roman"/>
            <w:sz w:val="24"/>
            <w:szCs w:val="24"/>
          </w:rPr>
          <w:t xml:space="preserve">дежурных караулов (смен) пожарных частей </w:t>
        </w:r>
      </w:hyperlink>
      <w:r w:rsidRPr="00675B34">
        <w:rPr>
          <w:rFonts w:ascii="Times New Roman" w:hAnsi="Times New Roman" w:cs="Times New Roman"/>
          <w:sz w:val="24"/>
          <w:szCs w:val="24"/>
        </w:rPr>
        <w:t>(отдельных постов,</w:t>
      </w:r>
      <w:r w:rsidRPr="00675B34">
        <w:t xml:space="preserve"> </w:t>
      </w:r>
      <w:r w:rsidRPr="00675B34">
        <w:rPr>
          <w:rFonts w:ascii="Times New Roman" w:hAnsi="Times New Roman" w:cs="Times New Roman"/>
          <w:sz w:val="24"/>
          <w:szCs w:val="24"/>
        </w:rPr>
        <w:t>опорных пунктов пожаротушения)</w:t>
      </w:r>
      <w:r w:rsidRPr="00675B34" w:rsidDel="00C477E9">
        <w:rPr>
          <w:rFonts w:ascii="Times New Roman" w:hAnsi="Times New Roman" w:cs="Times New Roman"/>
          <w:sz w:val="24"/>
          <w:szCs w:val="24"/>
        </w:rPr>
        <w:t xml:space="preserve"> </w:t>
      </w:r>
      <w:r w:rsidRPr="00675B34">
        <w:rPr>
          <w:rFonts w:ascii="Times New Roman" w:hAnsi="Times New Roman" w:cs="Times New Roman"/>
          <w:sz w:val="24"/>
          <w:szCs w:val="24"/>
        </w:rPr>
        <w:t xml:space="preserve">подразделений пожарной охраны могут быть привлечены к несению службы на временных </w:t>
      </w:r>
      <w:hyperlink r:id="rId47" w:anchor="sub_2007" w:history="1">
        <w:r w:rsidRPr="00675B34">
          <w:rPr>
            <w:rFonts w:ascii="Times New Roman" w:hAnsi="Times New Roman" w:cs="Times New Roman"/>
            <w:sz w:val="24"/>
            <w:szCs w:val="24"/>
          </w:rPr>
          <w:t>постах</w:t>
        </w:r>
      </w:hyperlink>
      <w:r w:rsidRPr="00675B34">
        <w:rPr>
          <w:rFonts w:ascii="Times New Roman" w:hAnsi="Times New Roman" w:cs="Times New Roman"/>
          <w:sz w:val="24"/>
          <w:szCs w:val="24"/>
        </w:rPr>
        <w:t xml:space="preserve"> и целевых маршрутах </w:t>
      </w:r>
      <w:hyperlink r:id="rId48" w:anchor="sub_2008" w:history="1">
        <w:r w:rsidRPr="00675B34">
          <w:rPr>
            <w:rFonts w:ascii="Times New Roman" w:hAnsi="Times New Roman" w:cs="Times New Roman"/>
            <w:sz w:val="24"/>
            <w:szCs w:val="24"/>
          </w:rPr>
          <w:t>дозоров</w:t>
        </w:r>
      </w:hyperlink>
      <w:r w:rsidRPr="00675B34">
        <w:rPr>
          <w:rFonts w:ascii="Times New Roman" w:hAnsi="Times New Roman" w:cs="Times New Roman"/>
          <w:sz w:val="24"/>
          <w:szCs w:val="24"/>
        </w:rPr>
        <w:t xml:space="preserve"> в соответствии с планом дополнительных мероприятий при проведении пожароопасных работ, производственных авариях, создающих опасность возникновения пожара, в других случаях, осложняющих оперативную обстановку. Порядок, режим и место временного </w:t>
      </w:r>
      <w:hyperlink r:id="rId49" w:anchor="sub_2007" w:history="1">
        <w:r w:rsidRPr="00675B34">
          <w:rPr>
            <w:rFonts w:ascii="Times New Roman" w:hAnsi="Times New Roman" w:cs="Times New Roman"/>
            <w:sz w:val="24"/>
            <w:szCs w:val="24"/>
          </w:rPr>
          <w:t>поста</w:t>
        </w:r>
      </w:hyperlink>
      <w:r w:rsidRPr="00675B34">
        <w:rPr>
          <w:rFonts w:ascii="Times New Roman" w:hAnsi="Times New Roman" w:cs="Times New Roman"/>
          <w:sz w:val="24"/>
          <w:szCs w:val="24"/>
        </w:rPr>
        <w:t xml:space="preserve"> и целевого маршрута </w:t>
      </w:r>
      <w:hyperlink r:id="rId50" w:anchor="sub_2008" w:history="1">
        <w:r w:rsidRPr="00675B34">
          <w:rPr>
            <w:rFonts w:ascii="Times New Roman" w:hAnsi="Times New Roman" w:cs="Times New Roman"/>
            <w:sz w:val="24"/>
            <w:szCs w:val="24"/>
          </w:rPr>
          <w:t>дозора</w:t>
        </w:r>
      </w:hyperlink>
      <w:r w:rsidRPr="00675B34">
        <w:rPr>
          <w:rFonts w:ascii="Times New Roman" w:hAnsi="Times New Roman" w:cs="Times New Roman"/>
          <w:sz w:val="24"/>
          <w:szCs w:val="24"/>
        </w:rPr>
        <w:t xml:space="preserve"> определяют начальники пожарных частей (отдельных постов) с учетом обстановки. Работу на </w:t>
      </w:r>
      <w:hyperlink r:id="rId51" w:anchor="sub_2007" w:history="1">
        <w:r w:rsidRPr="00675B34">
          <w:rPr>
            <w:rFonts w:ascii="Times New Roman" w:hAnsi="Times New Roman" w:cs="Times New Roman"/>
            <w:sz w:val="24"/>
            <w:szCs w:val="24"/>
          </w:rPr>
          <w:t>постах</w:t>
        </w:r>
      </w:hyperlink>
      <w:r w:rsidRPr="00675B34">
        <w:rPr>
          <w:rFonts w:ascii="Times New Roman" w:hAnsi="Times New Roman" w:cs="Times New Roman"/>
          <w:sz w:val="24"/>
          <w:szCs w:val="24"/>
        </w:rPr>
        <w:t xml:space="preserve"> и маршрутах </w:t>
      </w:r>
      <w:hyperlink r:id="rId52" w:anchor="sub_2008" w:history="1">
        <w:r w:rsidRPr="00675B34">
          <w:rPr>
            <w:rFonts w:ascii="Times New Roman" w:hAnsi="Times New Roman" w:cs="Times New Roman"/>
            <w:sz w:val="24"/>
            <w:szCs w:val="24"/>
          </w:rPr>
          <w:t>дозоров</w:t>
        </w:r>
      </w:hyperlink>
      <w:r w:rsidRPr="00675B34">
        <w:rPr>
          <w:rFonts w:ascii="Times New Roman" w:hAnsi="Times New Roman" w:cs="Times New Roman"/>
          <w:sz w:val="24"/>
          <w:szCs w:val="24"/>
        </w:rPr>
        <w:t xml:space="preserve"> организуют начальники дежурных караулов.</w:t>
      </w:r>
    </w:p>
    <w:p w:rsidR="00493164" w:rsidRPr="00675B34" w:rsidRDefault="00493164" w:rsidP="00493164">
      <w:pPr>
        <w:pStyle w:val="a3"/>
        <w:ind w:left="0"/>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sidRPr="00675B34">
        <w:rPr>
          <w:rFonts w:ascii="Times New Roman" w:hAnsi="Times New Roman" w:cs="Times New Roman"/>
          <w:sz w:val="24"/>
          <w:szCs w:val="24"/>
        </w:rPr>
        <w:t>При осуществлении ПН проверяется соблюдение требований пожарной безопасности, а также выполнение предписаний ГПН, актов-предписаний ПН, представлений, предложений в том числе:</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наличие организационных и распорядительных документов по обеспечению пожарной безопасности и их выполнение;</w:t>
      </w:r>
    </w:p>
    <w:p w:rsidR="00493164" w:rsidRPr="003D061D" w:rsidRDefault="00493164" w:rsidP="00493164">
      <w:pPr>
        <w:pStyle w:val="ConsPlusNormal"/>
        <w:widowControl/>
        <w:numPr>
          <w:ilvl w:val="0"/>
          <w:numId w:val="47"/>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содержание территории, зданий, сооружений и помещений технологических установок, инженерных сетей;</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состояние эвакуационных путей и выходов, наличие и исправность индивидуальных и коллективных средств спасения;</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наличие, правильность монтажа и работоспособность систем противопожарной защиты</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состояние систем противопожарного водоснабжения и первичных средств пожаротушения</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готовность персонала к действиям в случае возникновения пожара;</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организация и проведение противопожарной пропаганды и обучения персонала мерам пожарной безопасности;</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наличие лицензий у организаций, осуществляющих деятельность в области пожарной безопасности;</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наличие технической документации на вещества, материалы, изделия и оборудование, сведений о показателях пожарной опасности и мерах пожарной безопасности при обращении с ними;</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соответствие на строящихся и реконструируемых объектах выполненных противопожарных мероприятий проектной документации и требованиям нормативных документов в области пожарной безопасности.</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Руководящий состав подразделения пожарной охраны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может принимать участие в работе ПТК, КЧС и ПБ и т.п., комиссиях </w:t>
      </w:r>
      <w:r w:rsidR="00F8075D">
        <w:rPr>
          <w:rFonts w:ascii="Times New Roman" w:hAnsi="Times New Roman" w:cs="Times New Roman"/>
          <w:sz w:val="24"/>
          <w:szCs w:val="24"/>
        </w:rPr>
        <w:t>ОГ</w:t>
      </w:r>
      <w:r>
        <w:rPr>
          <w:rFonts w:ascii="Times New Roman" w:hAnsi="Times New Roman" w:cs="Times New Roman"/>
          <w:sz w:val="24"/>
          <w:szCs w:val="24"/>
        </w:rPr>
        <w:t xml:space="preserve"> по установлению причин и условий возникновения пожаров, производственных совещаниях по рассмотрению вопросов нового строительства, капитального ремонта, технического перевооружения, проведения планово-предупредительных ремонтов и т.п.</w:t>
      </w:r>
    </w:p>
    <w:p w:rsidR="00493164"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Руководящий состав  подразделений, осуществляющих функции ПН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вносит на рассмотрение руководству охраняемых объектов, объектовых комиссий (КПК, ПТК, КЧС и ПБ) предложения для включения противопожарных мероприятий в планы развития производства. </w:t>
      </w:r>
    </w:p>
    <w:p w:rsidR="00493164" w:rsidRPr="00B7104D"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Должностные лица подразделений, осуществляющих функции ПН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контролируют включение противопожарных мероприятий в дефектные ведомости на проведение планово-предупредительных ремонтов.</w:t>
      </w:r>
    </w:p>
    <w:p w:rsidR="00493164" w:rsidRDefault="00493164" w:rsidP="00493164">
      <w:pPr>
        <w:rPr>
          <w:lang w:eastAsia="ru-RU"/>
        </w:rPr>
      </w:pPr>
    </w:p>
    <w:p w:rsidR="00493164" w:rsidRDefault="00493164" w:rsidP="00493164">
      <w:pPr>
        <w:rPr>
          <w:lang w:eastAsia="ru-RU"/>
        </w:rPr>
      </w:pPr>
    </w:p>
    <w:p w:rsidR="00493164" w:rsidRPr="003D061D"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i w:val="0"/>
          <w:caps/>
          <w:sz w:val="24"/>
          <w:szCs w:val="24"/>
        </w:rPr>
      </w:pPr>
      <w:bookmarkStart w:id="131" w:name="_Toc220213111"/>
      <w:bookmarkStart w:id="132" w:name="_Toc220493239"/>
      <w:bookmarkStart w:id="133" w:name="_Toc232310477"/>
      <w:bookmarkStart w:id="134" w:name="_Toc316389776"/>
      <w:r w:rsidRPr="003D061D">
        <w:rPr>
          <w:rFonts w:ascii="Arial" w:hAnsi="Arial" w:cs="Arial"/>
          <w:i w:val="0"/>
          <w:caps/>
          <w:sz w:val="24"/>
          <w:szCs w:val="24"/>
        </w:rPr>
        <w:t>5.3</w:t>
      </w:r>
      <w:r w:rsidRPr="003D061D">
        <w:rPr>
          <w:rFonts w:ascii="Arial" w:hAnsi="Arial" w:cs="Arial"/>
          <w:i w:val="0"/>
          <w:caps/>
          <w:sz w:val="24"/>
          <w:szCs w:val="24"/>
        </w:rPr>
        <w:tab/>
        <w:t>ОСУЩЕСТВЛЕНИЕ нормативно-технической работы</w:t>
      </w:r>
      <w:bookmarkEnd w:id="131"/>
      <w:bookmarkEnd w:id="132"/>
      <w:r w:rsidRPr="003D061D">
        <w:rPr>
          <w:rFonts w:ascii="Arial" w:hAnsi="Arial" w:cs="Arial"/>
          <w:i w:val="0"/>
          <w:caps/>
          <w:sz w:val="24"/>
          <w:szCs w:val="24"/>
        </w:rPr>
        <w:t xml:space="preserve"> в процессе осуществления ПН</w:t>
      </w:r>
      <w:bookmarkEnd w:id="133"/>
      <w:bookmarkEnd w:id="134"/>
    </w:p>
    <w:p w:rsidR="00493164" w:rsidRDefault="00493164" w:rsidP="00493164">
      <w:pPr>
        <w:tabs>
          <w:tab w:val="left" w:pos="426"/>
        </w:tabs>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Должностные лица, осуществляющие ПН, контролируют соблюдение требований норм и правил пожарной безопасности на этапах разработки заданий на проектирование, строительства, реконструкции и капитального ремонта объектов </w:t>
      </w:r>
      <w:r w:rsidR="00F8075D">
        <w:t>ОГ</w:t>
      </w:r>
      <w:r>
        <w:t xml:space="preserve">. </w:t>
      </w:r>
    </w:p>
    <w:p w:rsidR="00493164" w:rsidRDefault="00493164" w:rsidP="00493164">
      <w:pPr>
        <w:tabs>
          <w:tab w:val="left" w:pos="567"/>
          <w:tab w:val="left" w:pos="709"/>
          <w:tab w:val="left" w:pos="851"/>
          <w:tab w:val="left" w:pos="993"/>
          <w:tab w:val="left" w:pos="1309"/>
        </w:tabs>
        <w:snapToGrid/>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Участие должностных лиц, осуществляющих ПН, в разработке заданий на проектирование реализуется в форме внесения предложений в технические условия по пожарной безопасности для включения их в дальнейшем в техническое задание на проектирование вновь строящихся, реконструируемых объектов и систем противопожарной защиты. </w:t>
      </w: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В технические условия по пожарной безопасности на проектирование вновь строящихся, реконструируемых объектов и систем противопожарной защиты должны быть включены противопожарные мероприятия,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 предусмотренные нормативными документами. </w:t>
      </w:r>
    </w:p>
    <w:p w:rsidR="00493164" w:rsidRDefault="00493164" w:rsidP="00493164">
      <w:pPr>
        <w:tabs>
          <w:tab w:val="left" w:pos="567"/>
          <w:tab w:val="left" w:pos="709"/>
          <w:tab w:val="left" w:pos="851"/>
          <w:tab w:val="left" w:pos="993"/>
          <w:tab w:val="left" w:pos="1309"/>
        </w:tabs>
        <w:snapToGrid/>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Рассмотрению в части соблюдения  требований норм и правил пожарной безопасности подлежит:</w:t>
      </w:r>
    </w:p>
    <w:p w:rsidR="00493164" w:rsidRPr="003D061D" w:rsidRDefault="00493164" w:rsidP="00493164">
      <w:pPr>
        <w:pStyle w:val="ConsPlusNormal"/>
        <w:widowControl/>
        <w:numPr>
          <w:ilvl w:val="0"/>
          <w:numId w:val="48"/>
        </w:numPr>
        <w:tabs>
          <w:tab w:val="left" w:pos="993"/>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проектная документация на объекты строительства, реконструкции, расширения, технического перевооружения до проведения государственной экспертизы соответствия проектной документации требованиям технических регламентов на объекты строительства, реконструкции, расширения, технического перевооружения;</w:t>
      </w:r>
    </w:p>
    <w:p w:rsidR="00493164" w:rsidRPr="003D061D" w:rsidRDefault="00493164" w:rsidP="00493164">
      <w:pPr>
        <w:pStyle w:val="ConsPlusNormal"/>
        <w:widowControl/>
        <w:numPr>
          <w:ilvl w:val="0"/>
          <w:numId w:val="48"/>
        </w:numPr>
        <w:tabs>
          <w:tab w:val="left" w:pos="993"/>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проектная документация систем противопожарной защиты.</w:t>
      </w:r>
    </w:p>
    <w:p w:rsidR="00493164" w:rsidRDefault="00493164" w:rsidP="00493164">
      <w:pPr>
        <w:jc w:val="both"/>
      </w:pPr>
    </w:p>
    <w:p w:rsidR="00493164" w:rsidRPr="00D6159A"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Рассмотрение проектной документации на крупные, технически сложные проекты может осуществляться с привлечением должностных лиц аппаратов </w:t>
      </w:r>
      <w:r w:rsidRPr="00D94C1E">
        <w:t>управлений</w:t>
      </w:r>
      <w:r>
        <w:t xml:space="preserve"> Организаций, оказывающей услуги в области предупреждения и тушения пожаров и пожарной охраны в составе </w:t>
      </w:r>
      <w:r w:rsidR="00F8075D">
        <w:t>ОГ</w:t>
      </w:r>
      <w:r>
        <w:t xml:space="preserve"> на объектах </w:t>
      </w:r>
      <w:r w:rsidR="00F8075D">
        <w:t>ОГ</w:t>
      </w:r>
      <w:r w:rsidRPr="00D6159A">
        <w:t xml:space="preserve">. </w:t>
      </w:r>
    </w:p>
    <w:p w:rsidR="00493164" w:rsidRDefault="00493164" w:rsidP="00493164">
      <w:pPr>
        <w:tabs>
          <w:tab w:val="left" w:pos="567"/>
          <w:tab w:val="left" w:pos="709"/>
          <w:tab w:val="left" w:pos="851"/>
          <w:tab w:val="left" w:pos="993"/>
          <w:tab w:val="left" w:pos="1309"/>
        </w:tabs>
        <w:snapToGrid/>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При рассмотрении проектной документации, в части соблюдения мер пожарной безопасности, анализируется:</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эффективность разработанных мероприятий по обеспечению пожарной безопасности;</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соответствие разработанных противопожарных мероприятий требованиям нормативных документов по пожарной безопасности;</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эффективность мероприятий, направленных на предотвращение и ограничение распространения пожара;</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возможность доступа пожарных подразделений к очагу пожара и подачи средств пожаротушения с учетом расположения и технического оснащения пожарных подразделений;</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возможность воздействия опасных факторов пожара на людей и имущество третьих лиц.</w:t>
      </w:r>
    </w:p>
    <w:p w:rsidR="00493164" w:rsidRDefault="00493164" w:rsidP="00493164">
      <w:pPr>
        <w:widowControl w:val="0"/>
        <w:autoSpaceDE w:val="0"/>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По выявленным при рассмотрении проектной документации отступлениям и нарушениям требований пожарной безопасности руководителю охраняемого объекта или руководителю проектной организации (в случае рассмотрения проектной документации вновь строящегося объекта) выдаются предложения (рекомендации) по их устранению. </w:t>
      </w:r>
    </w:p>
    <w:p w:rsidR="00493164" w:rsidRDefault="00493164" w:rsidP="00493164">
      <w:pPr>
        <w:tabs>
          <w:tab w:val="left" w:pos="567"/>
          <w:tab w:val="left" w:pos="709"/>
          <w:tab w:val="left" w:pos="851"/>
          <w:tab w:val="left" w:pos="993"/>
          <w:tab w:val="left" w:pos="1309"/>
        </w:tabs>
        <w:snapToGrid/>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В случае выявления нарушений требований пожарной безопасности при рассмотрении проектной документации на объекты строительства, реконструкции, расширения, технического перевооружения государственной экспертизой соответствия проектной документации требованиям технических регламентов, Организация, оказывающая услуги в области предупреждения и тушения пожаров или пожарной охраны в составе </w:t>
      </w:r>
      <w:r w:rsidR="00F8075D">
        <w:t>ОГ</w:t>
      </w:r>
      <w:r>
        <w:t xml:space="preserve"> разрабатывает </w:t>
      </w:r>
      <w:r w:rsidRPr="005E600E">
        <w:t>предложени</w:t>
      </w:r>
      <w:r>
        <w:t>я</w:t>
      </w:r>
      <w:r w:rsidRPr="005E600E">
        <w:t xml:space="preserve"> по устранению</w:t>
      </w:r>
      <w:r w:rsidRPr="007540E4">
        <w:t xml:space="preserve"> </w:t>
      </w:r>
      <w:r>
        <w:t>выявленных отступлений и нарушений требований пожарной безопасности.</w:t>
      </w:r>
    </w:p>
    <w:p w:rsidR="00493164" w:rsidRDefault="00493164" w:rsidP="00493164">
      <w:pPr>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Должностные лица, осуществляющие ПН на объектах </w:t>
      </w:r>
      <w:r w:rsidR="00F8075D">
        <w:t>ОГ</w:t>
      </w:r>
      <w:r>
        <w:t xml:space="preserve"> осуществляют контроль:</w:t>
      </w:r>
    </w:p>
    <w:p w:rsidR="00493164" w:rsidRPr="003D061D" w:rsidRDefault="00493164" w:rsidP="00493164">
      <w:pPr>
        <w:pStyle w:val="ConsPlusNormal"/>
        <w:widowControl/>
        <w:numPr>
          <w:ilvl w:val="0"/>
          <w:numId w:val="50"/>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за соблюдением требований нормативных документов по пожарной безопасности на всех этапах строительства, реконструкции, расширения, технического перевооружения;</w:t>
      </w:r>
    </w:p>
    <w:p w:rsidR="00493164" w:rsidRPr="003D061D" w:rsidRDefault="00493164" w:rsidP="00493164">
      <w:pPr>
        <w:pStyle w:val="ConsPlusNormal"/>
        <w:widowControl/>
        <w:numPr>
          <w:ilvl w:val="0"/>
          <w:numId w:val="50"/>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за выполнением противопожарных мероприятий, предусмотренных проектом. </w:t>
      </w:r>
    </w:p>
    <w:p w:rsidR="00493164" w:rsidRDefault="00493164" w:rsidP="00493164">
      <w:pPr>
        <w:jc w:val="both"/>
      </w:pPr>
    </w:p>
    <w:p w:rsidR="00493164" w:rsidRPr="00D6159A"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По окончании строительства должностные лица, осуществляющие ПН, направляют в вышестоящее подразделение, осуществляющее ПН, </w:t>
      </w:r>
      <w:r w:rsidRPr="00D6159A">
        <w:t>информационное письмо с указанием степени выполнения проектных мероприятий по обеспечению пожарной безопасности.</w:t>
      </w:r>
      <w:r>
        <w:t xml:space="preserve"> Сводная информация о степени выполнения проектных мероприятий предоставляется в Департамент промышленной безопасности и охраны труда </w:t>
      </w:r>
      <w:r w:rsidR="005300CA">
        <w:t>ПАО «НК «Роснефть»</w:t>
      </w:r>
      <w:r>
        <w:t xml:space="preserve"> Службами ПБОТОС </w:t>
      </w:r>
      <w:r w:rsidR="00F8075D">
        <w:t>ОГ</w:t>
      </w:r>
      <w:r>
        <w:t xml:space="preserve"> и подразделений пожарной охраны в составе </w:t>
      </w:r>
      <w:r w:rsidR="00F8075D">
        <w:t>ОГ</w:t>
      </w:r>
      <w:r>
        <w:t>, осуществляющих ПН, УПБ и АСР и ООО «РН-Пожарная безопасность» (по охраняемым объектам).</w:t>
      </w:r>
    </w:p>
    <w:p w:rsidR="00493164" w:rsidRDefault="00493164" w:rsidP="00493164">
      <w:pPr>
        <w:tabs>
          <w:tab w:val="left" w:pos="426"/>
          <w:tab w:val="left" w:pos="851"/>
          <w:tab w:val="left" w:pos="993"/>
        </w:tabs>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В подразделениях, осуществляющих ПН на объектах </w:t>
      </w:r>
      <w:r w:rsidR="00F8075D">
        <w:t>ОГ</w:t>
      </w:r>
      <w:r>
        <w:t xml:space="preserve"> ведется Журнал учета объектов строительства, реконструкции, расширения и технического перевооружения (</w:t>
      </w:r>
      <w:hyperlink w:anchor="_ПРИЛОЖЕНИЕ_4._Журнал" w:history="1">
        <w:r w:rsidRPr="007D4E90">
          <w:rPr>
            <w:rStyle w:val="a7"/>
          </w:rPr>
          <w:t>Приложение №4</w:t>
        </w:r>
      </w:hyperlink>
      <w:r>
        <w:t xml:space="preserve">). </w:t>
      </w:r>
    </w:p>
    <w:p w:rsidR="00493164" w:rsidRDefault="00493164" w:rsidP="00493164">
      <w:pPr>
        <w:tabs>
          <w:tab w:val="left" w:pos="426"/>
          <w:tab w:val="left" w:pos="851"/>
          <w:tab w:val="left" w:pos="993"/>
        </w:tabs>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Об окончании строительства (реконструкции) объекта и приемке его в эксплуатацию делается соответствующая отметка в Журнале учета объектов строительства, реконструкции, расширения и технического перевооружения. </w:t>
      </w:r>
    </w:p>
    <w:p w:rsidR="00493164" w:rsidRPr="000337A0" w:rsidRDefault="00493164" w:rsidP="00493164">
      <w:pPr>
        <w:rPr>
          <w:lang w:eastAsia="ru-RU"/>
        </w:rPr>
      </w:pPr>
    </w:p>
    <w:p w:rsidR="00493164" w:rsidRPr="001975B2" w:rsidRDefault="00493164" w:rsidP="00493164">
      <w:pPr>
        <w:rPr>
          <w:lang w:eastAsia="ru-RU"/>
        </w:rPr>
      </w:pPr>
    </w:p>
    <w:p w:rsidR="00493164" w:rsidRPr="003D061D" w:rsidRDefault="00493164" w:rsidP="00493164">
      <w:pPr>
        <w:pStyle w:val="20"/>
        <w:keepNext w:val="0"/>
        <w:numPr>
          <w:ilvl w:val="1"/>
          <w:numId w:val="0"/>
        </w:numPr>
        <w:tabs>
          <w:tab w:val="left" w:pos="0"/>
          <w:tab w:val="left" w:pos="567"/>
        </w:tabs>
        <w:suppressAutoHyphens w:val="0"/>
        <w:spacing w:before="0" w:after="0"/>
        <w:jc w:val="both"/>
        <w:rPr>
          <w:rFonts w:ascii="Arial" w:hAnsi="Arial" w:cs="Arial"/>
          <w:i w:val="0"/>
          <w:caps/>
          <w:sz w:val="24"/>
          <w:szCs w:val="24"/>
        </w:rPr>
      </w:pPr>
      <w:bookmarkStart w:id="135" w:name="_Toc220213112"/>
      <w:bookmarkStart w:id="136" w:name="_Toc220493240"/>
      <w:bookmarkStart w:id="137" w:name="_Toc232310478"/>
      <w:bookmarkStart w:id="138" w:name="_Toc316389777"/>
      <w:r w:rsidRPr="003D061D">
        <w:rPr>
          <w:rFonts w:ascii="Arial" w:hAnsi="Arial" w:cs="Arial"/>
          <w:i w:val="0"/>
          <w:caps/>
          <w:sz w:val="24"/>
          <w:szCs w:val="24"/>
        </w:rPr>
        <w:t>5.4</w:t>
      </w:r>
      <w:r w:rsidRPr="003D061D">
        <w:rPr>
          <w:rFonts w:ascii="Arial" w:hAnsi="Arial" w:cs="Arial"/>
          <w:i w:val="0"/>
          <w:caps/>
          <w:sz w:val="24"/>
          <w:szCs w:val="24"/>
        </w:rPr>
        <w:tab/>
        <w:t>КОНТРОЛЬ ЗА ОБУЧЕНИЕМ ПЕРСОНАЛА МЕРАМ ПОЖАРНОЙ БЕЗОПАСНОСТИ И ПРОТИВОПОЖАРНАЯ ПРОПАГАНДА</w:t>
      </w:r>
      <w:bookmarkEnd w:id="135"/>
      <w:bookmarkEnd w:id="136"/>
      <w:bookmarkEnd w:id="137"/>
      <w:bookmarkEnd w:id="138"/>
      <w:r w:rsidRPr="003D061D">
        <w:rPr>
          <w:rFonts w:ascii="Arial" w:hAnsi="Arial" w:cs="Arial"/>
          <w:i w:val="0"/>
          <w:caps/>
          <w:sz w:val="24"/>
          <w:szCs w:val="24"/>
        </w:rPr>
        <w:t xml:space="preserve"> </w:t>
      </w:r>
    </w:p>
    <w:p w:rsidR="00493164" w:rsidRDefault="00493164" w:rsidP="00493164"/>
    <w:p w:rsidR="00493164" w:rsidRDefault="00493164" w:rsidP="00493164">
      <w:pPr>
        <w:pStyle w:val="aff3"/>
        <w:numPr>
          <w:ilvl w:val="0"/>
          <w:numId w:val="23"/>
        </w:numPr>
        <w:tabs>
          <w:tab w:val="clear" w:pos="1434"/>
          <w:tab w:val="left" w:pos="0"/>
          <w:tab w:val="num" w:pos="567"/>
        </w:tabs>
        <w:spacing w:before="0" w:after="0"/>
        <w:ind w:left="0" w:firstLine="0"/>
        <w:rPr>
          <w:rFonts w:ascii="Times New Roman" w:hAnsi="Times New Roman" w:cs="Times New Roman"/>
        </w:rPr>
      </w:pPr>
      <w:r>
        <w:rPr>
          <w:rFonts w:ascii="Times New Roman" w:hAnsi="Times New Roman" w:cs="Times New Roman"/>
        </w:rPr>
        <w:t>Обучение работников Компании мерам пожарной безопасности должно быть организовано в соответствии с требованиями Федерального закона</w:t>
      </w:r>
      <w:r w:rsidRPr="009D6569">
        <w:rPr>
          <w:rFonts w:ascii="Times New Roman" w:hAnsi="Times New Roman" w:cs="Times New Roman"/>
        </w:rPr>
        <w:t xml:space="preserve"> </w:t>
      </w:r>
      <w:r w:rsidRPr="00F2620F">
        <w:rPr>
          <w:rFonts w:ascii="Times New Roman" w:hAnsi="Times New Roman" w:cs="Times New Roman"/>
        </w:rPr>
        <w:t>от 21.12. 1994 №69-ФЗ</w:t>
      </w:r>
      <w:r>
        <w:rPr>
          <w:rFonts w:ascii="Times New Roman" w:hAnsi="Times New Roman" w:cs="Times New Roman"/>
        </w:rPr>
        <w:t xml:space="preserve"> «О пожарной безопасности», </w:t>
      </w:r>
      <w:r w:rsidRPr="009D6569">
        <w:rPr>
          <w:rFonts w:ascii="Times New Roman" w:hAnsi="Times New Roman" w:cs="Times New Roman"/>
        </w:rPr>
        <w:t>Правил противопожарного режима в Росс</w:t>
      </w:r>
      <w:r>
        <w:rPr>
          <w:rFonts w:ascii="Times New Roman" w:hAnsi="Times New Roman" w:cs="Times New Roman"/>
        </w:rPr>
        <w:t>ийской Федерации, утвержденных п</w:t>
      </w:r>
      <w:r w:rsidRPr="009D6569">
        <w:rPr>
          <w:rFonts w:ascii="Times New Roman" w:hAnsi="Times New Roman" w:cs="Times New Roman"/>
        </w:rPr>
        <w:t>остановлением Правительства Российской Ф</w:t>
      </w:r>
      <w:r>
        <w:rPr>
          <w:rFonts w:ascii="Times New Roman" w:hAnsi="Times New Roman" w:cs="Times New Roman"/>
        </w:rPr>
        <w:t xml:space="preserve">едерации от 25.04.2012 № 390, Норм пожарной безопасности «Обучение мерам пожарной безопасности работников организаций», утвержденных </w:t>
      </w:r>
      <w:r w:rsidRPr="00F2620F">
        <w:rPr>
          <w:rFonts w:ascii="Times New Roman" w:hAnsi="Times New Roman" w:cs="Times New Roman"/>
        </w:rPr>
        <w:t>приказом МЧС РФ № 645 от 12.12.2007</w:t>
      </w:r>
      <w:r w:rsidRPr="009D6569">
        <w:rPr>
          <w:rFonts w:ascii="Times New Roman" w:hAnsi="Times New Roman" w:cs="Times New Roman"/>
        </w:rPr>
        <w:t xml:space="preserve"> </w:t>
      </w:r>
      <w:r>
        <w:rPr>
          <w:rFonts w:ascii="Times New Roman" w:hAnsi="Times New Roman" w:cs="Times New Roman"/>
        </w:rPr>
        <w:t>и требованиями соответствующих ведомственных норм и правил.</w:t>
      </w:r>
    </w:p>
    <w:p w:rsidR="00493164" w:rsidRDefault="00493164" w:rsidP="00493164">
      <w:pPr>
        <w:pStyle w:val="aff3"/>
        <w:spacing w:before="0" w:after="0"/>
        <w:rPr>
          <w:rFonts w:ascii="Times New Roman" w:hAnsi="Times New Roman" w:cs="Times New Roman"/>
        </w:rPr>
      </w:pPr>
    </w:p>
    <w:p w:rsidR="00493164" w:rsidRPr="001B6B4C" w:rsidRDefault="00493164" w:rsidP="00493164">
      <w:pPr>
        <w:pStyle w:val="aff3"/>
        <w:numPr>
          <w:ilvl w:val="0"/>
          <w:numId w:val="23"/>
        </w:numPr>
        <w:tabs>
          <w:tab w:val="clear" w:pos="1434"/>
          <w:tab w:val="left" w:pos="0"/>
          <w:tab w:val="num" w:pos="567"/>
        </w:tabs>
        <w:spacing w:before="0" w:after="0"/>
        <w:ind w:left="0" w:firstLine="0"/>
        <w:rPr>
          <w:rFonts w:ascii="Times New Roman" w:hAnsi="Times New Roman" w:cs="Times New Roman"/>
        </w:rPr>
      </w:pPr>
      <w:r w:rsidRPr="001B6B4C">
        <w:rPr>
          <w:rFonts w:ascii="Times New Roman" w:hAnsi="Times New Roman" w:cs="Times New Roman"/>
        </w:rPr>
        <w:t xml:space="preserve">Должностные лица подразделений </w:t>
      </w:r>
      <w:r>
        <w:rPr>
          <w:rFonts w:ascii="Times New Roman" w:hAnsi="Times New Roman" w:cs="Times New Roman"/>
        </w:rPr>
        <w:t>пожарной охраны</w:t>
      </w:r>
      <w:r w:rsidRPr="001B6B4C">
        <w:rPr>
          <w:rFonts w:ascii="Times New Roman" w:hAnsi="Times New Roman" w:cs="Times New Roman"/>
        </w:rPr>
        <w:t xml:space="preserve"> осуществляют контроль за организацией обучения персонала мерам пожарной безопасности на охраняемых объектах и принимают участие в его проведении в рамках </w:t>
      </w:r>
      <w:r>
        <w:rPr>
          <w:rFonts w:ascii="Times New Roman" w:hAnsi="Times New Roman" w:cs="Times New Roman"/>
        </w:rPr>
        <w:t xml:space="preserve">своих компетенций и </w:t>
      </w:r>
      <w:r w:rsidRPr="001B6B4C">
        <w:rPr>
          <w:rFonts w:ascii="Times New Roman" w:hAnsi="Times New Roman" w:cs="Times New Roman"/>
        </w:rPr>
        <w:t>выполнения договорных обязательств.</w:t>
      </w:r>
    </w:p>
    <w:p w:rsidR="00493164" w:rsidRDefault="00493164" w:rsidP="00493164">
      <w:pPr>
        <w:pStyle w:val="a3"/>
        <w:ind w:left="0"/>
      </w:pPr>
    </w:p>
    <w:p w:rsidR="00493164" w:rsidRPr="007A28CF" w:rsidRDefault="00493164" w:rsidP="00493164">
      <w:pPr>
        <w:pStyle w:val="aff3"/>
        <w:numPr>
          <w:ilvl w:val="0"/>
          <w:numId w:val="23"/>
        </w:numPr>
        <w:tabs>
          <w:tab w:val="clear" w:pos="1434"/>
          <w:tab w:val="left" w:pos="0"/>
          <w:tab w:val="num" w:pos="567"/>
        </w:tabs>
        <w:spacing w:before="0" w:after="0"/>
        <w:ind w:left="0" w:firstLine="0"/>
        <w:rPr>
          <w:rFonts w:ascii="Times New Roman" w:hAnsi="Times New Roman" w:cs="Times New Roman"/>
        </w:rPr>
      </w:pPr>
      <w:r w:rsidRPr="007A28CF">
        <w:rPr>
          <w:rFonts w:ascii="Times New Roman" w:hAnsi="Times New Roman" w:cs="Times New Roman"/>
        </w:rPr>
        <w:t xml:space="preserve">Обучение работников охраняемых объектов должно проводиться с использованием современных технических средств (программные средства, тренажеры, действующие макеты, видео-киноаппаратура, образцы средств пожаротушения и связи и т.д.) с разбором происшедших на объектах (в том числе других </w:t>
      </w:r>
      <w:r w:rsidR="00F8075D">
        <w:rPr>
          <w:rFonts w:ascii="Times New Roman" w:hAnsi="Times New Roman" w:cs="Times New Roman"/>
        </w:rPr>
        <w:t>ОГ</w:t>
      </w:r>
      <w:r w:rsidRPr="007A28CF">
        <w:rPr>
          <w:rFonts w:ascii="Times New Roman" w:hAnsi="Times New Roman" w:cs="Times New Roman"/>
        </w:rPr>
        <w:t xml:space="preserve"> и </w:t>
      </w:r>
      <w:r>
        <w:rPr>
          <w:rFonts w:ascii="Times New Roman" w:hAnsi="Times New Roman" w:cs="Times New Roman"/>
        </w:rPr>
        <w:t xml:space="preserve">сторонних </w:t>
      </w:r>
      <w:r w:rsidRPr="007A28CF">
        <w:rPr>
          <w:rFonts w:ascii="Times New Roman" w:hAnsi="Times New Roman" w:cs="Times New Roman"/>
        </w:rPr>
        <w:t>организаций) пожаров, аварий. Материальная база для проведения обучения предоставляется руководством охраняемого объекта.</w:t>
      </w:r>
    </w:p>
    <w:p w:rsidR="00493164" w:rsidRDefault="00493164" w:rsidP="00493164">
      <w:pPr>
        <w:pStyle w:val="a3"/>
        <w:ind w:left="0"/>
      </w:pPr>
    </w:p>
    <w:p w:rsidR="00493164" w:rsidRDefault="00493164" w:rsidP="00493164">
      <w:pPr>
        <w:pStyle w:val="aff3"/>
        <w:numPr>
          <w:ilvl w:val="0"/>
          <w:numId w:val="23"/>
        </w:numPr>
        <w:tabs>
          <w:tab w:val="clear" w:pos="1434"/>
          <w:tab w:val="left" w:pos="0"/>
          <w:tab w:val="num" w:pos="567"/>
        </w:tabs>
        <w:spacing w:before="0" w:after="0"/>
        <w:ind w:left="0" w:firstLine="0"/>
        <w:rPr>
          <w:rFonts w:ascii="Times New Roman" w:hAnsi="Times New Roman" w:cs="Times New Roman"/>
          <w:color w:val="auto"/>
        </w:rPr>
      </w:pPr>
      <w:r w:rsidRPr="007A28CF">
        <w:rPr>
          <w:rFonts w:ascii="Times New Roman" w:hAnsi="Times New Roman" w:cs="Times New Roman"/>
        </w:rPr>
        <w:t xml:space="preserve">Программы обучения работников разрабатываются должностными лицами охраняемых объектов с участием должностных лиц подразделений </w:t>
      </w:r>
      <w:r>
        <w:rPr>
          <w:rFonts w:ascii="Times New Roman" w:hAnsi="Times New Roman" w:cs="Times New Roman"/>
        </w:rPr>
        <w:t>пожарной охраны</w:t>
      </w:r>
      <w:r w:rsidRPr="007A28CF">
        <w:rPr>
          <w:rFonts w:ascii="Times New Roman" w:hAnsi="Times New Roman" w:cs="Times New Roman"/>
        </w:rPr>
        <w:t xml:space="preserve">, </w:t>
      </w:r>
      <w:r>
        <w:rPr>
          <w:rFonts w:ascii="Times New Roman" w:hAnsi="Times New Roman" w:cs="Times New Roman"/>
        </w:rPr>
        <w:t xml:space="preserve">(или иных организаций, проводящих обучение на договорной основе) </w:t>
      </w:r>
      <w:r w:rsidRPr="007A28CF">
        <w:rPr>
          <w:rFonts w:ascii="Times New Roman" w:hAnsi="Times New Roman" w:cs="Times New Roman"/>
        </w:rPr>
        <w:t>утверждаются руководителями объектов</w:t>
      </w:r>
      <w:r>
        <w:rPr>
          <w:rFonts w:ascii="Times New Roman" w:hAnsi="Times New Roman" w:cs="Times New Roman"/>
        </w:rPr>
        <w:t xml:space="preserve"> и согласовываются с территориальным органом ГПН</w:t>
      </w:r>
      <w:r w:rsidRPr="007A28CF">
        <w:rPr>
          <w:rFonts w:ascii="Times New Roman" w:hAnsi="Times New Roman" w:cs="Times New Roman"/>
        </w:rPr>
        <w:t>.</w:t>
      </w:r>
    </w:p>
    <w:p w:rsidR="00493164" w:rsidRDefault="00493164" w:rsidP="00493164">
      <w:pPr>
        <w:pStyle w:val="a3"/>
        <w:ind w:left="0"/>
      </w:pPr>
    </w:p>
    <w:p w:rsidR="00493164" w:rsidRPr="007A28CF" w:rsidRDefault="00493164" w:rsidP="00493164">
      <w:pPr>
        <w:pStyle w:val="aff3"/>
        <w:numPr>
          <w:ilvl w:val="0"/>
          <w:numId w:val="23"/>
        </w:numPr>
        <w:tabs>
          <w:tab w:val="clear" w:pos="1434"/>
          <w:tab w:val="left" w:pos="0"/>
          <w:tab w:val="num" w:pos="567"/>
        </w:tabs>
        <w:spacing w:before="0" w:after="0"/>
        <w:ind w:left="0" w:firstLine="0"/>
        <w:rPr>
          <w:rFonts w:ascii="Times New Roman" w:hAnsi="Times New Roman" w:cs="Times New Roman"/>
        </w:rPr>
      </w:pPr>
      <w:r w:rsidRPr="007A28CF">
        <w:rPr>
          <w:rFonts w:ascii="Times New Roman" w:hAnsi="Times New Roman" w:cs="Times New Roman"/>
        </w:rPr>
        <w:t xml:space="preserve">Итоги проведения пожарно-технического минимума оформляются </w:t>
      </w:r>
      <w:r>
        <w:rPr>
          <w:rFonts w:ascii="Times New Roman" w:hAnsi="Times New Roman" w:cs="Times New Roman"/>
        </w:rPr>
        <w:t>П</w:t>
      </w:r>
      <w:r w:rsidRPr="007A28CF">
        <w:rPr>
          <w:rFonts w:ascii="Times New Roman" w:hAnsi="Times New Roman" w:cs="Times New Roman"/>
        </w:rPr>
        <w:t>ротоколами проверки знаний пожарно-технического минимума (</w:t>
      </w:r>
      <w:hyperlink w:anchor="_ПРИЛОЖЕНИЕ_5._Протокол" w:history="1">
        <w:r w:rsidRPr="007A28CF">
          <w:rPr>
            <w:rFonts w:ascii="Times New Roman" w:hAnsi="Times New Roman" w:cs="Times New Roman"/>
            <w:color w:val="0000FF"/>
            <w:u w:val="single"/>
          </w:rPr>
          <w:t>Приложение №5</w:t>
        </w:r>
      </w:hyperlink>
      <w:r w:rsidRPr="007A28CF">
        <w:rPr>
          <w:rFonts w:ascii="Times New Roman" w:hAnsi="Times New Roman" w:cs="Times New Roman"/>
        </w:rPr>
        <w:t xml:space="preserve">). </w:t>
      </w:r>
    </w:p>
    <w:p w:rsidR="00493164" w:rsidRDefault="00493164" w:rsidP="00493164">
      <w:pPr>
        <w:pStyle w:val="aff3"/>
        <w:spacing w:before="0" w:after="0"/>
        <w:rPr>
          <w:rFonts w:ascii="Times New Roman" w:hAnsi="Times New Roman" w:cs="Times New Roman"/>
          <w:color w:val="auto"/>
        </w:rPr>
      </w:pPr>
    </w:p>
    <w:p w:rsidR="00493164" w:rsidRPr="009F3C1A" w:rsidRDefault="00493164" w:rsidP="00493164">
      <w:pPr>
        <w:pStyle w:val="aff3"/>
        <w:numPr>
          <w:ilvl w:val="0"/>
          <w:numId w:val="23"/>
        </w:numPr>
        <w:tabs>
          <w:tab w:val="clear" w:pos="1434"/>
          <w:tab w:val="left" w:pos="0"/>
          <w:tab w:val="num" w:pos="567"/>
        </w:tabs>
        <w:spacing w:before="0" w:after="0"/>
        <w:ind w:left="0" w:firstLine="0"/>
        <w:rPr>
          <w:rFonts w:ascii="Times New Roman" w:hAnsi="Times New Roman" w:cs="Times New Roman"/>
        </w:rPr>
      </w:pPr>
      <w:r w:rsidRPr="009F3C1A">
        <w:rPr>
          <w:rFonts w:ascii="Times New Roman" w:hAnsi="Times New Roman" w:cs="Times New Roman"/>
        </w:rPr>
        <w:t>Противопожарная пропаганда проводится должностными лицами, осуществляющими ПН на охраняемых объект</w:t>
      </w:r>
      <w:r>
        <w:rPr>
          <w:rFonts w:ascii="Times New Roman" w:hAnsi="Times New Roman" w:cs="Times New Roman"/>
        </w:rPr>
        <w:t>ах</w:t>
      </w:r>
      <w:r w:rsidRPr="009F3C1A">
        <w:rPr>
          <w:rFonts w:ascii="Times New Roman" w:hAnsi="Times New Roman" w:cs="Times New Roman"/>
        </w:rPr>
        <w:t xml:space="preserve"> с целью информирования работников о проблемах и путях обеспечения пожарной безопасности</w:t>
      </w:r>
      <w:r>
        <w:rPr>
          <w:rFonts w:ascii="Times New Roman" w:hAnsi="Times New Roman" w:cs="Times New Roman"/>
        </w:rPr>
        <w:t>. Пропаганда</w:t>
      </w:r>
      <w:r w:rsidRPr="009F3C1A">
        <w:rPr>
          <w:rFonts w:ascii="Times New Roman" w:hAnsi="Times New Roman" w:cs="Times New Roman"/>
        </w:rPr>
        <w:t xml:space="preserve"> осуществляе</w:t>
      </w:r>
      <w:r>
        <w:rPr>
          <w:rFonts w:ascii="Times New Roman" w:hAnsi="Times New Roman" w:cs="Times New Roman"/>
        </w:rPr>
        <w:t>тся</w:t>
      </w:r>
      <w:r w:rsidRPr="009F3C1A">
        <w:rPr>
          <w:rFonts w:ascii="Times New Roman" w:hAnsi="Times New Roman" w:cs="Times New Roman"/>
        </w:rPr>
        <w:t xml:space="preserve"> через средства массовой информации, посредством издания и распространения специальной литературы и рекламной продукции, устройства тематических выставок, смотров, конференций и использования других, не запрещенных законодательством </w:t>
      </w:r>
      <w:r w:rsidRPr="0019051A">
        <w:rPr>
          <w:rFonts w:ascii="Times New Roman" w:hAnsi="Times New Roman" w:cs="Times New Roman"/>
        </w:rPr>
        <w:t>Российской Федерации форм информирования,  в соответствии с «Регламентом распространения публичной и существенной информации» и</w:t>
      </w:r>
      <w:r>
        <w:rPr>
          <w:rFonts w:ascii="Times New Roman" w:hAnsi="Times New Roman" w:cs="Times New Roman"/>
        </w:rPr>
        <w:t xml:space="preserve"> </w:t>
      </w:r>
      <w:r w:rsidRPr="00041259">
        <w:rPr>
          <w:rFonts w:ascii="Times New Roman" w:hAnsi="Times New Roman" w:cs="Times New Roman"/>
        </w:rPr>
        <w:t xml:space="preserve">по согласованию с </w:t>
      </w:r>
      <w:r w:rsidR="00F8075D">
        <w:rPr>
          <w:rFonts w:ascii="Times New Roman" w:hAnsi="Times New Roman" w:cs="Times New Roman"/>
        </w:rPr>
        <w:t>ОГ</w:t>
      </w:r>
      <w:r w:rsidRPr="00041259">
        <w:rPr>
          <w:rFonts w:ascii="Times New Roman" w:hAnsi="Times New Roman" w:cs="Times New Roman"/>
        </w:rPr>
        <w:t>.</w:t>
      </w:r>
    </w:p>
    <w:p w:rsidR="00493164" w:rsidRDefault="00493164" w:rsidP="00493164">
      <w:pPr>
        <w:rPr>
          <w:lang w:eastAsia="ru-RU"/>
        </w:rPr>
      </w:pPr>
    </w:p>
    <w:p w:rsidR="00493164" w:rsidRPr="001975B2" w:rsidRDefault="00493164" w:rsidP="00493164">
      <w:pPr>
        <w:rPr>
          <w:lang w:eastAsia="ru-RU"/>
        </w:rPr>
      </w:pPr>
    </w:p>
    <w:p w:rsidR="00493164" w:rsidRPr="003D061D" w:rsidRDefault="00493164" w:rsidP="00493164">
      <w:pPr>
        <w:pStyle w:val="20"/>
        <w:keepNext w:val="0"/>
        <w:numPr>
          <w:ilvl w:val="1"/>
          <w:numId w:val="0"/>
        </w:numPr>
        <w:tabs>
          <w:tab w:val="left" w:pos="0"/>
          <w:tab w:val="left" w:pos="567"/>
        </w:tabs>
        <w:suppressAutoHyphens w:val="0"/>
        <w:spacing w:before="0" w:after="0"/>
        <w:jc w:val="both"/>
        <w:rPr>
          <w:rFonts w:ascii="Arial" w:hAnsi="Arial" w:cs="Arial"/>
          <w:i w:val="0"/>
          <w:caps/>
          <w:sz w:val="24"/>
          <w:szCs w:val="24"/>
        </w:rPr>
      </w:pPr>
      <w:bookmarkStart w:id="139" w:name="_Toc220213113"/>
      <w:bookmarkStart w:id="140" w:name="_Toc220493241"/>
      <w:bookmarkStart w:id="141" w:name="_Toc232310479"/>
      <w:bookmarkStart w:id="142" w:name="_Toc316389778"/>
      <w:r w:rsidRPr="003D061D">
        <w:rPr>
          <w:rFonts w:ascii="Arial" w:hAnsi="Arial" w:cs="Arial"/>
          <w:i w:val="0"/>
          <w:caps/>
          <w:sz w:val="24"/>
          <w:szCs w:val="24"/>
        </w:rPr>
        <w:t>5.5</w:t>
      </w:r>
      <w:r w:rsidRPr="003D061D">
        <w:rPr>
          <w:rFonts w:ascii="Arial" w:hAnsi="Arial" w:cs="Arial"/>
          <w:i w:val="0"/>
          <w:caps/>
          <w:sz w:val="24"/>
          <w:szCs w:val="24"/>
        </w:rPr>
        <w:tab/>
        <w:t xml:space="preserve">КОНТРОЛЬ ЗА ОБЕСПЕЧЕНИЕМ ПОЖАРНОЙ БЕЗОПАСНОСТИ ПРИ </w:t>
      </w:r>
      <w:r>
        <w:rPr>
          <w:rFonts w:ascii="Arial" w:hAnsi="Arial" w:cs="Arial"/>
          <w:i w:val="0"/>
          <w:caps/>
          <w:sz w:val="24"/>
          <w:szCs w:val="24"/>
          <w:lang w:val="ru-RU"/>
        </w:rPr>
        <w:t>ПРОВЕДЕНИИ</w:t>
      </w:r>
      <w:r w:rsidRPr="003D061D">
        <w:rPr>
          <w:rFonts w:ascii="Arial" w:hAnsi="Arial" w:cs="Arial"/>
          <w:i w:val="0"/>
          <w:caps/>
          <w:sz w:val="24"/>
          <w:szCs w:val="24"/>
        </w:rPr>
        <w:t xml:space="preserve"> ПОЖАРООПАСНЫХ (ОГНЕВЫХ) РАБОТ</w:t>
      </w:r>
      <w:bookmarkEnd w:id="139"/>
      <w:bookmarkEnd w:id="140"/>
      <w:bookmarkEnd w:id="141"/>
      <w:bookmarkEnd w:id="142"/>
    </w:p>
    <w:p w:rsidR="00493164" w:rsidRPr="003D061D" w:rsidRDefault="00493164" w:rsidP="00493164"/>
    <w:p w:rsidR="00493164" w:rsidRDefault="00493164" w:rsidP="00493164">
      <w:pPr>
        <w:numPr>
          <w:ilvl w:val="0"/>
          <w:numId w:val="24"/>
        </w:numPr>
        <w:tabs>
          <w:tab w:val="clear" w:pos="2148"/>
          <w:tab w:val="num" w:pos="567"/>
        </w:tabs>
        <w:ind w:left="0" w:firstLine="0"/>
        <w:jc w:val="both"/>
      </w:pPr>
      <w:r w:rsidRPr="0029538D">
        <w:t xml:space="preserve">Требования пожарной безопасности при проведении пожароопасных (огневых) работ устанавливаются Правилами противопожарного режима в Российской Федерации, соответствующими локальными нормативными документами </w:t>
      </w:r>
      <w:r w:rsidR="00F8075D">
        <w:t>ОГ</w:t>
      </w:r>
      <w:r w:rsidRPr="0029538D">
        <w:t xml:space="preserve"> (инструкциями), регламентирующими порядок организации и проведения огневых работ с учетом специфики производств и местных условий.</w:t>
      </w:r>
    </w:p>
    <w:p w:rsidR="00493164" w:rsidRDefault="00493164" w:rsidP="00493164">
      <w:pPr>
        <w:jc w:val="both"/>
      </w:pPr>
    </w:p>
    <w:p w:rsidR="00493164" w:rsidRDefault="00493164" w:rsidP="00493164">
      <w:pPr>
        <w:numPr>
          <w:ilvl w:val="0"/>
          <w:numId w:val="24"/>
        </w:numPr>
        <w:tabs>
          <w:tab w:val="clear" w:pos="2148"/>
          <w:tab w:val="num" w:pos="567"/>
        </w:tabs>
        <w:ind w:left="0" w:firstLine="0"/>
        <w:jc w:val="both"/>
      </w:pPr>
      <w:r>
        <w:t xml:space="preserve">Должностные лица Организаций, оказывающих услуги в области предупреждения и тушения пожаров и пожарной охраны в составе </w:t>
      </w:r>
      <w:r w:rsidR="00F8075D">
        <w:t>ОГ</w:t>
      </w:r>
      <w:r>
        <w:t xml:space="preserve">, </w:t>
      </w:r>
      <w:r w:rsidRPr="00310546">
        <w:t>специалисты по пожарной безопасности Службы ПБОТОС,</w:t>
      </w:r>
      <w:r>
        <w:t xml:space="preserve"> участвуют в разработке и согласовании локальных нормативных документов (инструкций), регламентирующих порядок организации и проведения огневых работ с учетом специфики производств и местных условий.</w:t>
      </w:r>
    </w:p>
    <w:p w:rsidR="00493164" w:rsidRDefault="00493164" w:rsidP="00493164">
      <w:pPr>
        <w:pStyle w:val="a3"/>
        <w:ind w:left="0"/>
      </w:pPr>
    </w:p>
    <w:p w:rsidR="00493164" w:rsidRPr="00B007A7" w:rsidRDefault="00493164" w:rsidP="00493164">
      <w:pPr>
        <w:numPr>
          <w:ilvl w:val="0"/>
          <w:numId w:val="24"/>
        </w:numPr>
        <w:tabs>
          <w:tab w:val="clear" w:pos="2148"/>
          <w:tab w:val="num" w:pos="567"/>
        </w:tabs>
        <w:ind w:left="0" w:firstLine="0"/>
        <w:jc w:val="both"/>
      </w:pPr>
      <w:r w:rsidRPr="00386C3C">
        <w:t>На проведение всех видов огневых работ на временных местах руководитель объекта должен</w:t>
      </w:r>
      <w:r w:rsidRPr="00D5279D">
        <w:rPr>
          <w:color w:val="000080"/>
        </w:rPr>
        <w:t xml:space="preserve"> </w:t>
      </w:r>
      <w:r w:rsidRPr="00386C3C">
        <w:t xml:space="preserve">оформить наряд-допуск, который направляется  руководителю соответствующего подразделения пожарной охраны на объекте </w:t>
      </w:r>
      <w:r w:rsidR="00F8075D">
        <w:t>ОГ</w:t>
      </w:r>
      <w:r w:rsidRPr="00386C3C">
        <w:t xml:space="preserve"> или специалисту по пожарной безопасности </w:t>
      </w:r>
      <w:r>
        <w:t>С</w:t>
      </w:r>
      <w:r w:rsidRPr="00386C3C">
        <w:t>лужбы ПБОТОС</w:t>
      </w:r>
      <w:r w:rsidRPr="00B007A7">
        <w:t xml:space="preserve">. </w:t>
      </w:r>
    </w:p>
    <w:p w:rsidR="00493164" w:rsidRDefault="00493164" w:rsidP="00493164">
      <w:pPr>
        <w:jc w:val="both"/>
      </w:pPr>
    </w:p>
    <w:p w:rsidR="00493164" w:rsidRDefault="00493164" w:rsidP="00493164">
      <w:pPr>
        <w:numPr>
          <w:ilvl w:val="0"/>
          <w:numId w:val="24"/>
        </w:numPr>
        <w:tabs>
          <w:tab w:val="clear" w:pos="2148"/>
          <w:tab w:val="num" w:pos="567"/>
        </w:tabs>
        <w:ind w:left="0" w:firstLine="0"/>
        <w:jc w:val="both"/>
      </w:pPr>
      <w:r>
        <w:t>Временное м</w:t>
      </w:r>
      <w:r w:rsidRPr="00A22C69">
        <w:t xml:space="preserve">есто проведения огневых работ перед их началом должно быть осмотрено </w:t>
      </w:r>
      <w:r>
        <w:t xml:space="preserve">одним из </w:t>
      </w:r>
      <w:r w:rsidRPr="00A22C69">
        <w:t>должностны</w:t>
      </w:r>
      <w:r>
        <w:t>х</w:t>
      </w:r>
      <w:r w:rsidRPr="00A22C69">
        <w:t xml:space="preserve"> лиц</w:t>
      </w:r>
      <w:r>
        <w:t xml:space="preserve">, уполномоченным на осуществление ПН, </w:t>
      </w:r>
      <w:r w:rsidRPr="00A22C69">
        <w:t>в присутствии ответственного за проведение огневых работ от объекта, которые совместно провер</w:t>
      </w:r>
      <w:r>
        <w:t>яют</w:t>
      </w:r>
      <w:r w:rsidRPr="00A22C69">
        <w:t xml:space="preserve"> выполнение мер пожарной безопасности, наличие средств пожаротушения, предусмотренных в наряде-допуске</w:t>
      </w:r>
      <w:r>
        <w:t>.</w:t>
      </w:r>
    </w:p>
    <w:p w:rsidR="00493164" w:rsidRDefault="00493164" w:rsidP="00493164">
      <w:pPr>
        <w:jc w:val="both"/>
      </w:pPr>
    </w:p>
    <w:p w:rsidR="00493164" w:rsidRDefault="00493164" w:rsidP="00493164">
      <w:pPr>
        <w:numPr>
          <w:ilvl w:val="0"/>
          <w:numId w:val="24"/>
        </w:numPr>
        <w:tabs>
          <w:tab w:val="clear" w:pos="2148"/>
          <w:tab w:val="num" w:pos="567"/>
        </w:tabs>
        <w:ind w:left="0" w:firstLine="0"/>
        <w:jc w:val="both"/>
      </w:pPr>
      <w:r>
        <w:t xml:space="preserve">При необходимости (случае указания в наряде-допуске) обеспечения дополнительных мер пожарной безопасности на временном месте проведения огневых работ, возможно выставление пожарного поста. При этом дежурным караулом должно быть проведено предварительное развёртывание и должен вестись непрерывный контроль соблюдения мер пожарной безопасности на месте их проведения. </w:t>
      </w:r>
    </w:p>
    <w:p w:rsidR="00493164" w:rsidRDefault="00493164" w:rsidP="00493164">
      <w:pPr>
        <w:numPr>
          <w:ilvl w:val="0"/>
          <w:numId w:val="24"/>
        </w:numPr>
        <w:tabs>
          <w:tab w:val="clear" w:pos="2148"/>
          <w:tab w:val="num" w:pos="567"/>
        </w:tabs>
        <w:ind w:left="0" w:firstLine="0"/>
        <w:jc w:val="both"/>
      </w:pPr>
      <w:r w:rsidRPr="001D2220">
        <w:t xml:space="preserve">После осмотра места проведения огневых работ и их согласования, один экземпляр наряда-допуска остается в подразделении </w:t>
      </w:r>
      <w:r>
        <w:t xml:space="preserve">пожарной охраны </w:t>
      </w:r>
      <w:r w:rsidRPr="001D2220">
        <w:t xml:space="preserve">на объекте </w:t>
      </w:r>
      <w:r w:rsidR="00F8075D">
        <w:t>ОГ</w:t>
      </w:r>
      <w:r w:rsidRPr="001D2220">
        <w:t xml:space="preserve">, или в </w:t>
      </w:r>
      <w:r>
        <w:t>С</w:t>
      </w:r>
      <w:r w:rsidRPr="001D2220">
        <w:t>лужбе ПБОТОС</w:t>
      </w:r>
      <w:r>
        <w:t xml:space="preserve"> </w:t>
      </w:r>
      <w:r w:rsidR="00F8075D">
        <w:t>ОГ</w:t>
      </w:r>
      <w:r w:rsidRPr="001D2220">
        <w:t xml:space="preserve"> (в случае согласования уполномоченным лицом этой службы), второй экземпляр – у лица, ответственного за проведение огневых работ</w:t>
      </w:r>
      <w:r>
        <w:t>.</w:t>
      </w:r>
    </w:p>
    <w:p w:rsidR="00493164" w:rsidRPr="00CD21EE" w:rsidRDefault="00493164" w:rsidP="00493164">
      <w:pPr>
        <w:jc w:val="both"/>
      </w:pPr>
    </w:p>
    <w:p w:rsidR="00493164" w:rsidRDefault="00493164" w:rsidP="00493164">
      <w:pPr>
        <w:numPr>
          <w:ilvl w:val="0"/>
          <w:numId w:val="24"/>
        </w:numPr>
        <w:tabs>
          <w:tab w:val="clear" w:pos="2148"/>
          <w:tab w:val="num" w:pos="567"/>
        </w:tabs>
        <w:ind w:left="0" w:firstLine="0"/>
        <w:jc w:val="both"/>
      </w:pPr>
      <w:r>
        <w:t>Учет производства огневых работ на охраняемых объектах ведется в Журнале регистрации нарядов-допусков на выполнение огневых работ</w:t>
      </w:r>
      <w:r w:rsidRPr="00877430">
        <w:t xml:space="preserve"> </w:t>
      </w:r>
      <w:r>
        <w:t>(</w:t>
      </w:r>
      <w:r w:rsidRPr="00F570EE">
        <w:rPr>
          <w:color w:val="0000FF"/>
          <w:u w:val="single"/>
        </w:rPr>
        <w:t>Приложение №</w:t>
      </w:r>
      <w:r w:rsidRPr="00F570EE">
        <w:rPr>
          <w:color w:val="244061"/>
          <w:u w:val="single"/>
        </w:rPr>
        <w:t>6</w:t>
      </w:r>
      <w:r>
        <w:t>), который хранится в подразделении, осуществляющем ПН и в подразделении по месту проведения огневых работ.</w:t>
      </w:r>
      <w:r w:rsidRPr="00CD21EE">
        <w:t xml:space="preserve"> </w:t>
      </w:r>
      <w:r w:rsidRPr="00CF6CF0">
        <w:t>Наряд-допуск на выполнение огневых работ должен храниться по месту регистрации, сроком не менее трех месяцев.</w:t>
      </w:r>
      <w:r>
        <w:t xml:space="preserve"> </w:t>
      </w:r>
      <w:r w:rsidRPr="00153FF4">
        <w:t>Журнал</w:t>
      </w:r>
      <w:r>
        <w:t>(ы</w:t>
      </w:r>
      <w:r w:rsidRPr="00153FF4">
        <w:t>) должен быть пронумерован и прошит.</w:t>
      </w:r>
      <w:r>
        <w:t xml:space="preserve"> </w:t>
      </w:r>
    </w:p>
    <w:p w:rsidR="00493164" w:rsidRDefault="00493164" w:rsidP="00493164">
      <w:pPr>
        <w:pStyle w:val="a3"/>
        <w:ind w:left="0"/>
      </w:pPr>
    </w:p>
    <w:p w:rsidR="00493164" w:rsidRDefault="00493164" w:rsidP="00493164">
      <w:pPr>
        <w:numPr>
          <w:ilvl w:val="0"/>
          <w:numId w:val="24"/>
        </w:numPr>
        <w:tabs>
          <w:tab w:val="clear" w:pos="2148"/>
          <w:tab w:val="num" w:pos="567"/>
        </w:tabs>
        <w:ind w:left="0" w:firstLine="0"/>
        <w:jc w:val="both"/>
      </w:pPr>
      <w:r>
        <w:t xml:space="preserve">Постоянные места проведения огневых работ должны быть определены распорядительным документом руководителя охраняемого объекта и согласованы с подразделением, осуществляющим ПН на объекте </w:t>
      </w:r>
      <w:r w:rsidR="00F8075D">
        <w:t>ОГ</w:t>
      </w:r>
      <w:r>
        <w:t xml:space="preserve">. Порядок осмотра постоянных мест проведения огневых работ должностными лицами из числа инженерно-инспекторского (инструкторского) состава устанавливается руководителем подразделения пожарной охраны на объектах </w:t>
      </w:r>
      <w:r w:rsidR="00F8075D">
        <w:t>ОГ</w:t>
      </w:r>
      <w:r>
        <w:t>.</w:t>
      </w:r>
    </w:p>
    <w:p w:rsidR="00493164" w:rsidRDefault="00493164" w:rsidP="00493164">
      <w:pPr>
        <w:jc w:val="both"/>
      </w:pPr>
    </w:p>
    <w:p w:rsidR="00493164" w:rsidRDefault="00493164" w:rsidP="00493164">
      <w:pPr>
        <w:numPr>
          <w:ilvl w:val="0"/>
          <w:numId w:val="24"/>
        </w:numPr>
        <w:tabs>
          <w:tab w:val="clear" w:pos="2148"/>
          <w:tab w:val="num" w:pos="567"/>
        </w:tabs>
        <w:ind w:left="0" w:firstLine="0"/>
        <w:jc w:val="both"/>
      </w:pPr>
      <w:r>
        <w:t>В случае выявления должностными лицами, осуществляющими пожарный надзор, отступлений от требований пожарной безопасности при проведении огневых работ, несоблюдения мер безопасности, предусмотренных в наряде-допуске, а также при возникновении опасной ситуации, должностное лицо ответственное за проведение огневых работ должно их немедленно прекратить, а должностное лицо, осуществляющее пожарный надзор, должно вынести представление о приостановке огневых работ.</w:t>
      </w:r>
    </w:p>
    <w:p w:rsidR="00493164" w:rsidRDefault="00493164" w:rsidP="00493164">
      <w:pPr>
        <w:pStyle w:val="a3"/>
        <w:ind w:left="0"/>
      </w:pPr>
    </w:p>
    <w:p w:rsidR="00493164" w:rsidRPr="005E493C" w:rsidRDefault="00493164" w:rsidP="00493164">
      <w:pPr>
        <w:numPr>
          <w:ilvl w:val="0"/>
          <w:numId w:val="24"/>
        </w:numPr>
        <w:tabs>
          <w:tab w:val="clear" w:pos="2148"/>
          <w:tab w:val="num" w:pos="567"/>
        </w:tabs>
        <w:ind w:left="0" w:firstLine="0"/>
        <w:jc w:val="both"/>
      </w:pPr>
      <w:r>
        <w:t xml:space="preserve">Каждый случай пожара и загорания, происшедшего в результате нарушения правил пожарной безопасности при проведении огневых работ расследуются и учитываются  в соответствии со </w:t>
      </w:r>
      <w:r w:rsidRPr="00ED0DE1">
        <w:t>Стандартом Компании «Порядок расследования происшествий»</w:t>
      </w:r>
      <w:r w:rsidR="00E62ECE">
        <w:t xml:space="preserve"> </w:t>
      </w:r>
      <w:r>
        <w:br/>
      </w:r>
      <w:r w:rsidRPr="00ED0DE1">
        <w:t>№</w:t>
      </w:r>
      <w:r>
        <w:t xml:space="preserve"> </w:t>
      </w:r>
      <w:r w:rsidRPr="00ED0DE1">
        <w:t>П</w:t>
      </w:r>
      <w:r>
        <w:t>3</w:t>
      </w:r>
      <w:r w:rsidRPr="00ED0DE1">
        <w:t>-05 С-0</w:t>
      </w:r>
      <w:r>
        <w:t>0</w:t>
      </w:r>
      <w:r w:rsidRPr="00ED0DE1">
        <w:t>33</w:t>
      </w:r>
      <w:r>
        <w:t xml:space="preserve">. </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bCs/>
          <w:i w:val="0"/>
          <w:caps/>
          <w:sz w:val="24"/>
          <w:szCs w:val="24"/>
        </w:rPr>
      </w:pPr>
      <w:bookmarkStart w:id="143" w:name="_Toc220213114"/>
      <w:bookmarkStart w:id="144" w:name="_Toc220493242"/>
      <w:bookmarkStart w:id="145" w:name="_Toc232310480"/>
      <w:bookmarkStart w:id="146" w:name="_Toc316389779"/>
      <w:r w:rsidRPr="003D061D">
        <w:rPr>
          <w:rFonts w:ascii="Arial" w:hAnsi="Arial" w:cs="Arial"/>
          <w:bCs/>
          <w:i w:val="0"/>
          <w:caps/>
          <w:sz w:val="24"/>
          <w:szCs w:val="24"/>
        </w:rPr>
        <w:t>5.6</w:t>
      </w:r>
      <w:r w:rsidRPr="003D061D">
        <w:rPr>
          <w:rFonts w:ascii="Arial" w:hAnsi="Arial" w:cs="Arial"/>
          <w:bCs/>
          <w:i w:val="0"/>
          <w:caps/>
          <w:sz w:val="24"/>
          <w:szCs w:val="24"/>
        </w:rPr>
        <w:tab/>
        <w:t>ОСУЩЕСТВЛЕНИЕ КОНТРОЛЯ ЗА РАБОТОСПОСОБНОСТЬЮ СИСТЕМ ПРОТИВОПОЖАРНОЙ ЗАЩИТЫ</w:t>
      </w:r>
      <w:bookmarkEnd w:id="143"/>
      <w:bookmarkEnd w:id="144"/>
      <w:bookmarkEnd w:id="145"/>
      <w:bookmarkEnd w:id="146"/>
    </w:p>
    <w:p w:rsidR="00493164" w:rsidRPr="00E62D42" w:rsidRDefault="00493164" w:rsidP="00493164"/>
    <w:p w:rsidR="00493164" w:rsidRDefault="00493164" w:rsidP="00493164">
      <w:pPr>
        <w:numPr>
          <w:ilvl w:val="0"/>
          <w:numId w:val="25"/>
        </w:numPr>
        <w:tabs>
          <w:tab w:val="clear" w:pos="720"/>
          <w:tab w:val="left" w:pos="0"/>
          <w:tab w:val="num" w:pos="567"/>
        </w:tabs>
        <w:ind w:left="0" w:firstLine="0"/>
        <w:jc w:val="both"/>
        <w:rPr>
          <w:color w:val="000000"/>
        </w:rPr>
      </w:pPr>
      <w:r>
        <w:rPr>
          <w:color w:val="000000"/>
        </w:rPr>
        <w:t xml:space="preserve">Поддержание в рабочем состоянии, обслуживание и ремонт систем противопожарной защиты обеспечиваются должностными лицами охраняемого объекта. </w:t>
      </w:r>
    </w:p>
    <w:p w:rsidR="00493164" w:rsidRDefault="00493164" w:rsidP="00493164">
      <w:pPr>
        <w:jc w:val="both"/>
        <w:rPr>
          <w:color w:val="000000"/>
        </w:rPr>
      </w:pPr>
    </w:p>
    <w:p w:rsidR="00493164" w:rsidRDefault="00493164" w:rsidP="00493164">
      <w:pPr>
        <w:numPr>
          <w:ilvl w:val="0"/>
          <w:numId w:val="25"/>
        </w:numPr>
        <w:tabs>
          <w:tab w:val="clear" w:pos="720"/>
          <w:tab w:val="left" w:pos="0"/>
          <w:tab w:val="num" w:pos="567"/>
        </w:tabs>
        <w:ind w:left="0" w:firstLine="0"/>
        <w:jc w:val="both"/>
        <w:rPr>
          <w:color w:val="000000"/>
        </w:rPr>
      </w:pPr>
      <w:r>
        <w:rPr>
          <w:color w:val="000000"/>
        </w:rPr>
        <w:t>Должностные лица, осуществляющие пожарный надзор:</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контролируют соответствие монтажа оборудования систем противопожарной защиты требованиям проектной документации;</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участвуют в проверках работоспособности и контролируют полноту выполнения регламентных работ при техническом обслуживании и ремонте систем противопожарной защиты;</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участвуют в составлении перечня объектов, подлежащих оборудованию системами противопожарной защиты; </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участвуют в разработке и согласовывают </w:t>
      </w:r>
      <w:r>
        <w:rPr>
          <w:rFonts w:ascii="Times New Roman" w:hAnsi="Times New Roman" w:cs="Times New Roman"/>
          <w:sz w:val="24"/>
          <w:szCs w:val="24"/>
        </w:rPr>
        <w:t>проекты инструкций</w:t>
      </w:r>
      <w:r w:rsidRPr="003D061D">
        <w:rPr>
          <w:rFonts w:ascii="Times New Roman" w:hAnsi="Times New Roman" w:cs="Times New Roman"/>
          <w:sz w:val="24"/>
          <w:szCs w:val="24"/>
        </w:rPr>
        <w:t xml:space="preserve"> по эксплуатации и  техническому обслуживанию систем противопожарной защиты; </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консультируют разработчиков проектной документации, специалистов объекта по вопросам внедрения и эксплуатации систем противопожарной защиты;</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участвуют в работе комиссий по приемке систем противопожарной защиты в эксплуатацию;</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участвуют в расследовании случаев отказа, ложного срабатывания и неэффективной работы систем противопожарной защиты;</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ведут учет систем противопожарной защиты охраняемого объекта. </w:t>
      </w:r>
    </w:p>
    <w:p w:rsidR="00493164" w:rsidRPr="00255F18"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numPr>
          <w:ilvl w:val="0"/>
          <w:numId w:val="25"/>
        </w:numPr>
        <w:tabs>
          <w:tab w:val="clear" w:pos="720"/>
          <w:tab w:val="left" w:pos="0"/>
          <w:tab w:val="num" w:pos="567"/>
        </w:tabs>
        <w:ind w:left="0" w:firstLine="0"/>
        <w:jc w:val="both"/>
        <w:rPr>
          <w:color w:val="000000"/>
        </w:rPr>
      </w:pPr>
      <w:r>
        <w:rPr>
          <w:color w:val="000000"/>
        </w:rPr>
        <w:t>Учет систем противопожарной защиты осуществляется в Журнале учета систем противопожарной защиты охраняемого объекта (</w:t>
      </w:r>
      <w:hyperlink w:anchor="_ПРИЛОЖЕНИЕ_8._Журнал" w:history="1">
        <w:r w:rsidRPr="007D4E90">
          <w:rPr>
            <w:rStyle w:val="a7"/>
          </w:rPr>
          <w:t>Приложение №</w:t>
        </w:r>
      </w:hyperlink>
      <w:r w:rsidRPr="00CD4C90">
        <w:rPr>
          <w:color w:val="244061"/>
          <w:u w:val="single"/>
        </w:rPr>
        <w:t>7</w:t>
      </w:r>
      <w:r>
        <w:rPr>
          <w:color w:val="000000"/>
        </w:rPr>
        <w:t>).</w:t>
      </w:r>
    </w:p>
    <w:p w:rsidR="00493164" w:rsidRDefault="00493164" w:rsidP="00493164">
      <w:pPr>
        <w:tabs>
          <w:tab w:val="left" w:pos="0"/>
        </w:tabs>
        <w:jc w:val="both"/>
        <w:rPr>
          <w:color w:val="000000"/>
        </w:rPr>
      </w:pPr>
    </w:p>
    <w:p w:rsidR="00493164" w:rsidRPr="004D7156" w:rsidRDefault="00493164" w:rsidP="00493164">
      <w:pPr>
        <w:numPr>
          <w:ilvl w:val="0"/>
          <w:numId w:val="25"/>
        </w:numPr>
        <w:tabs>
          <w:tab w:val="clear" w:pos="720"/>
          <w:tab w:val="left" w:pos="0"/>
          <w:tab w:val="num" w:pos="567"/>
        </w:tabs>
        <w:ind w:left="0" w:firstLine="0"/>
        <w:jc w:val="both"/>
        <w:rPr>
          <w:color w:val="000000"/>
        </w:rPr>
      </w:pPr>
      <w:r w:rsidRPr="004D7156">
        <w:rPr>
          <w:color w:val="000000"/>
        </w:rPr>
        <w:t>При осуществлении контроля за организацией технического обслуживания и ремонта систем противопожарной защиты проверяются правильность ведения соответствующей документации и наличие актов проверки их работоспособности.</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i w:val="0"/>
          <w:caps/>
          <w:sz w:val="24"/>
          <w:szCs w:val="24"/>
        </w:rPr>
      </w:pPr>
      <w:bookmarkStart w:id="147" w:name="_Toc220213115"/>
      <w:bookmarkStart w:id="148" w:name="_Toc220493243"/>
      <w:bookmarkStart w:id="149" w:name="_Toc232310481"/>
      <w:bookmarkStart w:id="150" w:name="_Toc316389780"/>
      <w:r w:rsidRPr="003D061D">
        <w:rPr>
          <w:rFonts w:ascii="Arial" w:hAnsi="Arial" w:cs="Arial"/>
          <w:i w:val="0"/>
          <w:caps/>
          <w:sz w:val="24"/>
          <w:szCs w:val="24"/>
        </w:rPr>
        <w:t>5.7</w:t>
      </w:r>
      <w:r w:rsidRPr="003D061D">
        <w:rPr>
          <w:rFonts w:ascii="Arial" w:hAnsi="Arial" w:cs="Arial"/>
          <w:i w:val="0"/>
          <w:caps/>
          <w:sz w:val="24"/>
          <w:szCs w:val="24"/>
        </w:rPr>
        <w:tab/>
        <w:t>оформЛЕНИЕ результатов пожарного надзора</w:t>
      </w:r>
      <w:bookmarkEnd w:id="147"/>
      <w:bookmarkEnd w:id="148"/>
      <w:bookmarkEnd w:id="149"/>
      <w:bookmarkEnd w:id="150"/>
      <w:r w:rsidRPr="003D061D">
        <w:rPr>
          <w:rFonts w:ascii="Arial" w:hAnsi="Arial" w:cs="Arial"/>
          <w:i w:val="0"/>
          <w:caps/>
          <w:sz w:val="24"/>
          <w:szCs w:val="24"/>
        </w:rPr>
        <w:t xml:space="preserve"> </w:t>
      </w:r>
    </w:p>
    <w:p w:rsidR="00493164" w:rsidRDefault="00493164" w:rsidP="00493164">
      <w:pPr>
        <w:pStyle w:val="a3"/>
        <w:ind w:left="0"/>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При осуществлении ПН в рамках работы КПК результаты проверки оформляются в соответствии с требованиями </w:t>
      </w:r>
      <w:r w:rsidR="00970F37">
        <w:rPr>
          <w:rFonts w:ascii="Times New Roman" w:hAnsi="Times New Roman" w:cs="Times New Roman"/>
          <w:sz w:val="24"/>
          <w:szCs w:val="24"/>
        </w:rPr>
        <w:t xml:space="preserve">Положения </w:t>
      </w:r>
      <w:r>
        <w:rPr>
          <w:rFonts w:ascii="Times New Roman" w:hAnsi="Times New Roman" w:cs="Times New Roman"/>
          <w:sz w:val="24"/>
          <w:szCs w:val="24"/>
        </w:rPr>
        <w:t>Компании «</w:t>
      </w:r>
      <w:r w:rsidRPr="003A114C">
        <w:rPr>
          <w:rFonts w:ascii="Times New Roman" w:hAnsi="Times New Roman" w:cs="Times New Roman"/>
          <w:sz w:val="24"/>
          <w:szCs w:val="24"/>
        </w:rPr>
        <w:t>Порядок проведения производственного контроля за состоян</w:t>
      </w:r>
      <w:r>
        <w:rPr>
          <w:rFonts w:ascii="Times New Roman" w:hAnsi="Times New Roman" w:cs="Times New Roman"/>
          <w:sz w:val="24"/>
          <w:szCs w:val="24"/>
        </w:rPr>
        <w:t xml:space="preserve">ием промышленной безопасности, </w:t>
      </w:r>
      <w:r w:rsidRPr="003A114C">
        <w:rPr>
          <w:rFonts w:ascii="Times New Roman" w:hAnsi="Times New Roman" w:cs="Times New Roman"/>
          <w:sz w:val="24"/>
          <w:szCs w:val="24"/>
        </w:rPr>
        <w:t>охраны труда и окружающей среды</w:t>
      </w:r>
      <w:r>
        <w:rPr>
          <w:rFonts w:ascii="Times New Roman" w:hAnsi="Times New Roman" w:cs="Times New Roman"/>
          <w:sz w:val="24"/>
          <w:szCs w:val="24"/>
        </w:rPr>
        <w:t>» №</w:t>
      </w:r>
      <w:r w:rsidRPr="00822D2C">
        <w:rPr>
          <w:rFonts w:ascii="Times New Roman" w:hAnsi="Times New Roman" w:cs="Times New Roman"/>
          <w:sz w:val="24"/>
          <w:szCs w:val="24"/>
        </w:rPr>
        <w:t xml:space="preserve"> </w:t>
      </w:r>
      <w:r w:rsidR="006D51DE" w:rsidRPr="006D51DE">
        <w:rPr>
          <w:rFonts w:ascii="Times New Roman" w:hAnsi="Times New Roman" w:cs="Times New Roman"/>
          <w:sz w:val="24"/>
          <w:szCs w:val="24"/>
        </w:rPr>
        <w:t>П3-05 Р-0032</w:t>
      </w:r>
      <w:r w:rsidR="006D51DE">
        <w:rPr>
          <w:rFonts w:ascii="Times New Roman" w:hAnsi="Times New Roman" w:cs="Times New Roman"/>
          <w:sz w:val="24"/>
          <w:szCs w:val="24"/>
        </w:rPr>
        <w:t>.</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По результатам проведенной проверки (плановой, внеплановой) противопожарного состояния охраняемого объекта, должностными лицами подразделения пожарной охраны, осуществляющими проверку, готовится Акт-предписание ПН (</w:t>
      </w:r>
      <w:hyperlink w:anchor="_ПРИЛОЖЕНИЕ_9._Акт-предписание" w:history="1">
        <w:r w:rsidRPr="007D4E90">
          <w:rPr>
            <w:rStyle w:val="a7"/>
            <w:rFonts w:ascii="Times New Roman" w:hAnsi="Times New Roman"/>
            <w:sz w:val="24"/>
            <w:szCs w:val="24"/>
          </w:rPr>
          <w:t>Приложение №</w:t>
        </w:r>
      </w:hyperlink>
      <w:r w:rsidRPr="00CD4C90">
        <w:rPr>
          <w:rFonts w:ascii="Times New Roman" w:hAnsi="Times New Roman"/>
          <w:color w:val="244061"/>
          <w:sz w:val="24"/>
          <w:szCs w:val="24"/>
          <w:u w:val="single"/>
        </w:rPr>
        <w:t>8</w:t>
      </w:r>
      <w:r>
        <w:rPr>
          <w:rFonts w:ascii="Times New Roman" w:hAnsi="Times New Roman" w:cs="Times New Roman"/>
          <w:sz w:val="24"/>
          <w:szCs w:val="24"/>
        </w:rPr>
        <w:t>) в трех экземплярах, который в десятидневный срок со дня окончания проверки вручается руководителю охраняемого объекта под роспись. При этом один экземпляр Акта-предписания ПН остается для исполнения у руководителя охраняемого объекта, а второй и третий – передаются для контроля его исполнения в отдел (сектор) профилактической работы и подразделение пожарной охраны, занимающееся ПН.</w:t>
      </w:r>
    </w:p>
    <w:p w:rsidR="00493164" w:rsidRPr="0027629A" w:rsidRDefault="00493164" w:rsidP="00493164">
      <w:pPr>
        <w:pStyle w:val="ConsPlusNormal"/>
        <w:widowControl/>
        <w:ind w:firstLine="0"/>
        <w:jc w:val="both"/>
        <w:rPr>
          <w:rFonts w:ascii="Times New Roman" w:hAnsi="Times New Roman" w:cs="Times New Roman"/>
          <w:sz w:val="24"/>
          <w:szCs w:val="24"/>
        </w:rPr>
      </w:pPr>
    </w:p>
    <w:p w:rsidR="00493164" w:rsidRPr="00CD4C90"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sidRPr="0027629A">
        <w:rPr>
          <w:rFonts w:ascii="Times New Roman" w:hAnsi="Times New Roman" w:cs="Times New Roman"/>
          <w:sz w:val="24"/>
          <w:szCs w:val="24"/>
        </w:rPr>
        <w:t>В Акт-предписание ПН включаются мероприятия по устранению выявленных в ходе проверок нарушений требований пожарной безопасности,</w:t>
      </w:r>
      <w:r w:rsidRPr="0027629A">
        <w:rPr>
          <w:rFonts w:ascii="Times New Roman" w:hAnsi="Times New Roman" w:cs="Times New Roman"/>
        </w:rPr>
        <w:t xml:space="preserve"> </w:t>
      </w:r>
      <w:r w:rsidRPr="00CD4C90">
        <w:rPr>
          <w:rFonts w:ascii="Times New Roman" w:hAnsi="Times New Roman" w:cs="Times New Roman"/>
          <w:sz w:val="24"/>
          <w:szCs w:val="24"/>
        </w:rPr>
        <w:t>которые являются обязательными для исполнения руководителем охраняемого объекта.</w:t>
      </w:r>
    </w:p>
    <w:p w:rsidR="00493164" w:rsidRPr="0027629A" w:rsidRDefault="00493164" w:rsidP="00493164">
      <w:pPr>
        <w:pStyle w:val="ConsPlusNormal"/>
        <w:widowControl/>
        <w:tabs>
          <w:tab w:val="left" w:pos="0"/>
        </w:tabs>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Сроки выполнения предлагаемых в Акте-предписании ПН мероприятий по устранению выявленных нарушений требований пожарной безопасности устанавливаются должностными лицами подразделения, осуществляющими проверку, согласовываются с руководителем </w:t>
      </w:r>
      <w:r w:rsidR="00F8075D">
        <w:rPr>
          <w:rFonts w:ascii="Times New Roman" w:hAnsi="Times New Roman" w:cs="Times New Roman"/>
          <w:sz w:val="24"/>
          <w:szCs w:val="24"/>
        </w:rPr>
        <w:t>ОГ</w:t>
      </w:r>
      <w:r>
        <w:rPr>
          <w:rFonts w:ascii="Times New Roman" w:hAnsi="Times New Roman" w:cs="Times New Roman"/>
          <w:sz w:val="24"/>
          <w:szCs w:val="24"/>
        </w:rPr>
        <w:t xml:space="preserve">, и должны быть минимальными, с учетом характера нарушения. </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Выданные Акты-предписания ПН учитываются в Журнале учета Актов-предписаний ПН (</w:t>
      </w:r>
      <w:hyperlink w:anchor="_ПРИЛОЖЕНИЕ_10._Журнал" w:history="1">
        <w:r w:rsidRPr="007D4E90">
          <w:rPr>
            <w:rStyle w:val="a7"/>
            <w:rFonts w:ascii="Times New Roman" w:hAnsi="Times New Roman"/>
            <w:sz w:val="24"/>
            <w:szCs w:val="24"/>
          </w:rPr>
          <w:t>Приложение №</w:t>
        </w:r>
      </w:hyperlink>
      <w:r w:rsidRPr="00CD4C90">
        <w:rPr>
          <w:rFonts w:ascii="Times New Roman" w:hAnsi="Times New Roman"/>
          <w:color w:val="244061"/>
          <w:sz w:val="24"/>
          <w:szCs w:val="24"/>
          <w:u w:val="single"/>
        </w:rPr>
        <w:t>9</w:t>
      </w:r>
      <w:r>
        <w:rPr>
          <w:rFonts w:ascii="Times New Roman" w:hAnsi="Times New Roman" w:cs="Times New Roman"/>
          <w:sz w:val="24"/>
          <w:szCs w:val="24"/>
        </w:rPr>
        <w:t>), который хранится в подразделении, осуществляющем ПН на объекте.</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При изменении функционального назначения существующих зданий (сооружений) или отдельных помещений в них, а также в случае изменения объемно-планировочных и конструктивных решений проводится внеплановая проверка.</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При проведении внеплановой проверки противопожарного состояния охраняемого объекта номера невыполненных в установленный срок мероприятий, предложенных актом-предписанием ПН, указываются в соответствующем разделе Акта-предписания ПН. </w:t>
      </w:r>
    </w:p>
    <w:p w:rsidR="00493164" w:rsidRDefault="00493164" w:rsidP="00493164">
      <w:pPr>
        <w:pStyle w:val="a3"/>
        <w:ind w:left="0"/>
      </w:pPr>
    </w:p>
    <w:p w:rsidR="00493164" w:rsidRPr="000C49EC"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sidRPr="000C49EC">
        <w:rPr>
          <w:rFonts w:ascii="Times New Roman" w:hAnsi="Times New Roman" w:cs="Times New Roman"/>
          <w:sz w:val="24"/>
          <w:szCs w:val="24"/>
        </w:rPr>
        <w:t xml:space="preserve">Вновь выявленные при проведении внеплановой проверки нарушения требований пожарной безопасности, а также мероприятия, предусмотренные предыдущим Актом-предписанием ПН и невыполненные в установленный срок, включаются в новый Акт-предписание ПН, который вручается в установленном порядке. Для мероприятий, предусмотренных предыдущим Актом-предписанием ПН и невыполненных в установленный срок, в Акте-предписании отражается истекший срок исполнения и устанавливается минимальный новый срок исполнения.  </w:t>
      </w:r>
    </w:p>
    <w:p w:rsidR="00493164" w:rsidRDefault="00493164" w:rsidP="00493164">
      <w:pPr>
        <w:pStyle w:val="ConsPlusNormal"/>
        <w:widowControl/>
        <w:ind w:firstLine="0"/>
        <w:jc w:val="both"/>
        <w:rPr>
          <w:rFonts w:ascii="Times New Roman" w:hAnsi="Times New Roman" w:cs="Times New Roman"/>
          <w:sz w:val="24"/>
          <w:szCs w:val="24"/>
        </w:rPr>
      </w:pPr>
    </w:p>
    <w:p w:rsidR="00493164" w:rsidRPr="00D51E61"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Р</w:t>
      </w:r>
      <w:r w:rsidRPr="00D51E61">
        <w:rPr>
          <w:rFonts w:ascii="Times New Roman" w:hAnsi="Times New Roman" w:cs="Times New Roman"/>
          <w:sz w:val="24"/>
          <w:szCs w:val="24"/>
        </w:rPr>
        <w:t>езультат</w:t>
      </w:r>
      <w:r>
        <w:rPr>
          <w:rFonts w:ascii="Times New Roman" w:hAnsi="Times New Roman" w:cs="Times New Roman"/>
          <w:sz w:val="24"/>
          <w:szCs w:val="24"/>
        </w:rPr>
        <w:t>ы</w:t>
      </w:r>
      <w:r w:rsidRPr="00D51E61">
        <w:rPr>
          <w:rFonts w:ascii="Times New Roman" w:hAnsi="Times New Roman" w:cs="Times New Roman"/>
          <w:sz w:val="24"/>
          <w:szCs w:val="24"/>
        </w:rPr>
        <w:t xml:space="preserve"> проведения </w:t>
      </w:r>
      <w:r>
        <w:rPr>
          <w:rFonts w:ascii="Times New Roman" w:hAnsi="Times New Roman" w:cs="Times New Roman"/>
          <w:sz w:val="24"/>
          <w:szCs w:val="24"/>
        </w:rPr>
        <w:t>внеплановых</w:t>
      </w:r>
      <w:r w:rsidRPr="00D51E61">
        <w:rPr>
          <w:rFonts w:ascii="Times New Roman" w:hAnsi="Times New Roman" w:cs="Times New Roman"/>
          <w:sz w:val="24"/>
          <w:szCs w:val="24"/>
        </w:rPr>
        <w:t xml:space="preserve"> проверок оформля</w:t>
      </w:r>
      <w:r>
        <w:rPr>
          <w:rFonts w:ascii="Times New Roman" w:hAnsi="Times New Roman" w:cs="Times New Roman"/>
          <w:sz w:val="24"/>
          <w:szCs w:val="24"/>
        </w:rPr>
        <w:t>е</w:t>
      </w:r>
      <w:r w:rsidRPr="00D51E61">
        <w:rPr>
          <w:rFonts w:ascii="Times New Roman" w:hAnsi="Times New Roman" w:cs="Times New Roman"/>
          <w:sz w:val="24"/>
          <w:szCs w:val="24"/>
        </w:rPr>
        <w:t xml:space="preserve">тся </w:t>
      </w:r>
      <w:r>
        <w:rPr>
          <w:rFonts w:ascii="Times New Roman" w:hAnsi="Times New Roman" w:cs="Times New Roman"/>
          <w:sz w:val="24"/>
          <w:szCs w:val="24"/>
        </w:rPr>
        <w:t xml:space="preserve">в соответствии с п. 5.7.2 настоящего </w:t>
      </w:r>
      <w:r w:rsidR="00970F37">
        <w:rPr>
          <w:b/>
          <w:i/>
          <w:caps/>
        </w:rPr>
        <w:t>ПОЛОЖЕНИЯ</w:t>
      </w:r>
      <w:r>
        <w:rPr>
          <w:rFonts w:ascii="Times New Roman" w:hAnsi="Times New Roman" w:cs="Times New Roman"/>
          <w:sz w:val="24"/>
          <w:szCs w:val="24"/>
        </w:rPr>
        <w:t>. При выявлении нарушения(й) требований пожарной безопасности и противопожарного режима, устранение которых не требует значительных временных и материальных затрат, может быть оформлено</w:t>
      </w:r>
      <w:r w:rsidRPr="00D51E61">
        <w:rPr>
          <w:rFonts w:ascii="Times New Roman" w:hAnsi="Times New Roman" w:cs="Times New Roman"/>
          <w:sz w:val="24"/>
          <w:szCs w:val="24"/>
        </w:rPr>
        <w:t xml:space="preserve"> Предложение об устранении нарушений требований пожарной  безопасности</w:t>
      </w:r>
      <w:r w:rsidRPr="00D51E61">
        <w:rPr>
          <w:sz w:val="24"/>
          <w:szCs w:val="24"/>
        </w:rPr>
        <w:t xml:space="preserve"> </w:t>
      </w:r>
      <w:r w:rsidRPr="00D51E61">
        <w:rPr>
          <w:rFonts w:ascii="Times New Roman" w:hAnsi="Times New Roman" w:cs="Times New Roman"/>
          <w:sz w:val="24"/>
          <w:szCs w:val="24"/>
        </w:rPr>
        <w:t>(</w:t>
      </w:r>
      <w:hyperlink w:anchor="_ПРИЛОЖЕНИЕ_11._Предложение" w:history="1">
        <w:r w:rsidRPr="00D51E61">
          <w:rPr>
            <w:rStyle w:val="a7"/>
            <w:rFonts w:ascii="Times New Roman" w:hAnsi="Times New Roman" w:cs="Times New Roman"/>
            <w:sz w:val="24"/>
            <w:szCs w:val="24"/>
          </w:rPr>
          <w:t>Приложение №1</w:t>
        </w:r>
      </w:hyperlink>
      <w:r w:rsidRPr="00CD4C90">
        <w:rPr>
          <w:rFonts w:ascii="Times New Roman" w:hAnsi="Times New Roman" w:cs="Times New Roman"/>
          <w:color w:val="244061"/>
          <w:sz w:val="24"/>
          <w:szCs w:val="24"/>
          <w:u w:val="single"/>
        </w:rPr>
        <w:t>0</w:t>
      </w:r>
      <w:r w:rsidRPr="00D51E61">
        <w:rPr>
          <w:rFonts w:ascii="Times New Roman" w:hAnsi="Times New Roman" w:cs="Times New Roman"/>
          <w:sz w:val="24"/>
          <w:szCs w:val="24"/>
        </w:rPr>
        <w:t xml:space="preserve">). </w:t>
      </w:r>
    </w:p>
    <w:p w:rsidR="00493164" w:rsidRPr="008E6B37" w:rsidRDefault="00493164" w:rsidP="00493164">
      <w:pPr>
        <w:tabs>
          <w:tab w:val="left" w:pos="709"/>
        </w:tabs>
        <w:jc w:val="both"/>
      </w:pPr>
    </w:p>
    <w:p w:rsidR="00493164" w:rsidRDefault="00493164" w:rsidP="00493164">
      <w:pPr>
        <w:numPr>
          <w:ilvl w:val="0"/>
          <w:numId w:val="26"/>
        </w:numPr>
        <w:tabs>
          <w:tab w:val="left" w:pos="0"/>
          <w:tab w:val="left" w:pos="709"/>
        </w:tabs>
        <w:ind w:left="0" w:firstLine="0"/>
        <w:jc w:val="both"/>
      </w:pPr>
      <w:r>
        <w:t xml:space="preserve">Должностное лицо, осуществляющее ПН, оформляет Предложение в двух экземплярах. Один экземпляр Предложения вручается под роспись должностному лицу охраняемого объекта, а второй – находится в подразделении, работник которого выдал Предложение, для контроля на объекте </w:t>
      </w:r>
      <w:r w:rsidR="00F8075D">
        <w:t>ОГ</w:t>
      </w:r>
      <w:r>
        <w:t>. Предложение регистрируется в Журнале учета предложений об устранении нарушений требований пожарной безопасности (</w:t>
      </w:r>
      <w:hyperlink w:anchor="_ПРИЛОЖЕНИЕ_12._Журнал" w:history="1">
        <w:r w:rsidRPr="007D4E90">
          <w:rPr>
            <w:rStyle w:val="a7"/>
          </w:rPr>
          <w:t>Приложение №1</w:t>
        </w:r>
      </w:hyperlink>
      <w:r w:rsidRPr="00CD4C90">
        <w:rPr>
          <w:color w:val="244061"/>
          <w:u w:val="single"/>
        </w:rPr>
        <w:t>1</w:t>
      </w:r>
      <w:r>
        <w:t xml:space="preserve">) и фиксируются в Журнале проверок состояния условий труда производственных объектов. </w:t>
      </w:r>
    </w:p>
    <w:p w:rsidR="00493164" w:rsidRDefault="00493164" w:rsidP="00493164">
      <w:pPr>
        <w:pStyle w:val="a3"/>
        <w:tabs>
          <w:tab w:val="left" w:pos="851"/>
        </w:tabs>
        <w:ind w:left="0"/>
      </w:pPr>
    </w:p>
    <w:p w:rsidR="00493164" w:rsidRDefault="00493164" w:rsidP="00493164">
      <w:pPr>
        <w:numPr>
          <w:ilvl w:val="0"/>
          <w:numId w:val="26"/>
        </w:numPr>
        <w:tabs>
          <w:tab w:val="left" w:pos="0"/>
          <w:tab w:val="left" w:pos="709"/>
        </w:tabs>
        <w:ind w:left="0" w:firstLine="0"/>
        <w:jc w:val="both"/>
      </w:pPr>
      <w:r>
        <w:t>Сроки и качество выполнения мероприятий, предложенных к устранению, должны находиться под постоянным контролем ответственных за устранение руководителей,</w:t>
      </w:r>
      <w:r w:rsidRPr="000C49EC">
        <w:t xml:space="preserve"> </w:t>
      </w:r>
      <w:r w:rsidRPr="00EA1418">
        <w:t>Службы ПБОТОС</w:t>
      </w:r>
      <w:r>
        <w:t xml:space="preserve"> и курирующих должностных лиц, осуществляющих ПН, вплоть до их выполнения. </w:t>
      </w:r>
    </w:p>
    <w:p w:rsidR="00493164" w:rsidRDefault="00493164" w:rsidP="00493164">
      <w:pPr>
        <w:pStyle w:val="a3"/>
        <w:tabs>
          <w:tab w:val="left" w:pos="851"/>
        </w:tabs>
        <w:ind w:left="0"/>
      </w:pPr>
    </w:p>
    <w:p w:rsidR="00493164" w:rsidRDefault="00493164" w:rsidP="00493164">
      <w:pPr>
        <w:numPr>
          <w:ilvl w:val="0"/>
          <w:numId w:val="26"/>
        </w:numPr>
        <w:tabs>
          <w:tab w:val="left" w:pos="0"/>
          <w:tab w:val="left" w:pos="709"/>
        </w:tabs>
        <w:ind w:left="0" w:firstLine="0"/>
        <w:jc w:val="both"/>
      </w:pPr>
      <w:r>
        <w:t>При невыполнении требований пожарной безопасности, изложенных в Акте-предписании ПН, Представлении, Предложении, руководитель подразделения, осуществляющего ПН, направляет информацию руководителю охраняемого объекта о необходимости</w:t>
      </w:r>
      <w:r w:rsidRPr="00E35FDD">
        <w:t xml:space="preserve"> </w:t>
      </w:r>
      <w:r>
        <w:t xml:space="preserve">проведения служебного расследования и решения вопроса о привлечении к дисциплинарной ответственности должностных лиц, работников объекта, ответственных за невыполнение указанных требований. </w:t>
      </w:r>
    </w:p>
    <w:p w:rsidR="00493164" w:rsidRDefault="00493164" w:rsidP="00493164">
      <w:pPr>
        <w:pStyle w:val="a3"/>
        <w:tabs>
          <w:tab w:val="left" w:pos="851"/>
        </w:tabs>
        <w:ind w:left="0"/>
      </w:pPr>
    </w:p>
    <w:p w:rsidR="00493164" w:rsidRDefault="00493164" w:rsidP="00493164">
      <w:pPr>
        <w:numPr>
          <w:ilvl w:val="0"/>
          <w:numId w:val="26"/>
        </w:numPr>
        <w:tabs>
          <w:tab w:val="left" w:pos="0"/>
          <w:tab w:val="left" w:pos="709"/>
        </w:tabs>
        <w:ind w:left="0" w:firstLine="0"/>
        <w:jc w:val="both"/>
      </w:pPr>
      <w:r>
        <w:t xml:space="preserve">Решение вопроса о привлечении к дисциплинарной ответственности должностных лиц, работников охраняемого объекта находится в компетенции руководителя охраняемого объекта. </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 w:val="left" w:pos="426"/>
          <w:tab w:val="left" w:pos="567"/>
        </w:tabs>
        <w:suppressAutoHyphens w:val="0"/>
        <w:spacing w:before="0" w:after="0"/>
        <w:jc w:val="both"/>
        <w:rPr>
          <w:rFonts w:ascii="Arial" w:hAnsi="Arial" w:cs="Arial"/>
          <w:i w:val="0"/>
          <w:caps/>
          <w:sz w:val="24"/>
          <w:szCs w:val="24"/>
          <w:lang w:val="ru-RU"/>
        </w:rPr>
      </w:pPr>
      <w:bookmarkStart w:id="151" w:name="_Toc220213116"/>
      <w:bookmarkStart w:id="152" w:name="_Toc220493244"/>
      <w:bookmarkStart w:id="153" w:name="_Toc232310482"/>
      <w:bookmarkStart w:id="154" w:name="_Toc316389781"/>
      <w:r w:rsidRPr="003D061D">
        <w:rPr>
          <w:rFonts w:ascii="Arial" w:hAnsi="Arial" w:cs="Arial"/>
          <w:i w:val="0"/>
          <w:caps/>
          <w:sz w:val="24"/>
          <w:szCs w:val="24"/>
        </w:rPr>
        <w:t>5.8</w:t>
      </w:r>
      <w:r w:rsidRPr="003D061D">
        <w:rPr>
          <w:rFonts w:ascii="Arial" w:hAnsi="Arial" w:cs="Arial"/>
          <w:i w:val="0"/>
          <w:caps/>
          <w:sz w:val="24"/>
          <w:szCs w:val="24"/>
        </w:rPr>
        <w:tab/>
        <w:t>приостановление работы ОБЪЕКТА (отдельнОГО производствА, производственного участка, здания,</w:t>
      </w:r>
      <w:r w:rsidRPr="003D061D">
        <w:rPr>
          <w:rFonts w:ascii="Arial" w:hAnsi="Arial" w:cs="Arial"/>
          <w:bCs/>
          <w:i w:val="0"/>
          <w:caps/>
          <w:sz w:val="24"/>
          <w:szCs w:val="24"/>
        </w:rPr>
        <w:t xml:space="preserve"> </w:t>
      </w:r>
      <w:r w:rsidRPr="003D061D">
        <w:rPr>
          <w:rFonts w:ascii="Arial" w:hAnsi="Arial" w:cs="Arial"/>
          <w:i w:val="0"/>
          <w:caps/>
          <w:sz w:val="24"/>
          <w:szCs w:val="24"/>
        </w:rPr>
        <w:t>сооружения, помещения, технологического оборудования, агрегата, электрооборудования, участка электросети) и проведениЯ отдельного вида работ</w:t>
      </w:r>
      <w:bookmarkEnd w:id="151"/>
      <w:bookmarkEnd w:id="152"/>
      <w:bookmarkEnd w:id="153"/>
      <w:bookmarkEnd w:id="154"/>
    </w:p>
    <w:p w:rsidR="00493164" w:rsidRPr="008C57A2" w:rsidRDefault="00493164" w:rsidP="00493164"/>
    <w:p w:rsidR="00493164" w:rsidRDefault="00493164" w:rsidP="00493164">
      <w:pPr>
        <w:numPr>
          <w:ilvl w:val="0"/>
          <w:numId w:val="27"/>
        </w:numPr>
        <w:tabs>
          <w:tab w:val="left" w:pos="0"/>
          <w:tab w:val="left" w:pos="567"/>
        </w:tabs>
        <w:ind w:left="0" w:firstLine="0"/>
        <w:jc w:val="both"/>
        <w:rPr>
          <w:bCs/>
        </w:rPr>
      </w:pPr>
      <w:r>
        <w:t>При обнаружении нарушений требований пожарной безопасности, создающих угрозу возникновения пожара и (или) безопасности людей, должностным лицом, осуществляющим ПН, выносится Представление о приостановке работы объекта (</w:t>
      </w:r>
      <w:hyperlink w:anchor="_ПРИЛОЖЕНИЕ_13._Представление" w:history="1">
        <w:r w:rsidRPr="007D4E90">
          <w:rPr>
            <w:rStyle w:val="a7"/>
          </w:rPr>
          <w:t>Приложение №1</w:t>
        </w:r>
      </w:hyperlink>
      <w:r w:rsidRPr="00CD4C90">
        <w:rPr>
          <w:color w:val="244061"/>
          <w:u w:val="single"/>
        </w:rPr>
        <w:t>2</w:t>
      </w:r>
      <w:r>
        <w:t>)</w:t>
      </w:r>
      <w:r>
        <w:rPr>
          <w:bCs/>
        </w:rPr>
        <w:t>, которое</w:t>
      </w:r>
      <w:r w:rsidRPr="00F312C2">
        <w:rPr>
          <w:highlight w:val="yellow"/>
        </w:rPr>
        <w:t xml:space="preserve"> </w:t>
      </w:r>
      <w:r w:rsidRPr="00D51E61">
        <w:t>вручается руководителю объекта, а в случае его отсутствия старшему уполномоченному</w:t>
      </w:r>
      <w:r>
        <w:t xml:space="preserve"> должностному лицу на объекте.</w:t>
      </w:r>
    </w:p>
    <w:p w:rsidR="00493164" w:rsidRDefault="00493164" w:rsidP="00493164">
      <w:pPr>
        <w:tabs>
          <w:tab w:val="left" w:pos="426"/>
        </w:tabs>
        <w:jc w:val="both"/>
      </w:pPr>
    </w:p>
    <w:p w:rsidR="00493164" w:rsidRPr="006D42C1" w:rsidRDefault="00493164" w:rsidP="00493164">
      <w:pPr>
        <w:numPr>
          <w:ilvl w:val="0"/>
          <w:numId w:val="27"/>
        </w:numPr>
        <w:tabs>
          <w:tab w:val="left" w:pos="0"/>
          <w:tab w:val="left" w:pos="567"/>
        </w:tabs>
        <w:ind w:left="0" w:firstLine="0"/>
        <w:jc w:val="both"/>
      </w:pPr>
      <w:r>
        <w:t>Принятие решения о приостановке или о дальнейшей эксплуатации объекта</w:t>
      </w:r>
      <w:r w:rsidRPr="00302603">
        <w:t xml:space="preserve"> </w:t>
      </w:r>
      <w:r>
        <w:t xml:space="preserve">(отдельного производства, производственного участка, агрегата, эксплуатации здания, помещения, сооружения, технологического оборудования, электрооборудования, участка электросети) возлагается на руководителя подразделения </w:t>
      </w:r>
      <w:r w:rsidR="00F8075D">
        <w:t>ОГ</w:t>
      </w:r>
      <w:r>
        <w:t xml:space="preserve">, который в течение трёх суток после получения Представления письменно информирует руководителя подразделения, осуществляющего ПН, </w:t>
      </w:r>
      <w:r w:rsidRPr="006D42C1">
        <w:t>вынесшего решение о приостановке объекта о своём решении.</w:t>
      </w:r>
      <w:r>
        <w:t xml:space="preserve"> </w:t>
      </w:r>
    </w:p>
    <w:p w:rsidR="00493164" w:rsidRPr="006D42C1" w:rsidRDefault="00493164" w:rsidP="00493164">
      <w:pPr>
        <w:tabs>
          <w:tab w:val="left" w:pos="360"/>
          <w:tab w:val="left" w:pos="426"/>
        </w:tabs>
        <w:jc w:val="both"/>
      </w:pPr>
    </w:p>
    <w:p w:rsidR="00493164" w:rsidRPr="006D42C1" w:rsidRDefault="00493164" w:rsidP="00493164">
      <w:pPr>
        <w:numPr>
          <w:ilvl w:val="0"/>
          <w:numId w:val="27"/>
        </w:numPr>
        <w:tabs>
          <w:tab w:val="left" w:pos="0"/>
          <w:tab w:val="left" w:pos="567"/>
        </w:tabs>
        <w:ind w:left="0" w:firstLine="0"/>
        <w:jc w:val="both"/>
      </w:pPr>
      <w:r w:rsidRPr="006D42C1">
        <w:t xml:space="preserve">В случае отказа от приостановки объекта вся ответственность за последствия при возникновении пожара возлагается на руководителя </w:t>
      </w:r>
      <w:r w:rsidR="00F8075D">
        <w:t>ОГ</w:t>
      </w:r>
      <w:r w:rsidRPr="006D42C1">
        <w:t xml:space="preserve">, принявшего решение о продолжении эксплуатации объекта. При этом, в трёхдневный срок после принятия решения о продолжении эксплуатации объекта разрабатываются мероприятия по устранению нарушений требований пожарной безопасности, создающих угрозу возникновения пожара и (или) безопасности людей с указанием сроков и ответственных за исполнение. Мероприятия утверждаются руководителем </w:t>
      </w:r>
      <w:r w:rsidR="00F8075D">
        <w:t>ОГ</w:t>
      </w:r>
      <w:r w:rsidRPr="006D42C1">
        <w:t xml:space="preserve"> и согласовываются с руководителем подразделения, осуществляющего ПН, вынесшего </w:t>
      </w:r>
      <w:r>
        <w:t>Представление</w:t>
      </w:r>
      <w:r w:rsidRPr="006D42C1">
        <w:t xml:space="preserve"> о приостановке объекта.</w:t>
      </w:r>
    </w:p>
    <w:p w:rsidR="00493164" w:rsidRDefault="00493164" w:rsidP="00493164">
      <w:pPr>
        <w:tabs>
          <w:tab w:val="left" w:pos="0"/>
          <w:tab w:val="left" w:pos="567"/>
        </w:tabs>
        <w:jc w:val="both"/>
      </w:pPr>
    </w:p>
    <w:p w:rsidR="00493164" w:rsidRPr="00014445" w:rsidRDefault="00493164" w:rsidP="00493164">
      <w:pPr>
        <w:numPr>
          <w:ilvl w:val="0"/>
          <w:numId w:val="27"/>
        </w:numPr>
        <w:tabs>
          <w:tab w:val="left" w:pos="0"/>
          <w:tab w:val="left" w:pos="567"/>
        </w:tabs>
        <w:ind w:left="0" w:firstLine="0"/>
        <w:jc w:val="both"/>
      </w:pPr>
      <w:r>
        <w:t>При обнаружении нарушений требований пожарной безопасности, создающих угрозу возникновения пожара и (или) безопасности людей на объекте</w:t>
      </w:r>
      <w:r w:rsidRPr="002111CF">
        <w:rPr>
          <w:bCs/>
        </w:rPr>
        <w:t xml:space="preserve"> </w:t>
      </w:r>
      <w:r>
        <w:rPr>
          <w:bCs/>
        </w:rPr>
        <w:t xml:space="preserve">при проведении отдельного вида работ приостановка работ выполняется </w:t>
      </w:r>
      <w:r w:rsidRPr="008B202A">
        <w:t>руководител</w:t>
      </w:r>
      <w:r>
        <w:t>ем</w:t>
      </w:r>
      <w:r w:rsidRPr="008B202A">
        <w:t xml:space="preserve"> работ </w:t>
      </w:r>
      <w:r>
        <w:rPr>
          <w:bCs/>
        </w:rPr>
        <w:t xml:space="preserve">немедленно по требованию должностного лица, </w:t>
      </w:r>
      <w:r w:rsidRPr="008B202A">
        <w:t>осуществляющего ПН</w:t>
      </w:r>
      <w:r>
        <w:t>,</w:t>
      </w:r>
      <w:r w:rsidRPr="008B202A">
        <w:t xml:space="preserve"> наделённого соответствующими полномочиями согласно п.3.</w:t>
      </w:r>
      <w:r>
        <w:t>8</w:t>
      </w:r>
      <w:r w:rsidRPr="008B202A">
        <w:t xml:space="preserve">. настоящего </w:t>
      </w:r>
      <w:r w:rsidR="00970F37">
        <w:rPr>
          <w:rFonts w:ascii="Arial" w:hAnsi="Arial" w:cs="Arial"/>
          <w:b/>
          <w:i/>
          <w:caps/>
          <w:sz w:val="20"/>
          <w:szCs w:val="20"/>
        </w:rPr>
        <w:t>ПОЛОЖЕНИЯ</w:t>
      </w:r>
      <w:r>
        <w:t xml:space="preserve">. </w:t>
      </w:r>
      <w:r w:rsidRPr="008B202A">
        <w:t>При этом, должностным лицом, осуществляющим ПН, выносится Представление о приостановке проведения отдельного вида работ.</w:t>
      </w:r>
    </w:p>
    <w:p w:rsidR="00493164" w:rsidRDefault="00493164" w:rsidP="00493164">
      <w:pPr>
        <w:tabs>
          <w:tab w:val="left" w:pos="0"/>
          <w:tab w:val="left" w:pos="567"/>
        </w:tabs>
        <w:jc w:val="both"/>
      </w:pPr>
    </w:p>
    <w:p w:rsidR="00493164" w:rsidRDefault="00493164" w:rsidP="00493164">
      <w:pPr>
        <w:numPr>
          <w:ilvl w:val="0"/>
          <w:numId w:val="27"/>
        </w:numPr>
        <w:tabs>
          <w:tab w:val="left" w:pos="0"/>
          <w:tab w:val="left" w:pos="567"/>
        </w:tabs>
        <w:ind w:left="0" w:firstLine="0"/>
        <w:jc w:val="both"/>
      </w:pPr>
      <w:r w:rsidRPr="008E0809">
        <w:t xml:space="preserve">Возобновление </w:t>
      </w:r>
      <w:r w:rsidRPr="009F5A62">
        <w:t>эксплуатации объекта отдельного производства, производственного участка, агрегата, эксплуатации здания, помещения, сооружения, технологического оборудования, электрооборудования, участка электросети), проведения отдельного вида работ</w:t>
      </w:r>
      <w:r>
        <w:rPr>
          <w:sz w:val="20"/>
          <w:szCs w:val="20"/>
        </w:rPr>
        <w:t xml:space="preserve"> </w:t>
      </w:r>
      <w:r w:rsidRPr="008E0809">
        <w:t>разрешается руководителем объекта после устранения выявленных нарушений требований пожарной безопасности, о чём им делается отметка в выданном Представлении должностным лицом, осуществляющим ПН потребовавшим приостановку работ или его руководителем.</w:t>
      </w:r>
    </w:p>
    <w:p w:rsidR="00493164" w:rsidRDefault="00493164" w:rsidP="00493164">
      <w:pPr>
        <w:pStyle w:val="a3"/>
        <w:ind w:left="0"/>
      </w:pPr>
    </w:p>
    <w:p w:rsidR="00493164" w:rsidRPr="00014445" w:rsidRDefault="00493164" w:rsidP="00493164">
      <w:pPr>
        <w:numPr>
          <w:ilvl w:val="0"/>
          <w:numId w:val="27"/>
        </w:numPr>
        <w:tabs>
          <w:tab w:val="left" w:pos="0"/>
          <w:tab w:val="left" w:pos="567"/>
        </w:tabs>
        <w:ind w:left="0" w:firstLine="0"/>
        <w:jc w:val="both"/>
        <w:rPr>
          <w:bCs/>
        </w:rPr>
      </w:pPr>
      <w:r w:rsidRPr="00014445">
        <w:rPr>
          <w:bCs/>
        </w:rPr>
        <w:t xml:space="preserve">Представление о приостановке </w:t>
      </w:r>
      <w:r>
        <w:rPr>
          <w:bCs/>
        </w:rPr>
        <w:t>проведения отдельного вида работ</w:t>
      </w:r>
      <w:r w:rsidRPr="00014445">
        <w:rPr>
          <w:bCs/>
        </w:rPr>
        <w:t xml:space="preserve"> вручается руководител</w:t>
      </w:r>
      <w:r>
        <w:rPr>
          <w:bCs/>
        </w:rPr>
        <w:t>ю</w:t>
      </w:r>
      <w:r w:rsidRPr="00014445">
        <w:rPr>
          <w:bCs/>
        </w:rPr>
        <w:t xml:space="preserve"> </w:t>
      </w:r>
      <w:r>
        <w:rPr>
          <w:bCs/>
        </w:rPr>
        <w:t>работ (</w:t>
      </w:r>
      <w:r w:rsidRPr="00014445">
        <w:rPr>
          <w:bCs/>
        </w:rPr>
        <w:t>объекта</w:t>
      </w:r>
      <w:r>
        <w:rPr>
          <w:bCs/>
        </w:rPr>
        <w:t>)</w:t>
      </w:r>
      <w:r w:rsidRPr="00014445">
        <w:rPr>
          <w:bCs/>
        </w:rPr>
        <w:t xml:space="preserve"> на месте</w:t>
      </w:r>
      <w:r>
        <w:rPr>
          <w:bCs/>
        </w:rPr>
        <w:t xml:space="preserve"> проведения </w:t>
      </w:r>
      <w:r w:rsidRPr="00014445">
        <w:rPr>
          <w:bCs/>
        </w:rPr>
        <w:t xml:space="preserve">работ в кратчайшие сроки. </w:t>
      </w:r>
    </w:p>
    <w:p w:rsidR="00493164" w:rsidRDefault="00493164" w:rsidP="00493164">
      <w:pPr>
        <w:pStyle w:val="a3"/>
        <w:ind w:left="0"/>
      </w:pPr>
    </w:p>
    <w:p w:rsidR="00493164" w:rsidRPr="001946A1" w:rsidRDefault="00493164" w:rsidP="00493164">
      <w:pPr>
        <w:numPr>
          <w:ilvl w:val="0"/>
          <w:numId w:val="27"/>
        </w:numPr>
        <w:tabs>
          <w:tab w:val="left" w:pos="0"/>
          <w:tab w:val="left" w:pos="567"/>
        </w:tabs>
        <w:ind w:left="0" w:firstLine="0"/>
        <w:jc w:val="both"/>
        <w:rPr>
          <w:bCs/>
        </w:rPr>
      </w:pPr>
      <w:r w:rsidRPr="001946A1">
        <w:rPr>
          <w:bCs/>
        </w:rPr>
        <w:t>Представление о приостановке работы объекта</w:t>
      </w:r>
      <w:r>
        <w:rPr>
          <w:bCs/>
        </w:rPr>
        <w:t xml:space="preserve">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w:t>
      </w:r>
      <w:r w:rsidRPr="001946A1">
        <w:rPr>
          <w:bCs/>
        </w:rPr>
        <w:t xml:space="preserve"> в обоснованных случаях может быть отменено </w:t>
      </w:r>
      <w:r>
        <w:rPr>
          <w:bCs/>
        </w:rPr>
        <w:t xml:space="preserve">руководителем </w:t>
      </w:r>
      <w:r w:rsidRPr="001946A1">
        <w:rPr>
          <w:bCs/>
        </w:rPr>
        <w:t>должностного лица,</w:t>
      </w:r>
      <w:r w:rsidRPr="00014445">
        <w:rPr>
          <w:bCs/>
        </w:rPr>
        <w:t xml:space="preserve"> </w:t>
      </w:r>
      <w:r>
        <w:rPr>
          <w:bCs/>
        </w:rPr>
        <w:t>осуществляющего ПН, потребовавшего приостановку работ</w:t>
      </w:r>
      <w:r w:rsidRPr="001946A1">
        <w:rPr>
          <w:bCs/>
        </w:rPr>
        <w:t>.</w:t>
      </w:r>
    </w:p>
    <w:p w:rsidR="00493164" w:rsidRPr="001946A1" w:rsidRDefault="00493164" w:rsidP="00493164">
      <w:pPr>
        <w:numPr>
          <w:ilvl w:val="0"/>
          <w:numId w:val="27"/>
        </w:numPr>
        <w:tabs>
          <w:tab w:val="left" w:pos="0"/>
          <w:tab w:val="left" w:pos="567"/>
        </w:tabs>
        <w:ind w:left="0" w:firstLine="0"/>
        <w:jc w:val="both"/>
        <w:rPr>
          <w:bCs/>
        </w:rPr>
      </w:pPr>
      <w:r w:rsidRPr="001946A1">
        <w:rPr>
          <w:bCs/>
        </w:rPr>
        <w:t xml:space="preserve">Представление регистрируется в </w:t>
      </w:r>
      <w:r>
        <w:rPr>
          <w:bCs/>
        </w:rPr>
        <w:t>Ж</w:t>
      </w:r>
      <w:r w:rsidRPr="001946A1">
        <w:rPr>
          <w:bCs/>
        </w:rPr>
        <w:t>урнале учета представлений о приостановке работы объекта (отдельного производства, производственного участка, агрегата, эксплуатации здания, помещения, сооружения, технологического оборудования, электрооборудования, участка электросети), проведения отдельного вида работ (</w:t>
      </w:r>
      <w:hyperlink w:anchor="_ПРИЛОЖЕНИЕ_14._Журнал" w:history="1">
        <w:r w:rsidRPr="007D4E90">
          <w:rPr>
            <w:rStyle w:val="a7"/>
            <w:bCs/>
          </w:rPr>
          <w:t>Приложение №1</w:t>
        </w:r>
      </w:hyperlink>
      <w:r>
        <w:rPr>
          <w:bCs/>
          <w:color w:val="0000FF"/>
          <w:u w:val="single"/>
        </w:rPr>
        <w:t>3</w:t>
      </w:r>
      <w:r w:rsidRPr="001946A1">
        <w:rPr>
          <w:bCs/>
        </w:rPr>
        <w:t>) и хранится в КНД.</w:t>
      </w:r>
    </w:p>
    <w:p w:rsidR="00493164" w:rsidRDefault="00493164" w:rsidP="00493164">
      <w:pPr>
        <w:pStyle w:val="a3"/>
        <w:tabs>
          <w:tab w:val="left" w:pos="8006"/>
        </w:tabs>
        <w:ind w:left="0"/>
      </w:pPr>
    </w:p>
    <w:p w:rsidR="00493164" w:rsidRPr="001946A1" w:rsidRDefault="00493164" w:rsidP="00493164">
      <w:pPr>
        <w:numPr>
          <w:ilvl w:val="0"/>
          <w:numId w:val="27"/>
        </w:numPr>
        <w:tabs>
          <w:tab w:val="left" w:pos="0"/>
          <w:tab w:val="left" w:pos="567"/>
        </w:tabs>
        <w:ind w:left="0" w:firstLine="0"/>
        <w:jc w:val="both"/>
        <w:rPr>
          <w:bCs/>
        </w:rPr>
      </w:pPr>
      <w:r w:rsidRPr="001946A1">
        <w:rPr>
          <w:bCs/>
        </w:rPr>
        <w:t xml:space="preserve">В случае неисполнения в установленный срок </w:t>
      </w:r>
      <w:r>
        <w:rPr>
          <w:bCs/>
        </w:rPr>
        <w:t>П</w:t>
      </w:r>
      <w:r w:rsidRPr="001946A1">
        <w:rPr>
          <w:bCs/>
        </w:rPr>
        <w:t>редставления</w:t>
      </w:r>
      <w:r>
        <w:rPr>
          <w:bCs/>
        </w:rPr>
        <w:t xml:space="preserve"> или не предоставлении информации </w:t>
      </w:r>
      <w:r w:rsidRPr="0054554E">
        <w:rPr>
          <w:bCs/>
        </w:rPr>
        <w:t>о выполнении мероприятий по устранению нарушений требований пожарной безопасности</w:t>
      </w:r>
      <w:r>
        <w:rPr>
          <w:bCs/>
        </w:rPr>
        <w:t xml:space="preserve"> согласно п.5.8.3, должностным лицом, осуществляющим ПН, вынесшим Представление, </w:t>
      </w:r>
      <w:r w:rsidRPr="001946A1">
        <w:rPr>
          <w:bCs/>
        </w:rPr>
        <w:t xml:space="preserve">направляется информация  в адрес руководителя </w:t>
      </w:r>
      <w:r>
        <w:rPr>
          <w:bCs/>
        </w:rPr>
        <w:t>своего</w:t>
      </w:r>
      <w:r w:rsidRPr="001946A1">
        <w:rPr>
          <w:bCs/>
        </w:rPr>
        <w:t xml:space="preserve"> подразделения.</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s>
        <w:suppressAutoHyphens w:val="0"/>
        <w:spacing w:before="0" w:after="0"/>
        <w:jc w:val="both"/>
        <w:rPr>
          <w:rFonts w:ascii="Arial" w:hAnsi="Arial" w:cs="Arial"/>
          <w:i w:val="0"/>
          <w:caps/>
          <w:sz w:val="24"/>
          <w:szCs w:val="24"/>
          <w:lang w:val="ru-RU"/>
        </w:rPr>
      </w:pPr>
      <w:bookmarkStart w:id="155" w:name="_Toc220213117"/>
      <w:bookmarkStart w:id="156" w:name="_Toc220493245"/>
      <w:bookmarkStart w:id="157" w:name="_Toc232310483"/>
      <w:bookmarkStart w:id="158" w:name="_Toc316389782"/>
      <w:r w:rsidRPr="003D061D">
        <w:rPr>
          <w:rFonts w:ascii="Arial" w:hAnsi="Arial" w:cs="Arial"/>
          <w:i w:val="0"/>
          <w:caps/>
          <w:sz w:val="24"/>
          <w:szCs w:val="24"/>
        </w:rPr>
        <w:t>5.9</w:t>
      </w:r>
      <w:r w:rsidRPr="003D061D">
        <w:rPr>
          <w:rFonts w:ascii="Arial" w:hAnsi="Arial" w:cs="Arial"/>
          <w:i w:val="0"/>
          <w:caps/>
          <w:sz w:val="24"/>
          <w:szCs w:val="24"/>
        </w:rPr>
        <w:tab/>
        <w:t>учет Пожаров</w:t>
      </w:r>
      <w:bookmarkEnd w:id="155"/>
      <w:bookmarkEnd w:id="156"/>
      <w:bookmarkEnd w:id="157"/>
      <w:r w:rsidRPr="003D061D">
        <w:rPr>
          <w:rFonts w:ascii="Arial" w:hAnsi="Arial" w:cs="Arial"/>
          <w:i w:val="0"/>
          <w:caps/>
          <w:sz w:val="24"/>
          <w:szCs w:val="24"/>
          <w:lang w:val="ru-RU"/>
        </w:rPr>
        <w:t xml:space="preserve"> и загораний</w:t>
      </w:r>
      <w:bookmarkEnd w:id="158"/>
    </w:p>
    <w:p w:rsidR="00493164" w:rsidRPr="003D061D" w:rsidRDefault="00493164" w:rsidP="00493164"/>
    <w:p w:rsidR="00493164" w:rsidRPr="0049458A" w:rsidRDefault="00493164" w:rsidP="00493164">
      <w:pPr>
        <w:pStyle w:val="aff3"/>
        <w:numPr>
          <w:ilvl w:val="0"/>
          <w:numId w:val="28"/>
        </w:numPr>
        <w:tabs>
          <w:tab w:val="clear" w:pos="2862"/>
          <w:tab w:val="left" w:pos="0"/>
          <w:tab w:val="num" w:pos="360"/>
          <w:tab w:val="left" w:pos="567"/>
        </w:tabs>
        <w:spacing w:before="0" w:after="0"/>
        <w:ind w:left="0" w:firstLine="0"/>
        <w:rPr>
          <w:rFonts w:ascii="Times New Roman" w:hAnsi="Times New Roman" w:cs="Times New Roman"/>
          <w:color w:val="auto"/>
        </w:rPr>
      </w:pPr>
      <w:r>
        <w:rPr>
          <w:rFonts w:ascii="Times New Roman" w:hAnsi="Times New Roman" w:cs="Times New Roman"/>
          <w:color w:val="auto"/>
        </w:rPr>
        <w:t>Учету подлежат все пожары и загорания, происшедшие на объектах Компании.</w:t>
      </w:r>
    </w:p>
    <w:p w:rsidR="00493164" w:rsidRDefault="00493164" w:rsidP="00493164">
      <w:pPr>
        <w:pStyle w:val="aff3"/>
        <w:tabs>
          <w:tab w:val="left" w:pos="0"/>
          <w:tab w:val="left" w:pos="567"/>
        </w:tabs>
        <w:spacing w:before="0" w:after="0"/>
        <w:rPr>
          <w:rFonts w:ascii="Times New Roman" w:hAnsi="Times New Roman" w:cs="Times New Roman"/>
          <w:color w:val="auto"/>
        </w:rPr>
      </w:pPr>
    </w:p>
    <w:p w:rsidR="00493164" w:rsidRDefault="00493164" w:rsidP="00493164">
      <w:pPr>
        <w:pStyle w:val="aff3"/>
        <w:numPr>
          <w:ilvl w:val="0"/>
          <w:numId w:val="28"/>
        </w:numPr>
        <w:tabs>
          <w:tab w:val="clear" w:pos="2862"/>
          <w:tab w:val="left" w:pos="0"/>
          <w:tab w:val="num" w:pos="360"/>
          <w:tab w:val="left" w:pos="567"/>
        </w:tabs>
        <w:spacing w:before="0" w:after="0"/>
        <w:ind w:left="0" w:firstLine="0"/>
        <w:rPr>
          <w:rFonts w:ascii="Times New Roman" w:hAnsi="Times New Roman" w:cs="Times New Roman"/>
          <w:color w:val="auto"/>
        </w:rPr>
      </w:pPr>
      <w:r>
        <w:rPr>
          <w:rFonts w:ascii="Times New Roman" w:hAnsi="Times New Roman" w:cs="Times New Roman"/>
          <w:color w:val="auto"/>
        </w:rPr>
        <w:t xml:space="preserve">Учет пожаров и последствий от них в Компании ведется Департаментом промышленной безопасности и охраны труда </w:t>
      </w:r>
      <w:r w:rsidR="005300CA">
        <w:rPr>
          <w:rFonts w:ascii="Times New Roman" w:hAnsi="Times New Roman" w:cs="Times New Roman"/>
          <w:color w:val="auto"/>
        </w:rPr>
        <w:t>ПАО «НК «Роснефть»</w:t>
      </w:r>
      <w:r>
        <w:rPr>
          <w:rFonts w:ascii="Times New Roman" w:hAnsi="Times New Roman" w:cs="Times New Roman"/>
          <w:color w:val="auto"/>
        </w:rPr>
        <w:t xml:space="preserve"> в электронном журнале.</w:t>
      </w:r>
    </w:p>
    <w:p w:rsidR="00493164" w:rsidRDefault="00493164" w:rsidP="00493164">
      <w:pPr>
        <w:pStyle w:val="aff3"/>
        <w:tabs>
          <w:tab w:val="left" w:pos="0"/>
          <w:tab w:val="left" w:pos="567"/>
        </w:tabs>
        <w:spacing w:before="0" w:after="0"/>
        <w:rPr>
          <w:rFonts w:ascii="Times New Roman" w:hAnsi="Times New Roman" w:cs="Times New Roman"/>
          <w:color w:val="auto"/>
        </w:rPr>
      </w:pPr>
    </w:p>
    <w:p w:rsidR="00493164" w:rsidRPr="005E493C" w:rsidRDefault="00493164" w:rsidP="00493164">
      <w:pPr>
        <w:pStyle w:val="aff3"/>
        <w:numPr>
          <w:ilvl w:val="0"/>
          <w:numId w:val="28"/>
        </w:numPr>
        <w:tabs>
          <w:tab w:val="clear" w:pos="2862"/>
          <w:tab w:val="left" w:pos="0"/>
          <w:tab w:val="num" w:pos="360"/>
          <w:tab w:val="left" w:pos="567"/>
        </w:tabs>
        <w:spacing w:before="0" w:after="0"/>
        <w:ind w:left="0" w:firstLine="0"/>
        <w:rPr>
          <w:rFonts w:ascii="Times New Roman" w:hAnsi="Times New Roman" w:cs="Times New Roman"/>
        </w:rPr>
      </w:pPr>
      <w:r w:rsidRPr="00ED0DE1">
        <w:rPr>
          <w:rFonts w:ascii="Times New Roman" w:hAnsi="Times New Roman" w:cs="Times New Roman"/>
          <w:color w:val="auto"/>
        </w:rPr>
        <w:t>Расследование</w:t>
      </w:r>
      <w:r>
        <w:rPr>
          <w:rFonts w:ascii="Times New Roman" w:hAnsi="Times New Roman" w:cs="Times New Roman"/>
          <w:color w:val="auto"/>
        </w:rPr>
        <w:t>,</w:t>
      </w:r>
      <w:r w:rsidRPr="00ED0DE1">
        <w:rPr>
          <w:rFonts w:ascii="Times New Roman" w:hAnsi="Times New Roman" w:cs="Times New Roman"/>
          <w:color w:val="auto"/>
        </w:rPr>
        <w:t xml:space="preserve"> </w:t>
      </w:r>
      <w:r>
        <w:rPr>
          <w:rFonts w:ascii="Times New Roman" w:hAnsi="Times New Roman" w:cs="Times New Roman"/>
        </w:rPr>
        <w:t>у</w:t>
      </w:r>
      <w:r w:rsidRPr="00A90425">
        <w:rPr>
          <w:rFonts w:ascii="Times New Roman" w:hAnsi="Times New Roman" w:cs="Times New Roman"/>
        </w:rPr>
        <w:t xml:space="preserve">чет пожаров и последствий от них в </w:t>
      </w:r>
      <w:r w:rsidR="00F8075D">
        <w:rPr>
          <w:rFonts w:ascii="Times New Roman" w:hAnsi="Times New Roman" w:cs="Times New Roman"/>
        </w:rPr>
        <w:t>ОГ</w:t>
      </w:r>
      <w:r w:rsidRPr="00A90425">
        <w:rPr>
          <w:rFonts w:ascii="Times New Roman" w:hAnsi="Times New Roman" w:cs="Times New Roman"/>
        </w:rPr>
        <w:t xml:space="preserve"> ведется в </w:t>
      </w:r>
      <w:r>
        <w:rPr>
          <w:rFonts w:ascii="Times New Roman" w:hAnsi="Times New Roman" w:cs="Times New Roman"/>
        </w:rPr>
        <w:t>С</w:t>
      </w:r>
      <w:r w:rsidRPr="00A90425">
        <w:rPr>
          <w:rFonts w:ascii="Times New Roman" w:hAnsi="Times New Roman" w:cs="Times New Roman"/>
        </w:rPr>
        <w:t>лужбах ПБОТОС</w:t>
      </w:r>
      <w:r>
        <w:rPr>
          <w:rFonts w:ascii="Times New Roman" w:hAnsi="Times New Roman" w:cs="Times New Roman"/>
        </w:rPr>
        <w:t xml:space="preserve"> </w:t>
      </w:r>
      <w:r w:rsidR="00F8075D">
        <w:rPr>
          <w:rFonts w:ascii="Times New Roman" w:hAnsi="Times New Roman" w:cs="Times New Roman"/>
        </w:rPr>
        <w:t>ОГ</w:t>
      </w:r>
      <w:r>
        <w:rPr>
          <w:rFonts w:ascii="Times New Roman" w:hAnsi="Times New Roman" w:cs="Times New Roman"/>
        </w:rPr>
        <w:t xml:space="preserve"> или </w:t>
      </w:r>
      <w:r w:rsidRPr="00A90425">
        <w:rPr>
          <w:rFonts w:ascii="Times New Roman" w:hAnsi="Times New Roman" w:cs="Times New Roman"/>
        </w:rPr>
        <w:t>подразделениях пожарной охраны с регистрацией в журнале учета пожаров</w:t>
      </w:r>
      <w:r>
        <w:rPr>
          <w:rFonts w:ascii="Times New Roman" w:hAnsi="Times New Roman" w:cs="Times New Roman"/>
        </w:rPr>
        <w:t xml:space="preserve"> в соответствии со </w:t>
      </w:r>
      <w:r w:rsidRPr="00ED0DE1">
        <w:rPr>
          <w:rFonts w:ascii="Times New Roman" w:hAnsi="Times New Roman" w:cs="Times New Roman"/>
          <w:color w:val="auto"/>
        </w:rPr>
        <w:t>Стандартом Компании «Порядок расследования происшествий»</w:t>
      </w:r>
      <w:r w:rsidRPr="004914D8">
        <w:rPr>
          <w:rFonts w:ascii="Times New Roman" w:hAnsi="Times New Roman" w:cs="Times New Roman"/>
          <w:color w:val="auto"/>
        </w:rPr>
        <w:t xml:space="preserve"> </w:t>
      </w:r>
      <w:r w:rsidR="00E62ECE">
        <w:rPr>
          <w:rFonts w:ascii="Times New Roman" w:hAnsi="Times New Roman" w:cs="Times New Roman"/>
          <w:color w:val="auto"/>
        </w:rPr>
        <w:br/>
      </w:r>
      <w:r w:rsidRPr="00ED0DE1">
        <w:rPr>
          <w:rFonts w:ascii="Times New Roman" w:hAnsi="Times New Roman" w:cs="Times New Roman"/>
          <w:color w:val="auto"/>
        </w:rPr>
        <w:t>№П</w:t>
      </w:r>
      <w:r>
        <w:rPr>
          <w:rFonts w:ascii="Times New Roman" w:hAnsi="Times New Roman" w:cs="Times New Roman"/>
          <w:color w:val="auto"/>
        </w:rPr>
        <w:t>3</w:t>
      </w:r>
      <w:r w:rsidRPr="00ED0DE1">
        <w:rPr>
          <w:rFonts w:ascii="Times New Roman" w:hAnsi="Times New Roman" w:cs="Times New Roman"/>
          <w:color w:val="auto"/>
        </w:rPr>
        <w:t>-05 С-0</w:t>
      </w:r>
      <w:r>
        <w:rPr>
          <w:rFonts w:ascii="Times New Roman" w:hAnsi="Times New Roman" w:cs="Times New Roman"/>
          <w:color w:val="auto"/>
        </w:rPr>
        <w:t>0</w:t>
      </w:r>
      <w:r w:rsidRPr="00ED0DE1">
        <w:rPr>
          <w:rFonts w:ascii="Times New Roman" w:hAnsi="Times New Roman" w:cs="Times New Roman"/>
          <w:color w:val="auto"/>
        </w:rPr>
        <w:t>33</w:t>
      </w:r>
      <w:r w:rsidRPr="00A90425">
        <w:rPr>
          <w:rFonts w:ascii="Times New Roman" w:hAnsi="Times New Roman" w:cs="Times New Roman"/>
        </w:rPr>
        <w:t>.</w:t>
      </w:r>
    </w:p>
    <w:p w:rsidR="00493164" w:rsidRDefault="00493164" w:rsidP="00493164"/>
    <w:p w:rsidR="00493164" w:rsidRPr="0051770D" w:rsidRDefault="00493164" w:rsidP="00493164">
      <w:pPr>
        <w:pStyle w:val="aff3"/>
        <w:numPr>
          <w:ilvl w:val="0"/>
          <w:numId w:val="28"/>
        </w:numPr>
        <w:tabs>
          <w:tab w:val="clear" w:pos="2862"/>
          <w:tab w:val="left" w:pos="0"/>
          <w:tab w:val="num" w:pos="360"/>
          <w:tab w:val="left" w:pos="567"/>
        </w:tabs>
        <w:spacing w:before="0" w:after="0"/>
        <w:ind w:left="0" w:firstLine="0"/>
        <w:rPr>
          <w:rFonts w:ascii="Times New Roman" w:hAnsi="Times New Roman" w:cs="Times New Roman"/>
          <w:color w:val="auto"/>
        </w:rPr>
      </w:pPr>
      <w:r w:rsidRPr="00A90425">
        <w:rPr>
          <w:rFonts w:ascii="Times New Roman" w:hAnsi="Times New Roman" w:cs="Times New Roman"/>
        </w:rPr>
        <w:t xml:space="preserve">Все подразделения, </w:t>
      </w:r>
      <w:r>
        <w:rPr>
          <w:rFonts w:ascii="Times New Roman" w:hAnsi="Times New Roman" w:cs="Times New Roman"/>
        </w:rPr>
        <w:t xml:space="preserve">ведущие учёт пожаров и загораний, </w:t>
      </w:r>
      <w:r w:rsidRPr="00A90425">
        <w:rPr>
          <w:rFonts w:ascii="Times New Roman" w:hAnsi="Times New Roman" w:cs="Times New Roman"/>
        </w:rPr>
        <w:t>ежеквартально проводят сверки правильности учета пожаров с территориальным органом МЧС Р</w:t>
      </w:r>
      <w:r>
        <w:rPr>
          <w:rFonts w:ascii="Times New Roman" w:hAnsi="Times New Roman" w:cs="Times New Roman"/>
        </w:rPr>
        <w:t>оссии, осуществляющим официальный статистический учёт пожаров</w:t>
      </w:r>
      <w:r w:rsidRPr="00A90425">
        <w:rPr>
          <w:rFonts w:ascii="Times New Roman" w:hAnsi="Times New Roman" w:cs="Times New Roman"/>
        </w:rPr>
        <w:t xml:space="preserve">. </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s>
        <w:suppressAutoHyphens w:val="0"/>
        <w:spacing w:before="0" w:after="0"/>
        <w:jc w:val="both"/>
        <w:rPr>
          <w:rFonts w:ascii="Arial" w:hAnsi="Arial" w:cs="Arial"/>
          <w:i w:val="0"/>
          <w:caps/>
          <w:sz w:val="24"/>
          <w:szCs w:val="24"/>
        </w:rPr>
      </w:pPr>
      <w:bookmarkStart w:id="159" w:name="_Toc220213118"/>
      <w:bookmarkStart w:id="160" w:name="_Toc220493246"/>
      <w:bookmarkStart w:id="161" w:name="_Toc232310484"/>
      <w:bookmarkStart w:id="162" w:name="_Toc316389783"/>
      <w:r w:rsidRPr="003D061D">
        <w:rPr>
          <w:rFonts w:ascii="Arial" w:hAnsi="Arial" w:cs="Arial"/>
          <w:i w:val="0"/>
          <w:caps/>
          <w:sz w:val="24"/>
          <w:szCs w:val="24"/>
        </w:rPr>
        <w:t>5.10</w:t>
      </w:r>
      <w:r w:rsidRPr="003D061D">
        <w:rPr>
          <w:rFonts w:ascii="Arial" w:hAnsi="Arial" w:cs="Arial"/>
          <w:i w:val="0"/>
          <w:caps/>
          <w:sz w:val="24"/>
          <w:szCs w:val="24"/>
        </w:rPr>
        <w:tab/>
        <w:t>АНАЛИЗ РАБОТЫ</w:t>
      </w:r>
      <w:bookmarkEnd w:id="159"/>
      <w:bookmarkEnd w:id="160"/>
      <w:bookmarkEnd w:id="161"/>
      <w:bookmarkEnd w:id="162"/>
    </w:p>
    <w:p w:rsidR="00493164" w:rsidRPr="003D061D" w:rsidRDefault="00493164" w:rsidP="00493164"/>
    <w:p w:rsidR="00493164" w:rsidRPr="00D15792" w:rsidRDefault="00493164" w:rsidP="00493164">
      <w:pPr>
        <w:pStyle w:val="aff3"/>
        <w:numPr>
          <w:ilvl w:val="0"/>
          <w:numId w:val="29"/>
        </w:numPr>
        <w:tabs>
          <w:tab w:val="left" w:pos="0"/>
          <w:tab w:val="left" w:pos="709"/>
        </w:tabs>
        <w:spacing w:before="0" w:after="0"/>
        <w:ind w:left="0" w:firstLine="0"/>
        <w:rPr>
          <w:rFonts w:ascii="Times New Roman" w:hAnsi="Times New Roman" w:cs="Times New Roman"/>
          <w:color w:val="auto"/>
        </w:rPr>
      </w:pPr>
      <w:r w:rsidRPr="00D15792">
        <w:rPr>
          <w:rFonts w:ascii="Times New Roman" w:hAnsi="Times New Roman" w:cs="Times New Roman"/>
          <w:color w:val="auto"/>
        </w:rPr>
        <w:t>Не реже одного раза в полугодие подразделения, осуществляющие ПН, проводят анализ противопожарного состояния охраняемых объектов. В процессе анализа рассматрива</w:t>
      </w:r>
      <w:r>
        <w:rPr>
          <w:rFonts w:ascii="Times New Roman" w:hAnsi="Times New Roman" w:cs="Times New Roman"/>
          <w:color w:val="auto"/>
        </w:rPr>
        <w:t>е</w:t>
      </w:r>
      <w:r w:rsidRPr="00D15792">
        <w:rPr>
          <w:rFonts w:ascii="Times New Roman" w:hAnsi="Times New Roman" w:cs="Times New Roman"/>
          <w:color w:val="auto"/>
        </w:rPr>
        <w:t>тся следующ</w:t>
      </w:r>
      <w:r>
        <w:rPr>
          <w:rFonts w:ascii="Times New Roman" w:hAnsi="Times New Roman" w:cs="Times New Roman"/>
          <w:color w:val="auto"/>
        </w:rPr>
        <w:t>ая</w:t>
      </w:r>
      <w:r w:rsidRPr="00D15792">
        <w:rPr>
          <w:rFonts w:ascii="Times New Roman" w:hAnsi="Times New Roman" w:cs="Times New Roman"/>
          <w:color w:val="auto"/>
        </w:rPr>
        <w:t xml:space="preserve"> информация о: </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пожарах, происшедших на охраняемых объектах;</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выполнении предписаний ГПН;</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деятельности объектовых комиссий (ПТК, КЧС и ПБ и т.п.) в области обеспечения пожарной безопасности;</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степени выполнения противопожарных мероприятий;</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состоянии средств противопожарной защиты, связи, водоснабжения и содержании дорог;</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применении мер воздействия к лицам, виновным  в нарушении (невыполнении) требований пожарной безопасности;</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вынесении Представлений о приостановке работы объектов;</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соблюдении установленного противопожарного режима;</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проведении противопожарной агитации и пропаганды и т.п.</w:t>
      </w:r>
    </w:p>
    <w:p w:rsidR="00493164" w:rsidRPr="00D15792" w:rsidRDefault="00493164" w:rsidP="00493164">
      <w:pPr>
        <w:pStyle w:val="aff3"/>
        <w:tabs>
          <w:tab w:val="left" w:pos="-426"/>
          <w:tab w:val="left" w:pos="709"/>
          <w:tab w:val="left" w:pos="851"/>
        </w:tabs>
        <w:spacing w:before="0" w:after="0"/>
        <w:rPr>
          <w:rFonts w:ascii="Times New Roman" w:hAnsi="Times New Roman" w:cs="Times New Roman"/>
          <w:color w:val="auto"/>
        </w:rPr>
      </w:pPr>
    </w:p>
    <w:p w:rsidR="00493164" w:rsidRPr="00D15792" w:rsidRDefault="00493164" w:rsidP="00493164">
      <w:pPr>
        <w:pStyle w:val="aff3"/>
        <w:numPr>
          <w:ilvl w:val="0"/>
          <w:numId w:val="29"/>
        </w:numPr>
        <w:tabs>
          <w:tab w:val="left" w:pos="0"/>
          <w:tab w:val="left" w:pos="720"/>
        </w:tabs>
        <w:spacing w:before="0" w:after="0"/>
        <w:ind w:left="0" w:firstLine="0"/>
        <w:rPr>
          <w:rFonts w:ascii="Times New Roman" w:hAnsi="Times New Roman" w:cs="Times New Roman"/>
          <w:color w:val="auto"/>
        </w:rPr>
      </w:pPr>
      <w:r w:rsidRPr="00D15792">
        <w:rPr>
          <w:rFonts w:ascii="Times New Roman" w:hAnsi="Times New Roman" w:cs="Times New Roman"/>
          <w:color w:val="auto"/>
        </w:rPr>
        <w:t xml:space="preserve">По результатам анализа противопожарного состояния охраняемых объектов  разрабатываются </w:t>
      </w:r>
      <w:r>
        <w:rPr>
          <w:rFonts w:ascii="Times New Roman" w:hAnsi="Times New Roman" w:cs="Times New Roman"/>
          <w:color w:val="auto"/>
        </w:rPr>
        <w:t xml:space="preserve">рекомендации </w:t>
      </w:r>
      <w:r w:rsidRPr="00D15792">
        <w:rPr>
          <w:rFonts w:ascii="Times New Roman" w:hAnsi="Times New Roman" w:cs="Times New Roman"/>
          <w:color w:val="auto"/>
        </w:rPr>
        <w:t xml:space="preserve">по повышению уровня их пожарной безопасности и представляются руководителю </w:t>
      </w:r>
      <w:r w:rsidR="00F8075D">
        <w:rPr>
          <w:rFonts w:ascii="Times New Roman" w:hAnsi="Times New Roman" w:cs="Times New Roman"/>
          <w:color w:val="auto"/>
        </w:rPr>
        <w:t>ОГ</w:t>
      </w:r>
      <w:r w:rsidRPr="00D15792">
        <w:rPr>
          <w:rFonts w:ascii="Times New Roman" w:hAnsi="Times New Roman" w:cs="Times New Roman"/>
          <w:color w:val="auto"/>
        </w:rPr>
        <w:t>.</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i w:val="0"/>
          <w:caps/>
          <w:sz w:val="24"/>
          <w:szCs w:val="24"/>
        </w:rPr>
      </w:pPr>
      <w:bookmarkStart w:id="163" w:name="_Toc232310485"/>
      <w:bookmarkStart w:id="164" w:name="_Toc316389784"/>
      <w:r w:rsidRPr="003D061D">
        <w:rPr>
          <w:rFonts w:ascii="Arial" w:hAnsi="Arial" w:cs="Arial"/>
          <w:i w:val="0"/>
          <w:caps/>
          <w:sz w:val="24"/>
          <w:szCs w:val="24"/>
        </w:rPr>
        <w:t>5.11</w:t>
      </w:r>
      <w:r w:rsidRPr="003D061D">
        <w:rPr>
          <w:rFonts w:ascii="Arial" w:hAnsi="Arial" w:cs="Arial"/>
          <w:i w:val="0"/>
          <w:caps/>
          <w:sz w:val="24"/>
          <w:szCs w:val="24"/>
        </w:rPr>
        <w:tab/>
        <w:t xml:space="preserve">Взаимодействие при  планировании и осуществлении ПН на объектах </w:t>
      </w:r>
      <w:r w:rsidR="00F8075D">
        <w:rPr>
          <w:rFonts w:ascii="Arial" w:hAnsi="Arial" w:cs="Arial"/>
          <w:i w:val="0"/>
          <w:caps/>
          <w:sz w:val="24"/>
          <w:szCs w:val="24"/>
        </w:rPr>
        <w:t>ОГ</w:t>
      </w:r>
      <w:r w:rsidRPr="003D061D">
        <w:rPr>
          <w:rFonts w:ascii="Arial" w:hAnsi="Arial" w:cs="Arial"/>
          <w:i w:val="0"/>
          <w:caps/>
          <w:sz w:val="24"/>
          <w:szCs w:val="24"/>
        </w:rPr>
        <w:t xml:space="preserve">  подразделениями пожарной охраны</w:t>
      </w:r>
      <w:bookmarkEnd w:id="163"/>
      <w:bookmarkEnd w:id="164"/>
    </w:p>
    <w:p w:rsidR="00493164" w:rsidRDefault="00493164" w:rsidP="00493164">
      <w:pPr>
        <w:rPr>
          <w:sz w:val="20"/>
          <w:szCs w:val="20"/>
        </w:rPr>
      </w:pPr>
    </w:p>
    <w:p w:rsidR="00493164" w:rsidRPr="007D4E90" w:rsidRDefault="00493164" w:rsidP="00493164">
      <w:pPr>
        <w:pStyle w:val="afff1"/>
        <w:jc w:val="right"/>
        <w:rPr>
          <w:rFonts w:ascii="Arial" w:hAnsi="Arial" w:cs="Arial"/>
        </w:rPr>
      </w:pPr>
      <w:r w:rsidRPr="00670EEE">
        <w:rPr>
          <w:rFonts w:ascii="Arial" w:hAnsi="Arial" w:cs="Arial"/>
        </w:rPr>
        <w:t xml:space="preserve">Таблица </w:t>
      </w:r>
      <w:r w:rsidRPr="00670EEE">
        <w:rPr>
          <w:rFonts w:ascii="Arial" w:hAnsi="Arial" w:cs="Arial"/>
        </w:rPr>
        <w:fldChar w:fldCharType="begin"/>
      </w:r>
      <w:r w:rsidRPr="00670EEE">
        <w:rPr>
          <w:rFonts w:ascii="Arial" w:hAnsi="Arial" w:cs="Arial"/>
        </w:rPr>
        <w:instrText xml:space="preserve"> SEQ Таблица \* ARABIC </w:instrText>
      </w:r>
      <w:r w:rsidRPr="00670EEE">
        <w:rPr>
          <w:rFonts w:ascii="Arial" w:hAnsi="Arial" w:cs="Arial"/>
        </w:rPr>
        <w:fldChar w:fldCharType="separate"/>
      </w:r>
      <w:r>
        <w:rPr>
          <w:rFonts w:ascii="Arial" w:hAnsi="Arial" w:cs="Arial"/>
          <w:noProof/>
        </w:rPr>
        <w:t>1</w:t>
      </w:r>
      <w:r w:rsidRPr="00670EEE">
        <w:rPr>
          <w:rFonts w:ascii="Arial" w:hAnsi="Arial" w:cs="Arial"/>
        </w:rPr>
        <w:fldChar w:fldCharType="end"/>
      </w:r>
    </w:p>
    <w:p w:rsidR="00493164" w:rsidRPr="00D15792" w:rsidRDefault="00493164" w:rsidP="00493164">
      <w:pPr>
        <w:pStyle w:val="afff1"/>
        <w:jc w:val="right"/>
        <w:rPr>
          <w:rFonts w:ascii="Arial" w:hAnsi="Arial" w:cs="Arial"/>
        </w:rPr>
      </w:pPr>
      <w:r w:rsidRPr="00D15792">
        <w:rPr>
          <w:rFonts w:ascii="Arial" w:hAnsi="Arial" w:cs="Arial"/>
        </w:rPr>
        <w:t xml:space="preserve">Взаимодействие при  планировании и осуществлении ПН на объектах </w:t>
      </w:r>
      <w:r w:rsidR="00F8075D">
        <w:rPr>
          <w:rFonts w:ascii="Arial" w:hAnsi="Arial" w:cs="Arial"/>
        </w:rPr>
        <w:t>ОГ</w:t>
      </w:r>
    </w:p>
    <w:p w:rsidR="00493164" w:rsidRPr="00D15792" w:rsidRDefault="00493164" w:rsidP="00493164">
      <w:pPr>
        <w:pStyle w:val="afff1"/>
        <w:spacing w:after="60"/>
        <w:jc w:val="right"/>
        <w:rPr>
          <w:rFonts w:ascii="Arial" w:hAnsi="Arial" w:cs="Arial"/>
        </w:rPr>
      </w:pPr>
      <w:r w:rsidRPr="00D15792">
        <w:rPr>
          <w:rFonts w:ascii="Arial" w:hAnsi="Arial" w:cs="Arial"/>
        </w:rPr>
        <w:t xml:space="preserve"> подразделениями пожарной охраны</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ook w:val="0000" w:firstRow="0" w:lastRow="0" w:firstColumn="0" w:lastColumn="0" w:noHBand="0" w:noVBand="0"/>
      </w:tblPr>
      <w:tblGrid>
        <w:gridCol w:w="395"/>
        <w:gridCol w:w="1836"/>
        <w:gridCol w:w="2012"/>
        <w:gridCol w:w="5610"/>
      </w:tblGrid>
      <w:tr w:rsidR="00493164" w:rsidRPr="00D15792" w:rsidTr="00970F37">
        <w:trPr>
          <w:tblHeader/>
        </w:trPr>
        <w:tc>
          <w:tcPr>
            <w:tcW w:w="200"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sidRPr="00D15792">
              <w:rPr>
                <w:rFonts w:ascii="Arial" w:hAnsi="Arial" w:cs="Arial"/>
                <w:b/>
                <w:bCs/>
                <w:caps/>
                <w:sz w:val="16"/>
                <w:szCs w:val="16"/>
              </w:rPr>
              <w:t>№</w:t>
            </w:r>
          </w:p>
        </w:tc>
        <w:tc>
          <w:tcPr>
            <w:tcW w:w="932"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sidRPr="00D15792">
              <w:rPr>
                <w:rFonts w:ascii="Arial" w:hAnsi="Arial" w:cs="Arial"/>
                <w:b/>
                <w:bCs/>
                <w:caps/>
                <w:sz w:val="16"/>
                <w:szCs w:val="16"/>
              </w:rPr>
              <w:t>ОПЕРАЦИЯ</w:t>
            </w:r>
            <w:r w:rsidRPr="00D15792">
              <w:rPr>
                <w:rFonts w:ascii="Arial" w:hAnsi="Arial" w:cs="Arial"/>
                <w:b/>
                <w:bCs/>
                <w:caps/>
                <w:sz w:val="16"/>
                <w:szCs w:val="16"/>
              </w:rPr>
              <w:br/>
              <w:t>(ФУНКЦИЯ)</w:t>
            </w:r>
          </w:p>
        </w:tc>
        <w:tc>
          <w:tcPr>
            <w:tcW w:w="1021"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sidRPr="00D15792">
              <w:rPr>
                <w:rFonts w:ascii="Arial" w:hAnsi="Arial" w:cs="Arial"/>
                <w:b/>
                <w:bCs/>
                <w:caps/>
                <w:sz w:val="16"/>
                <w:szCs w:val="16"/>
              </w:rPr>
              <w:t>ОТВЕТСТВЕННЫЙ Исполнитель, Срок исполнения</w:t>
            </w:r>
          </w:p>
        </w:tc>
        <w:tc>
          <w:tcPr>
            <w:tcW w:w="2847"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sidRPr="00D15792">
              <w:rPr>
                <w:rFonts w:ascii="Arial" w:hAnsi="Arial" w:cs="Arial"/>
                <w:b/>
                <w:bCs/>
                <w:caps/>
                <w:sz w:val="16"/>
                <w:szCs w:val="16"/>
              </w:rPr>
              <w:t>МЕТОД И ДОКУМЕНТИРОВАНИЕ</w:t>
            </w:r>
          </w:p>
        </w:tc>
      </w:tr>
      <w:tr w:rsidR="00493164" w:rsidRPr="00D15792" w:rsidTr="00970F37">
        <w:trPr>
          <w:tblHeader/>
        </w:trPr>
        <w:tc>
          <w:tcPr>
            <w:tcW w:w="200"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Pr>
                <w:rFonts w:ascii="Arial" w:hAnsi="Arial" w:cs="Arial"/>
                <w:b/>
                <w:bCs/>
                <w:caps/>
                <w:sz w:val="16"/>
                <w:szCs w:val="16"/>
              </w:rPr>
              <w:t>1</w:t>
            </w:r>
          </w:p>
        </w:tc>
        <w:tc>
          <w:tcPr>
            <w:tcW w:w="932"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Pr>
                <w:rFonts w:ascii="Arial" w:hAnsi="Arial" w:cs="Arial"/>
                <w:b/>
                <w:bCs/>
                <w:caps/>
                <w:sz w:val="16"/>
                <w:szCs w:val="16"/>
              </w:rPr>
              <w:t>2</w:t>
            </w:r>
          </w:p>
        </w:tc>
        <w:tc>
          <w:tcPr>
            <w:tcW w:w="1021"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Pr>
                <w:rFonts w:ascii="Arial" w:hAnsi="Arial" w:cs="Arial"/>
                <w:b/>
                <w:bCs/>
                <w:caps/>
                <w:sz w:val="16"/>
                <w:szCs w:val="16"/>
              </w:rPr>
              <w:t>3</w:t>
            </w:r>
          </w:p>
        </w:tc>
        <w:tc>
          <w:tcPr>
            <w:tcW w:w="2847"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Pr>
                <w:rFonts w:ascii="Arial" w:hAnsi="Arial" w:cs="Arial"/>
                <w:b/>
                <w:bCs/>
                <w:caps/>
                <w:sz w:val="16"/>
                <w:szCs w:val="16"/>
              </w:rPr>
              <w:t>4</w:t>
            </w:r>
          </w:p>
        </w:tc>
      </w:tr>
      <w:tr w:rsidR="00493164" w:rsidRPr="005B0D40" w:rsidTr="00970F37">
        <w:trPr>
          <w:trHeight w:val="20"/>
        </w:trPr>
        <w:tc>
          <w:tcPr>
            <w:tcW w:w="200" w:type="pct"/>
            <w:tcBorders>
              <w:top w:val="single" w:sz="12" w:space="0" w:color="auto"/>
            </w:tcBorders>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tcBorders>
              <w:top w:val="single" w:sz="12" w:space="0" w:color="auto"/>
            </w:tcBorders>
            <w:shd w:val="clear" w:color="FFFFFF" w:fill="FFFFFF"/>
          </w:tcPr>
          <w:p w:rsidR="00493164" w:rsidRPr="005B0D40" w:rsidRDefault="00493164" w:rsidP="00970F37">
            <w:pPr>
              <w:pStyle w:val="afb"/>
              <w:spacing w:before="0"/>
            </w:pPr>
            <w:r w:rsidRPr="005B0D40">
              <w:t>Подготовка проекта годового графика плановых проверок ПН</w:t>
            </w:r>
          </w:p>
        </w:tc>
        <w:tc>
          <w:tcPr>
            <w:tcW w:w="1021" w:type="pct"/>
            <w:tcBorders>
              <w:top w:val="single" w:sz="12" w:space="0" w:color="auto"/>
            </w:tcBorders>
            <w:shd w:val="clear" w:color="FFFFFF" w:fill="FFFFFF"/>
          </w:tcPr>
          <w:p w:rsidR="00493164" w:rsidRPr="005B0D40" w:rsidRDefault="00493164" w:rsidP="00970F37">
            <w:pPr>
              <w:pStyle w:val="afb"/>
              <w:spacing w:before="0"/>
              <w:rPr>
                <w:spacing w:val="-4"/>
              </w:rPr>
            </w:pPr>
            <w:r w:rsidRPr="005B0D40">
              <w:rPr>
                <w:b/>
                <w:bCs/>
              </w:rPr>
              <w:t>Подразделения пожарной охраны,</w:t>
            </w:r>
          </w:p>
          <w:p w:rsidR="00493164" w:rsidRPr="005B0D40" w:rsidRDefault="00493164" w:rsidP="00970F37">
            <w:pPr>
              <w:pStyle w:val="afb"/>
              <w:spacing w:before="0"/>
            </w:pPr>
            <w:r>
              <w:t>до 01 декабря</w:t>
            </w:r>
            <w:r w:rsidRPr="005B0D40">
              <w:t xml:space="preserve"> </w:t>
            </w:r>
            <w:r>
              <w:t>года, предшествующего году проведения плановых проверок</w:t>
            </w:r>
          </w:p>
        </w:tc>
        <w:tc>
          <w:tcPr>
            <w:tcW w:w="2847" w:type="pct"/>
            <w:tcBorders>
              <w:top w:val="single" w:sz="12" w:space="0" w:color="auto"/>
            </w:tcBorders>
            <w:shd w:val="clear" w:color="FFFFFF" w:fill="FFFFFF"/>
          </w:tcPr>
          <w:p w:rsidR="00493164" w:rsidRPr="005B0D40" w:rsidRDefault="00493164" w:rsidP="00970F37">
            <w:pPr>
              <w:pStyle w:val="afb"/>
              <w:spacing w:before="0"/>
              <w:rPr>
                <w:b/>
                <w:bCs/>
                <w:i/>
                <w:iCs/>
                <w:u w:val="single"/>
              </w:rPr>
            </w:pPr>
            <w:r w:rsidRPr="005B0D40">
              <w:rPr>
                <w:b/>
                <w:bCs/>
                <w:i/>
                <w:iCs/>
                <w:u w:val="single"/>
              </w:rPr>
              <w:t>Входящие:</w:t>
            </w:r>
          </w:p>
          <w:p w:rsidR="00493164" w:rsidRPr="005B0D40" w:rsidRDefault="00493164" w:rsidP="00970F37">
            <w:pPr>
              <w:pStyle w:val="afb"/>
              <w:spacing w:before="0"/>
              <w:rPr>
                <w:spacing w:val="-4"/>
              </w:rPr>
            </w:pPr>
            <w:r w:rsidRPr="005B0D40">
              <w:rPr>
                <w:spacing w:val="-4"/>
              </w:rPr>
              <w:t>Анализ противопожарного состояния охраняемых</w:t>
            </w:r>
            <w:r w:rsidRPr="005B0D40">
              <w:t xml:space="preserve"> </w:t>
            </w:r>
            <w:r w:rsidRPr="005B0D40">
              <w:rPr>
                <w:spacing w:val="-4"/>
              </w:rPr>
              <w:t>объектов</w:t>
            </w:r>
          </w:p>
          <w:p w:rsidR="00493164" w:rsidRPr="005B0D40" w:rsidRDefault="00493164" w:rsidP="00970F37">
            <w:pPr>
              <w:pStyle w:val="afb"/>
              <w:spacing w:before="0"/>
              <w:rPr>
                <w:spacing w:val="-4"/>
              </w:rPr>
            </w:pPr>
            <w:r w:rsidRPr="005B0D40">
              <w:rPr>
                <w:spacing w:val="-4"/>
              </w:rPr>
              <w:t xml:space="preserve">Анализ результатов служебной деятельности подразделений Организаций, выполняющих услуги в области предупреждения и тушения пожаров </w:t>
            </w:r>
          </w:p>
          <w:p w:rsidR="00493164" w:rsidRPr="005B0D40" w:rsidRDefault="00493164" w:rsidP="00970F37">
            <w:pPr>
              <w:pStyle w:val="afb"/>
              <w:spacing w:before="0"/>
              <w:rPr>
                <w:spacing w:val="-4"/>
              </w:rPr>
            </w:pPr>
            <w:r w:rsidRPr="005B0D40">
              <w:rPr>
                <w:spacing w:val="-4"/>
              </w:rPr>
              <w:t xml:space="preserve">Анализ служебной деятельности подразделений пожарной охраны в составе </w:t>
            </w:r>
            <w:r w:rsidR="00F8075D">
              <w:rPr>
                <w:spacing w:val="-4"/>
              </w:rPr>
              <w:t>ОГ</w:t>
            </w:r>
          </w:p>
          <w:p w:rsidR="00493164" w:rsidRPr="005B0D40" w:rsidRDefault="00493164" w:rsidP="00970F37">
            <w:pPr>
              <w:pStyle w:val="afb"/>
              <w:spacing w:before="0"/>
              <w:rPr>
                <w:spacing w:val="-4"/>
              </w:rPr>
            </w:pPr>
            <w:r w:rsidRPr="005B0D40">
              <w:rPr>
                <w:spacing w:val="-4"/>
              </w:rPr>
              <w:t xml:space="preserve">Решения аппаратов управления подразделений пожарной охраны </w:t>
            </w:r>
          </w:p>
          <w:p w:rsidR="00493164" w:rsidRPr="005B0D40" w:rsidRDefault="00493164" w:rsidP="00970F37">
            <w:pPr>
              <w:pStyle w:val="afb"/>
              <w:spacing w:before="0"/>
              <w:rPr>
                <w:spacing w:val="-4"/>
              </w:rPr>
            </w:pPr>
            <w:r w:rsidRPr="005B0D40">
              <w:rPr>
                <w:spacing w:val="-4"/>
              </w:rPr>
              <w:t xml:space="preserve">Решения руководства </w:t>
            </w:r>
            <w:r w:rsidR="00F8075D">
              <w:rPr>
                <w:spacing w:val="-4"/>
              </w:rPr>
              <w:t>ОГ</w:t>
            </w:r>
          </w:p>
          <w:p w:rsidR="00493164" w:rsidRPr="005B0D40" w:rsidRDefault="00493164" w:rsidP="00970F37">
            <w:pPr>
              <w:pStyle w:val="afb"/>
              <w:spacing w:before="0"/>
              <w:rPr>
                <w:spacing w:val="-4"/>
              </w:rPr>
            </w:pPr>
            <w:r w:rsidRPr="005B0D40">
              <w:rPr>
                <w:spacing w:val="-4"/>
              </w:rPr>
              <w:t xml:space="preserve">Решения руководства </w:t>
            </w:r>
            <w:r w:rsidR="005300CA">
              <w:rPr>
                <w:spacing w:val="-4"/>
              </w:rPr>
              <w:t>ПАО «НК «Роснефть»</w:t>
            </w:r>
            <w:r w:rsidRPr="005B0D40">
              <w:rPr>
                <w:spacing w:val="-4"/>
              </w:rPr>
              <w:t>.</w:t>
            </w:r>
          </w:p>
          <w:p w:rsidR="00493164" w:rsidRPr="005B0D40" w:rsidRDefault="00493164" w:rsidP="00970F37">
            <w:pPr>
              <w:pStyle w:val="afb"/>
              <w:spacing w:before="0"/>
              <w:jc w:val="both"/>
              <w:rPr>
                <w:spacing w:val="-4"/>
              </w:rPr>
            </w:pPr>
            <w:r w:rsidRPr="005B0D40">
              <w:rPr>
                <w:spacing w:val="-4"/>
              </w:rPr>
              <w:t xml:space="preserve">Пятилетний план мероприятий по надзору органа Государственного пожарного надзора МЧС РФ  в отношении </w:t>
            </w:r>
            <w:r w:rsidR="00F8075D">
              <w:rPr>
                <w:spacing w:val="-4"/>
              </w:rPr>
              <w:t>ОГ</w:t>
            </w:r>
          </w:p>
          <w:p w:rsidR="00493164" w:rsidRPr="005B0D40" w:rsidRDefault="00493164" w:rsidP="00970F37">
            <w:pPr>
              <w:pStyle w:val="afb"/>
              <w:spacing w:before="0"/>
              <w:rPr>
                <w:b/>
                <w:bCs/>
                <w:i/>
                <w:iCs/>
                <w:u w:val="single"/>
              </w:rPr>
            </w:pPr>
            <w:r w:rsidRPr="005B0D40">
              <w:rPr>
                <w:b/>
                <w:bCs/>
                <w:i/>
                <w:iCs/>
                <w:u w:val="single"/>
              </w:rPr>
              <w:t>Продукт:</w:t>
            </w:r>
          </w:p>
          <w:p w:rsidR="00493164" w:rsidRPr="005B0D40" w:rsidRDefault="00493164" w:rsidP="00970F37">
            <w:pPr>
              <w:pStyle w:val="afb"/>
              <w:spacing w:before="0"/>
              <w:rPr>
                <w:spacing w:val="-4"/>
              </w:rPr>
            </w:pPr>
            <w:r w:rsidRPr="005B0D40">
              <w:rPr>
                <w:spacing w:val="-4"/>
              </w:rPr>
              <w:t>Проект годового графика плановых проверок ПН</w:t>
            </w:r>
          </w:p>
          <w:p w:rsidR="00493164" w:rsidRPr="005B0D40" w:rsidRDefault="00493164" w:rsidP="00970F37">
            <w:pPr>
              <w:pStyle w:val="afb"/>
              <w:spacing w:before="0"/>
              <w:rPr>
                <w:b/>
                <w:bCs/>
                <w:i/>
                <w:iCs/>
                <w:u w:val="single"/>
              </w:rPr>
            </w:pPr>
            <w:r w:rsidRPr="005B0D40">
              <w:rPr>
                <w:b/>
                <w:bCs/>
                <w:i/>
                <w:iCs/>
                <w:u w:val="single"/>
              </w:rPr>
              <w:t>Требования:</w:t>
            </w:r>
          </w:p>
          <w:p w:rsidR="00493164" w:rsidRPr="005B0D40" w:rsidRDefault="00493164" w:rsidP="00970F37">
            <w:pPr>
              <w:pStyle w:val="afb"/>
              <w:spacing w:before="0"/>
              <w:rPr>
                <w:color w:val="0000FF"/>
                <w:u w:val="single"/>
              </w:rPr>
            </w:pPr>
            <w:r w:rsidRPr="005B0D40">
              <w:t xml:space="preserve">Форма годового графика плановых проверок свободная </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Согласование проекта годового графика плановых проверок ПН</w:t>
            </w:r>
          </w:p>
        </w:tc>
        <w:tc>
          <w:tcPr>
            <w:tcW w:w="1021" w:type="pct"/>
            <w:shd w:val="clear" w:color="FFFFFF" w:fill="FFFFFF"/>
          </w:tcPr>
          <w:p w:rsidR="00493164" w:rsidRPr="005B0D40" w:rsidRDefault="00493164" w:rsidP="00970F37">
            <w:pPr>
              <w:pStyle w:val="afb"/>
              <w:spacing w:before="0"/>
            </w:pPr>
            <w:r w:rsidRPr="005B0D40">
              <w:rPr>
                <w:b/>
              </w:rPr>
              <w:t xml:space="preserve">Руководитель </w:t>
            </w:r>
            <w:r w:rsidR="00F8075D">
              <w:rPr>
                <w:b/>
              </w:rPr>
              <w:t>ОГ</w:t>
            </w:r>
            <w:r w:rsidRPr="005B0D40">
              <w:t xml:space="preserve">, </w:t>
            </w:r>
          </w:p>
          <w:p w:rsidR="00493164" w:rsidRPr="005B0D40" w:rsidRDefault="00493164" w:rsidP="00970F37">
            <w:pPr>
              <w:pStyle w:val="afb"/>
              <w:spacing w:before="0"/>
            </w:pPr>
            <w:r w:rsidRPr="005B0D40">
              <w:t>10 рабочих дней с даты получения проекта годового графика плановых проверок ПН</w:t>
            </w:r>
          </w:p>
        </w:tc>
        <w:tc>
          <w:tcPr>
            <w:tcW w:w="2847" w:type="pct"/>
            <w:shd w:val="clear" w:color="FFFFFF" w:fill="FFFFFF"/>
          </w:tcPr>
          <w:p w:rsidR="00493164" w:rsidRPr="005B0D40" w:rsidRDefault="00493164" w:rsidP="00970F37">
            <w:pPr>
              <w:pStyle w:val="afb"/>
              <w:spacing w:before="0"/>
              <w:rPr>
                <w:b/>
                <w:bCs/>
                <w:i/>
                <w:iCs/>
                <w:u w:val="single"/>
              </w:rPr>
            </w:pPr>
            <w:r w:rsidRPr="005B0D40">
              <w:rPr>
                <w:b/>
                <w:bCs/>
                <w:i/>
                <w:iCs/>
                <w:u w:val="single"/>
              </w:rPr>
              <w:t>Входящие:</w:t>
            </w:r>
          </w:p>
          <w:p w:rsidR="00493164" w:rsidRPr="005B0D40" w:rsidRDefault="00493164" w:rsidP="00970F37">
            <w:pPr>
              <w:pStyle w:val="afb"/>
              <w:spacing w:before="0"/>
              <w:rPr>
                <w:spacing w:val="-4"/>
              </w:rPr>
            </w:pPr>
            <w:r w:rsidRPr="005B0D40">
              <w:rPr>
                <w:spacing w:val="-4"/>
              </w:rPr>
              <w:t xml:space="preserve">Проект годового графика </w:t>
            </w:r>
            <w:r w:rsidRPr="005B0D40">
              <w:t xml:space="preserve">плановых проверок </w:t>
            </w:r>
            <w:r w:rsidRPr="005B0D40">
              <w:rPr>
                <w:spacing w:val="-4"/>
              </w:rPr>
              <w:t>ПН</w:t>
            </w:r>
          </w:p>
          <w:p w:rsidR="00493164" w:rsidRPr="005B0D40" w:rsidRDefault="00493164" w:rsidP="00970F37">
            <w:pPr>
              <w:pStyle w:val="afb"/>
              <w:spacing w:before="0"/>
              <w:rPr>
                <w:b/>
                <w:bCs/>
                <w:i/>
                <w:iCs/>
                <w:u w:val="single"/>
              </w:rPr>
            </w:pPr>
            <w:r w:rsidRPr="005B0D40">
              <w:rPr>
                <w:b/>
                <w:bCs/>
                <w:i/>
                <w:iCs/>
                <w:u w:val="single"/>
              </w:rPr>
              <w:t>Продукт:</w:t>
            </w:r>
          </w:p>
          <w:p w:rsidR="00493164" w:rsidRPr="005B0D40" w:rsidRDefault="00493164" w:rsidP="00970F37">
            <w:pPr>
              <w:pStyle w:val="afb"/>
              <w:spacing w:before="0"/>
            </w:pPr>
            <w:r w:rsidRPr="005B0D40">
              <w:t xml:space="preserve">Согласованный </w:t>
            </w:r>
            <w:r w:rsidR="00F8075D">
              <w:t>ОГ</w:t>
            </w:r>
            <w:r w:rsidRPr="005B0D40">
              <w:t xml:space="preserve"> годовой график плановых проверок ПН </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Утверждение годового графика плановых проверок ПН</w:t>
            </w:r>
          </w:p>
        </w:tc>
        <w:tc>
          <w:tcPr>
            <w:tcW w:w="1021" w:type="pct"/>
            <w:shd w:val="clear" w:color="FFFFFF" w:fill="FFFFFF"/>
          </w:tcPr>
          <w:p w:rsidR="00493164" w:rsidRPr="005B0D40" w:rsidRDefault="00493164" w:rsidP="00970F37">
            <w:pPr>
              <w:pStyle w:val="afb"/>
              <w:spacing w:before="0"/>
              <w:rPr>
                <w:b/>
                <w:bCs/>
              </w:rPr>
            </w:pPr>
            <w:r w:rsidRPr="005B0D40">
              <w:rPr>
                <w:b/>
              </w:rPr>
              <w:t>Руководитель</w:t>
            </w:r>
            <w:r w:rsidRPr="005B0D40">
              <w:rPr>
                <w:b/>
                <w:bCs/>
              </w:rPr>
              <w:t xml:space="preserve"> Подразделения пожарной охраны,</w:t>
            </w:r>
          </w:p>
          <w:p w:rsidR="00493164" w:rsidRPr="005B0D40" w:rsidRDefault="00493164" w:rsidP="00970F37">
            <w:pPr>
              <w:pStyle w:val="afb"/>
              <w:spacing w:before="0"/>
              <w:rPr>
                <w:b/>
              </w:rPr>
            </w:pPr>
            <w:r w:rsidRPr="005B0D40">
              <w:t xml:space="preserve">3 рабочих дня с даты получения согласованного </w:t>
            </w:r>
            <w:r w:rsidR="00F8075D">
              <w:t>ОГ</w:t>
            </w:r>
            <w:r w:rsidRPr="005B0D40">
              <w:t xml:space="preserve"> годового графика плановых проверок ПН</w:t>
            </w:r>
          </w:p>
        </w:tc>
        <w:tc>
          <w:tcPr>
            <w:tcW w:w="2847" w:type="pct"/>
            <w:shd w:val="clear" w:color="FFFFFF" w:fill="FFFFFF"/>
          </w:tcPr>
          <w:p w:rsidR="00493164" w:rsidRPr="005B0D40" w:rsidRDefault="00493164" w:rsidP="00970F37">
            <w:pPr>
              <w:pStyle w:val="afb"/>
              <w:spacing w:before="0"/>
              <w:rPr>
                <w:b/>
                <w:bCs/>
                <w:i/>
                <w:iCs/>
                <w:u w:val="single"/>
              </w:rPr>
            </w:pPr>
            <w:r w:rsidRPr="005B0D40">
              <w:rPr>
                <w:b/>
                <w:bCs/>
                <w:i/>
                <w:iCs/>
                <w:u w:val="single"/>
              </w:rPr>
              <w:t>Входящие:</w:t>
            </w:r>
          </w:p>
          <w:p w:rsidR="00493164" w:rsidRPr="005B0D40" w:rsidRDefault="00493164" w:rsidP="00970F37">
            <w:pPr>
              <w:pStyle w:val="afb"/>
              <w:spacing w:before="0"/>
            </w:pPr>
            <w:r w:rsidRPr="005B0D40">
              <w:t xml:space="preserve">Согласованный </w:t>
            </w:r>
            <w:r w:rsidR="00F8075D">
              <w:t>ОГ</w:t>
            </w:r>
            <w:r w:rsidRPr="005B0D40">
              <w:t xml:space="preserve"> годовой график плановых проверок ПН</w:t>
            </w:r>
          </w:p>
          <w:p w:rsidR="00493164" w:rsidRPr="005B0D40" w:rsidRDefault="00493164" w:rsidP="00970F37">
            <w:pPr>
              <w:pStyle w:val="afb"/>
              <w:spacing w:before="0"/>
              <w:rPr>
                <w:b/>
                <w:bCs/>
                <w:i/>
                <w:iCs/>
                <w:u w:val="single"/>
              </w:rPr>
            </w:pPr>
            <w:r w:rsidRPr="005B0D40">
              <w:rPr>
                <w:b/>
                <w:bCs/>
                <w:i/>
                <w:iCs/>
                <w:u w:val="single"/>
              </w:rPr>
              <w:t>Продукт:</w:t>
            </w:r>
          </w:p>
          <w:p w:rsidR="00493164" w:rsidRPr="005B0D40" w:rsidRDefault="00493164" w:rsidP="00970F37">
            <w:pPr>
              <w:pStyle w:val="afb"/>
              <w:spacing w:before="0"/>
              <w:rPr>
                <w:b/>
                <w:bCs/>
                <w:i/>
                <w:iCs/>
                <w:u w:val="single"/>
              </w:rPr>
            </w:pPr>
            <w:r w:rsidRPr="005B0D40">
              <w:t>Утверждённый годовой график плановых проверок ПН</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 xml:space="preserve">Информирование руководителя охраняемого объекта </w:t>
            </w:r>
            <w:r w:rsidR="00F8075D">
              <w:rPr>
                <w:sz w:val="22"/>
                <w:szCs w:val="22"/>
              </w:rPr>
              <w:t>ОГ</w:t>
            </w:r>
            <w:r w:rsidRPr="005B0D40">
              <w:rPr>
                <w:sz w:val="22"/>
                <w:szCs w:val="22"/>
              </w:rPr>
              <w:t xml:space="preserve"> о проведении проверки</w:t>
            </w:r>
          </w:p>
        </w:tc>
        <w:tc>
          <w:tcPr>
            <w:tcW w:w="1021" w:type="pct"/>
            <w:shd w:val="clear" w:color="FFFFFF" w:fill="FFFFFF"/>
          </w:tcPr>
          <w:p w:rsidR="00493164" w:rsidRPr="005B0D40" w:rsidRDefault="00493164" w:rsidP="00970F37">
            <w:pPr>
              <w:pStyle w:val="afb"/>
              <w:spacing w:before="0"/>
              <w:rPr>
                <w:b/>
                <w:bCs/>
              </w:rPr>
            </w:pPr>
            <w:r w:rsidRPr="005B0D40">
              <w:rPr>
                <w:b/>
              </w:rPr>
              <w:t>Руководитель</w:t>
            </w:r>
            <w:r w:rsidRPr="005B0D40">
              <w:rPr>
                <w:b/>
                <w:bCs/>
              </w:rPr>
              <w:t xml:space="preserve"> Подразделения пожарной охраны,</w:t>
            </w:r>
          </w:p>
          <w:p w:rsidR="00493164" w:rsidRPr="005B0D40" w:rsidRDefault="00493164" w:rsidP="00970F37">
            <w:pPr>
              <w:pStyle w:val="afb"/>
              <w:spacing w:before="0"/>
            </w:pPr>
            <w:r w:rsidRPr="005B0D40">
              <w:t xml:space="preserve">не позднее, чем за </w:t>
            </w:r>
            <w:r>
              <w:t xml:space="preserve">3 рабочих дня </w:t>
            </w:r>
            <w:r w:rsidRPr="005B0D40">
              <w:t xml:space="preserve">до срока, установленного годовым графиком плановых проверок ПН </w:t>
            </w:r>
          </w:p>
        </w:tc>
        <w:tc>
          <w:tcPr>
            <w:tcW w:w="2847" w:type="pct"/>
            <w:shd w:val="clear" w:color="FFFFFF" w:fill="FFFFFF"/>
          </w:tcPr>
          <w:p w:rsidR="00493164" w:rsidRPr="005B0D40" w:rsidRDefault="00493164" w:rsidP="00970F37">
            <w:pPr>
              <w:pStyle w:val="afb"/>
              <w:spacing w:before="0"/>
              <w:rPr>
                <w:b/>
                <w:bCs/>
                <w:i/>
                <w:iCs/>
                <w:u w:val="single"/>
              </w:rPr>
            </w:pPr>
            <w:r w:rsidRPr="005B0D40">
              <w:rPr>
                <w:b/>
                <w:bCs/>
                <w:i/>
                <w:iCs/>
                <w:u w:val="single"/>
              </w:rPr>
              <w:t>Входящие:</w:t>
            </w:r>
          </w:p>
          <w:p w:rsidR="00493164" w:rsidRPr="005B0D40" w:rsidRDefault="00493164" w:rsidP="00970F37">
            <w:pPr>
              <w:pStyle w:val="afb"/>
              <w:spacing w:before="0"/>
              <w:rPr>
                <w:spacing w:val="-4"/>
              </w:rPr>
            </w:pPr>
            <w:r w:rsidRPr="005B0D40">
              <w:rPr>
                <w:spacing w:val="-4"/>
              </w:rPr>
              <w:t>Утвержденный годовой график</w:t>
            </w:r>
            <w:r w:rsidRPr="005B0D40">
              <w:t xml:space="preserve"> плановых проверок</w:t>
            </w:r>
            <w:r w:rsidRPr="005B0D40">
              <w:rPr>
                <w:spacing w:val="-4"/>
              </w:rPr>
              <w:t xml:space="preserve"> ПН</w:t>
            </w:r>
          </w:p>
          <w:p w:rsidR="00493164" w:rsidRPr="005B0D40" w:rsidRDefault="00493164" w:rsidP="00970F37">
            <w:pPr>
              <w:pStyle w:val="afb"/>
              <w:spacing w:before="0"/>
              <w:rPr>
                <w:spacing w:val="-4"/>
              </w:rPr>
            </w:pPr>
            <w:r w:rsidRPr="005B0D40">
              <w:rPr>
                <w:spacing w:val="-4"/>
              </w:rPr>
              <w:t>Распорядительный документ о проведении проверки</w:t>
            </w:r>
          </w:p>
          <w:p w:rsidR="00493164" w:rsidRPr="005B0D40" w:rsidRDefault="00493164" w:rsidP="00970F37">
            <w:pPr>
              <w:pStyle w:val="afb"/>
              <w:spacing w:before="0"/>
              <w:rPr>
                <w:b/>
                <w:bCs/>
                <w:i/>
                <w:iCs/>
                <w:u w:val="single"/>
              </w:rPr>
            </w:pPr>
            <w:r w:rsidRPr="005B0D40">
              <w:rPr>
                <w:b/>
                <w:bCs/>
                <w:i/>
                <w:iCs/>
                <w:u w:val="single"/>
              </w:rPr>
              <w:t>Продукт:</w:t>
            </w:r>
          </w:p>
          <w:p w:rsidR="00493164" w:rsidRPr="005B0D40" w:rsidRDefault="00493164" w:rsidP="00970F37">
            <w:pPr>
              <w:pStyle w:val="afb"/>
              <w:spacing w:before="0"/>
            </w:pPr>
            <w:r w:rsidRPr="005B0D40">
              <w:t xml:space="preserve">Письменное уведомление </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 xml:space="preserve">Осуществление ПН </w:t>
            </w:r>
          </w:p>
        </w:tc>
        <w:tc>
          <w:tcPr>
            <w:tcW w:w="1021" w:type="pct"/>
            <w:shd w:val="clear" w:color="FFFFFF" w:fill="FFFFFF"/>
          </w:tcPr>
          <w:p w:rsidR="00493164" w:rsidRPr="005B0D40" w:rsidRDefault="00493164" w:rsidP="00970F37">
            <w:pPr>
              <w:pStyle w:val="afb"/>
              <w:spacing w:before="0"/>
              <w:rPr>
                <w:spacing w:val="-4"/>
              </w:rPr>
            </w:pPr>
            <w:r w:rsidRPr="005B0D40">
              <w:rPr>
                <w:b/>
                <w:bCs/>
              </w:rPr>
              <w:t>Подразделение пожарной охраны,</w:t>
            </w:r>
            <w:r w:rsidRPr="005B0D40">
              <w:rPr>
                <w:spacing w:val="-4"/>
              </w:rPr>
              <w:t xml:space="preserve"> </w:t>
            </w:r>
          </w:p>
          <w:p w:rsidR="00493164" w:rsidRPr="005B0D40" w:rsidRDefault="00493164" w:rsidP="00970F37">
            <w:pPr>
              <w:pStyle w:val="afb"/>
              <w:spacing w:before="0"/>
            </w:pPr>
            <w:r w:rsidRPr="005B0D40">
              <w:t xml:space="preserve">в срок, установленный годовым графиком плановых проверок ПН (для плановой проверки) или Распорядительным документом подразделения пожарной охраны, согласованным с руководителем объекта или </w:t>
            </w:r>
            <w:r w:rsidR="00F8075D">
              <w:t>ОГ</w:t>
            </w:r>
            <w:r w:rsidRPr="005B0D40">
              <w:t xml:space="preserve"> (для </w:t>
            </w:r>
            <w:r>
              <w:t>внеплановой</w:t>
            </w:r>
            <w:r w:rsidRPr="005B0D40">
              <w:t xml:space="preserve"> проверки)</w:t>
            </w:r>
          </w:p>
        </w:tc>
        <w:tc>
          <w:tcPr>
            <w:tcW w:w="2847" w:type="pct"/>
            <w:shd w:val="clear" w:color="FFFFFF" w:fill="FFFFFF"/>
          </w:tcPr>
          <w:p w:rsidR="00493164" w:rsidRPr="005B0D40" w:rsidRDefault="00493164" w:rsidP="00970F37">
            <w:pPr>
              <w:pStyle w:val="afb"/>
              <w:spacing w:before="0"/>
              <w:rPr>
                <w:b/>
                <w:bCs/>
                <w:i/>
                <w:iCs/>
                <w:u w:val="single"/>
              </w:rPr>
            </w:pPr>
            <w:r w:rsidRPr="005B0D40">
              <w:rPr>
                <w:b/>
                <w:bCs/>
                <w:i/>
                <w:iCs/>
                <w:u w:val="single"/>
              </w:rPr>
              <w:t>Входящие:</w:t>
            </w:r>
          </w:p>
          <w:p w:rsidR="00493164" w:rsidRPr="005B0D40" w:rsidRDefault="00493164" w:rsidP="00970F37">
            <w:pPr>
              <w:pStyle w:val="afb"/>
              <w:spacing w:before="0"/>
            </w:pPr>
            <w:r w:rsidRPr="005B0D40">
              <w:t>Утверждённый годовой график плановых проверок ПН</w:t>
            </w:r>
            <w:r w:rsidRPr="005B0D40" w:rsidDel="00144EB8">
              <w:rPr>
                <w:spacing w:val="-4"/>
              </w:rPr>
              <w:t xml:space="preserve"> </w:t>
            </w:r>
            <w:r w:rsidRPr="005B0D40">
              <w:t xml:space="preserve">Письменное уведомление </w:t>
            </w:r>
          </w:p>
          <w:p w:rsidR="00493164" w:rsidRPr="005B0D40" w:rsidRDefault="00493164" w:rsidP="00970F37">
            <w:pPr>
              <w:pStyle w:val="afb"/>
              <w:spacing w:before="0"/>
              <w:rPr>
                <w:b/>
                <w:bCs/>
                <w:i/>
                <w:iCs/>
                <w:u w:val="single"/>
              </w:rPr>
            </w:pPr>
            <w:r w:rsidRPr="005B0D40">
              <w:rPr>
                <w:b/>
                <w:bCs/>
                <w:i/>
                <w:iCs/>
                <w:u w:val="single"/>
              </w:rPr>
              <w:t>Продукт:</w:t>
            </w:r>
          </w:p>
          <w:p w:rsidR="00493164" w:rsidRPr="005B0D40" w:rsidRDefault="00493164" w:rsidP="00970F37">
            <w:pPr>
              <w:pStyle w:val="afb"/>
              <w:spacing w:before="0"/>
            </w:pPr>
            <w:r w:rsidRPr="005B0D40">
              <w:t>Акт-предписание ПН</w:t>
            </w:r>
          </w:p>
          <w:p w:rsidR="00493164" w:rsidRPr="005B0D40" w:rsidRDefault="00493164" w:rsidP="00970F37">
            <w:pPr>
              <w:pStyle w:val="afb"/>
              <w:spacing w:before="0"/>
            </w:pPr>
            <w:r w:rsidRPr="005B0D40">
              <w:t>Запись в Журнале учета Актов-предписаний ПН</w:t>
            </w:r>
          </w:p>
          <w:p w:rsidR="00493164" w:rsidRPr="005B0D40" w:rsidRDefault="00493164" w:rsidP="00970F37">
            <w:pPr>
              <w:pStyle w:val="afb"/>
              <w:spacing w:before="0"/>
            </w:pPr>
            <w:r w:rsidRPr="005B0D40">
              <w:t>Предложение (при необходимости)</w:t>
            </w:r>
          </w:p>
          <w:p w:rsidR="00493164" w:rsidRPr="005B0D40" w:rsidRDefault="00493164" w:rsidP="00970F37">
            <w:pPr>
              <w:pStyle w:val="afb"/>
              <w:spacing w:before="0"/>
            </w:pPr>
            <w:r w:rsidRPr="005B0D40">
              <w:t>Запись в Журнале Предложений (при наличии Предложения)</w:t>
            </w:r>
          </w:p>
          <w:p w:rsidR="00493164" w:rsidRDefault="00493164" w:rsidP="00970F37">
            <w:pPr>
              <w:pStyle w:val="afb"/>
              <w:spacing w:before="0"/>
            </w:pPr>
            <w:r w:rsidRPr="005B0D40">
              <w:t>Представление о приостановке работы объекта (при обнаружении нарушений требований пожарной безопасности, создающих угрозу возникновения пожара и (или) безопасности людей</w:t>
            </w:r>
          </w:p>
          <w:p w:rsidR="00493164" w:rsidRPr="005B0D40" w:rsidRDefault="00493164" w:rsidP="00970F37">
            <w:pPr>
              <w:pStyle w:val="afb"/>
              <w:spacing w:before="0"/>
            </w:pPr>
            <w:r>
              <w:t>Запись в журнале учёта представлений (при наличии Представления)</w:t>
            </w:r>
          </w:p>
          <w:p w:rsidR="00493164" w:rsidRPr="005B0D40" w:rsidRDefault="00493164" w:rsidP="00970F37">
            <w:pPr>
              <w:pStyle w:val="afb"/>
              <w:spacing w:before="0"/>
              <w:rPr>
                <w:b/>
                <w:bCs/>
                <w:i/>
                <w:iCs/>
                <w:u w:val="single"/>
              </w:rPr>
            </w:pPr>
            <w:r w:rsidRPr="005B0D40">
              <w:rPr>
                <w:b/>
                <w:bCs/>
                <w:i/>
                <w:iCs/>
                <w:u w:val="single"/>
              </w:rPr>
              <w:t>Требования:</w:t>
            </w:r>
          </w:p>
          <w:p w:rsidR="00493164" w:rsidRPr="005B0D40" w:rsidRDefault="00493164" w:rsidP="00970F37">
            <w:pPr>
              <w:pStyle w:val="afb"/>
              <w:spacing w:before="0"/>
            </w:pPr>
            <w:r w:rsidRPr="005B0D40">
              <w:t xml:space="preserve">В соответствии с  разделами 5.2-5.9 настоящего </w:t>
            </w:r>
            <w:r w:rsidR="00970F37">
              <w:rPr>
                <w:rFonts w:ascii="Arial" w:hAnsi="Arial" w:cs="Arial"/>
                <w:b/>
                <w:i/>
                <w:caps/>
                <w:sz w:val="20"/>
                <w:szCs w:val="20"/>
              </w:rPr>
              <w:t>ПОЛОЖЕНИЯ</w:t>
            </w:r>
            <w:r w:rsidRPr="00687364">
              <w:rPr>
                <w:sz w:val="20"/>
                <w:szCs w:val="20"/>
              </w:rPr>
              <w:t>.</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Анализ работы</w:t>
            </w:r>
          </w:p>
        </w:tc>
        <w:tc>
          <w:tcPr>
            <w:tcW w:w="1021" w:type="pct"/>
            <w:shd w:val="clear" w:color="FFFFFF" w:fill="FFFFFF"/>
          </w:tcPr>
          <w:p w:rsidR="00493164" w:rsidRPr="005B0D40" w:rsidRDefault="00493164" w:rsidP="00970F37">
            <w:pPr>
              <w:pStyle w:val="afb"/>
              <w:spacing w:before="0"/>
              <w:rPr>
                <w:b/>
                <w:bCs/>
              </w:rPr>
            </w:pPr>
            <w:r w:rsidRPr="005B0D40">
              <w:rPr>
                <w:b/>
                <w:bCs/>
              </w:rPr>
              <w:t>Подразделения, осуществляющие ПН,</w:t>
            </w:r>
          </w:p>
          <w:p w:rsidR="00493164" w:rsidRPr="005B0D40" w:rsidRDefault="00493164" w:rsidP="00970F37">
            <w:pPr>
              <w:pStyle w:val="afb"/>
              <w:spacing w:before="0"/>
              <w:rPr>
                <w:b/>
                <w:bCs/>
              </w:rPr>
            </w:pPr>
            <w:r w:rsidRPr="005B0D40">
              <w:t>не реже одного раза в полугодие</w:t>
            </w:r>
          </w:p>
        </w:tc>
        <w:tc>
          <w:tcPr>
            <w:tcW w:w="2847" w:type="pct"/>
            <w:shd w:val="clear" w:color="FFFFFF" w:fill="FFFFFF"/>
          </w:tcPr>
          <w:p w:rsidR="00493164" w:rsidRPr="005B0D40" w:rsidRDefault="00493164" w:rsidP="00970F37">
            <w:pPr>
              <w:pStyle w:val="afb"/>
              <w:spacing w:before="0"/>
              <w:rPr>
                <w:b/>
                <w:bCs/>
                <w:i/>
                <w:iCs/>
                <w:u w:val="single"/>
              </w:rPr>
            </w:pPr>
            <w:r w:rsidRPr="005B0D40">
              <w:rPr>
                <w:b/>
                <w:bCs/>
                <w:i/>
                <w:iCs/>
                <w:u w:val="single"/>
              </w:rPr>
              <w:t>Входящие:</w:t>
            </w:r>
          </w:p>
          <w:p w:rsidR="00493164" w:rsidRPr="005B0D40" w:rsidRDefault="00493164" w:rsidP="00970F37">
            <w:pPr>
              <w:pStyle w:val="afb"/>
              <w:spacing w:before="0"/>
            </w:pPr>
            <w:r w:rsidRPr="005B0D40">
              <w:t>Информация о:</w:t>
            </w:r>
          </w:p>
          <w:p w:rsidR="00493164" w:rsidRPr="005B0D40" w:rsidRDefault="00493164" w:rsidP="00970F37">
            <w:pPr>
              <w:pStyle w:val="afb"/>
              <w:numPr>
                <w:ilvl w:val="0"/>
                <w:numId w:val="31"/>
              </w:numPr>
              <w:tabs>
                <w:tab w:val="clear" w:pos="1074"/>
                <w:tab w:val="num" w:pos="435"/>
              </w:tabs>
              <w:spacing w:before="0"/>
              <w:ind w:left="435" w:hanging="283"/>
            </w:pPr>
            <w:r w:rsidRPr="005B0D40">
              <w:t>пожарах, происшедших на охраняемых объектах;</w:t>
            </w:r>
          </w:p>
          <w:p w:rsidR="00493164" w:rsidRPr="005B0D40" w:rsidRDefault="00493164" w:rsidP="00970F37">
            <w:pPr>
              <w:pStyle w:val="afb"/>
              <w:numPr>
                <w:ilvl w:val="0"/>
                <w:numId w:val="31"/>
              </w:numPr>
              <w:tabs>
                <w:tab w:val="clear" w:pos="1074"/>
                <w:tab w:val="num" w:pos="435"/>
              </w:tabs>
              <w:spacing w:before="0"/>
              <w:ind w:left="435" w:hanging="283"/>
            </w:pPr>
            <w:r w:rsidRPr="005B0D40">
              <w:t>выполнении предписаний ГПН;</w:t>
            </w:r>
          </w:p>
          <w:p w:rsidR="00493164" w:rsidRPr="005B0D40" w:rsidRDefault="00493164" w:rsidP="00970F37">
            <w:pPr>
              <w:pStyle w:val="afb"/>
              <w:numPr>
                <w:ilvl w:val="0"/>
                <w:numId w:val="31"/>
              </w:numPr>
              <w:tabs>
                <w:tab w:val="clear" w:pos="1074"/>
                <w:tab w:val="num" w:pos="435"/>
              </w:tabs>
              <w:spacing w:before="0"/>
              <w:ind w:left="435" w:hanging="283"/>
            </w:pPr>
            <w:r w:rsidRPr="005B0D40">
              <w:t>деятельности объектовых комиссий (ПТК, КЧС и ПБ и т.п.);</w:t>
            </w:r>
          </w:p>
          <w:p w:rsidR="00493164" w:rsidRPr="005B0D40" w:rsidRDefault="00493164" w:rsidP="00970F37">
            <w:pPr>
              <w:pStyle w:val="afb"/>
              <w:numPr>
                <w:ilvl w:val="0"/>
                <w:numId w:val="31"/>
              </w:numPr>
              <w:tabs>
                <w:tab w:val="clear" w:pos="1074"/>
                <w:tab w:val="num" w:pos="435"/>
              </w:tabs>
              <w:spacing w:before="0"/>
              <w:ind w:left="435" w:hanging="283"/>
            </w:pPr>
            <w:r w:rsidRPr="005B0D40">
              <w:t>степени выполнения противопожарных мероприятий;</w:t>
            </w:r>
          </w:p>
          <w:p w:rsidR="00493164" w:rsidRPr="005B0D40" w:rsidRDefault="00493164" w:rsidP="00970F37">
            <w:pPr>
              <w:pStyle w:val="afb"/>
              <w:numPr>
                <w:ilvl w:val="0"/>
                <w:numId w:val="31"/>
              </w:numPr>
              <w:tabs>
                <w:tab w:val="clear" w:pos="1074"/>
                <w:tab w:val="num" w:pos="435"/>
              </w:tabs>
              <w:spacing w:before="0"/>
              <w:ind w:left="435" w:hanging="283"/>
            </w:pPr>
            <w:r w:rsidRPr="005B0D40">
              <w:t>состоянии средств противопожарной защиты, связи, водоснабжения и содержании дорог;</w:t>
            </w:r>
          </w:p>
          <w:p w:rsidR="00493164" w:rsidRPr="005B0D40" w:rsidRDefault="00493164" w:rsidP="00970F37">
            <w:pPr>
              <w:pStyle w:val="afb"/>
              <w:numPr>
                <w:ilvl w:val="0"/>
                <w:numId w:val="31"/>
              </w:numPr>
              <w:tabs>
                <w:tab w:val="clear" w:pos="1074"/>
                <w:tab w:val="num" w:pos="435"/>
              </w:tabs>
              <w:spacing w:before="0"/>
              <w:ind w:left="435" w:hanging="283"/>
            </w:pPr>
            <w:r w:rsidRPr="005B0D40">
              <w:t>применении мер воздействия к лицам, виновным  в нарушении (невыполнении) требований пожарной безопасности;</w:t>
            </w:r>
          </w:p>
          <w:p w:rsidR="00493164" w:rsidRPr="005B0D40" w:rsidRDefault="00493164" w:rsidP="00970F37">
            <w:pPr>
              <w:pStyle w:val="afb"/>
              <w:numPr>
                <w:ilvl w:val="0"/>
                <w:numId w:val="31"/>
              </w:numPr>
              <w:tabs>
                <w:tab w:val="clear" w:pos="1074"/>
                <w:tab w:val="num" w:pos="435"/>
              </w:tabs>
              <w:spacing w:before="0"/>
              <w:ind w:left="435" w:hanging="283"/>
            </w:pPr>
            <w:r w:rsidRPr="005B0D40">
              <w:t>вынесении Представлений о приостановке работы объектов;</w:t>
            </w:r>
          </w:p>
          <w:p w:rsidR="00493164" w:rsidRPr="005B0D40" w:rsidRDefault="00493164" w:rsidP="00970F37">
            <w:pPr>
              <w:pStyle w:val="afb"/>
              <w:numPr>
                <w:ilvl w:val="0"/>
                <w:numId w:val="31"/>
              </w:numPr>
              <w:tabs>
                <w:tab w:val="clear" w:pos="1074"/>
                <w:tab w:val="num" w:pos="435"/>
              </w:tabs>
              <w:spacing w:before="0"/>
              <w:ind w:left="435" w:hanging="283"/>
            </w:pPr>
            <w:r w:rsidRPr="005B0D40">
              <w:t>соблюдении установленного противопожарного режима;</w:t>
            </w:r>
          </w:p>
          <w:p w:rsidR="00493164" w:rsidRPr="005B0D40" w:rsidRDefault="00493164" w:rsidP="00970F37">
            <w:pPr>
              <w:pStyle w:val="afb"/>
              <w:numPr>
                <w:ilvl w:val="0"/>
                <w:numId w:val="31"/>
              </w:numPr>
              <w:tabs>
                <w:tab w:val="clear" w:pos="1074"/>
                <w:tab w:val="num" w:pos="435"/>
              </w:tabs>
              <w:spacing w:before="0"/>
              <w:ind w:left="435" w:hanging="283"/>
            </w:pPr>
            <w:r w:rsidRPr="005B0D40">
              <w:t>проведении противопожарной агитации и пропаганды и т.п.</w:t>
            </w:r>
          </w:p>
          <w:p w:rsidR="00493164" w:rsidRPr="005B0D40" w:rsidRDefault="00493164" w:rsidP="00970F37">
            <w:pPr>
              <w:pStyle w:val="afb"/>
              <w:spacing w:before="0"/>
              <w:rPr>
                <w:b/>
                <w:bCs/>
                <w:i/>
                <w:iCs/>
                <w:u w:val="single"/>
              </w:rPr>
            </w:pPr>
            <w:r w:rsidRPr="005B0D40">
              <w:rPr>
                <w:b/>
                <w:bCs/>
                <w:i/>
                <w:iCs/>
                <w:u w:val="single"/>
              </w:rPr>
              <w:t>Продукт:</w:t>
            </w:r>
          </w:p>
          <w:p w:rsidR="00493164" w:rsidRPr="005B0D40" w:rsidRDefault="00493164" w:rsidP="00970F37">
            <w:pPr>
              <w:pStyle w:val="afb"/>
              <w:spacing w:before="0"/>
              <w:rPr>
                <w:b/>
                <w:bCs/>
                <w:i/>
                <w:iCs/>
                <w:u w:val="single"/>
              </w:rPr>
            </w:pPr>
            <w:r w:rsidRPr="005B0D40">
              <w:t>Мероприятия по повышению уровня пожарной безопасности охраняемых объектов</w:t>
            </w:r>
          </w:p>
        </w:tc>
      </w:tr>
    </w:tbl>
    <w:p w:rsidR="00493164" w:rsidRDefault="00493164" w:rsidP="00493164">
      <w:pPr>
        <w:jc w:val="both"/>
        <w:rPr>
          <w:szCs w:val="22"/>
        </w:rPr>
      </w:pPr>
    </w:p>
    <w:p w:rsidR="00493164" w:rsidRDefault="00493164" w:rsidP="00493164">
      <w:pPr>
        <w:pStyle w:val="aff3"/>
        <w:tabs>
          <w:tab w:val="left" w:pos="0"/>
          <w:tab w:val="left" w:pos="720"/>
        </w:tabs>
        <w:spacing w:before="0" w:after="0"/>
        <w:rPr>
          <w:rFonts w:ascii="Times New Roman" w:hAnsi="Times New Roman" w:cs="Times New Roman"/>
          <w:color w:val="auto"/>
        </w:rPr>
      </w:pPr>
      <w:r w:rsidRPr="000F2AB2">
        <w:rPr>
          <w:rFonts w:ascii="Times New Roman" w:hAnsi="Times New Roman" w:cs="Times New Roman"/>
          <w:color w:val="auto"/>
        </w:rPr>
        <w:t xml:space="preserve">Схема взаимодействия при планировании и осуществлении ПН на объектах </w:t>
      </w:r>
      <w:r w:rsidR="00F8075D">
        <w:rPr>
          <w:rFonts w:ascii="Times New Roman" w:hAnsi="Times New Roman" w:cs="Times New Roman"/>
          <w:color w:val="auto"/>
        </w:rPr>
        <w:t>ОГ</w:t>
      </w:r>
      <w:r w:rsidRPr="000F2AB2">
        <w:rPr>
          <w:rFonts w:ascii="Times New Roman" w:hAnsi="Times New Roman" w:cs="Times New Roman"/>
          <w:color w:val="auto"/>
        </w:rPr>
        <w:t xml:space="preserve"> подразделениями пожарной охраны</w:t>
      </w:r>
      <w:r>
        <w:rPr>
          <w:rFonts w:ascii="Times New Roman" w:hAnsi="Times New Roman" w:cs="Times New Roman"/>
          <w:color w:val="auto"/>
        </w:rPr>
        <w:t xml:space="preserve"> приведена в </w:t>
      </w:r>
      <w:hyperlink w:anchor="_ПРИЛОЖЕНИЕ_14._Схема" w:history="1">
        <w:r w:rsidRPr="007B164A">
          <w:rPr>
            <w:rStyle w:val="a7"/>
            <w:rFonts w:ascii="Times New Roman" w:hAnsi="Times New Roman" w:cs="Times New Roman"/>
          </w:rPr>
          <w:t>Приложении № 14.</w:t>
        </w:r>
      </w:hyperlink>
    </w:p>
    <w:p w:rsidR="00493164" w:rsidRPr="000F2AB2" w:rsidRDefault="00493164" w:rsidP="00493164">
      <w:pPr>
        <w:pStyle w:val="aff3"/>
        <w:tabs>
          <w:tab w:val="left" w:pos="0"/>
          <w:tab w:val="left" w:pos="720"/>
        </w:tabs>
        <w:spacing w:before="0" w:after="0"/>
        <w:rPr>
          <w:rFonts w:ascii="Times New Roman" w:hAnsi="Times New Roman" w:cs="Times New Roman"/>
          <w:color w:val="auto"/>
        </w:rPr>
      </w:pPr>
    </w:p>
    <w:p w:rsidR="00493164" w:rsidRDefault="00493164" w:rsidP="00493164">
      <w:pPr>
        <w:sectPr w:rsidR="00493164" w:rsidSect="00970F37">
          <w:headerReference w:type="even" r:id="rId53"/>
          <w:headerReference w:type="default" r:id="rId54"/>
          <w:headerReference w:type="first" r:id="rId55"/>
          <w:footnotePr>
            <w:pos w:val="beneathText"/>
          </w:footnotePr>
          <w:pgSz w:w="11905" w:h="16837" w:code="9"/>
          <w:pgMar w:top="510" w:right="1021" w:bottom="567" w:left="1247" w:header="737" w:footer="680" w:gutter="0"/>
          <w:cols w:space="720"/>
          <w:docGrid w:linePitch="360"/>
        </w:sectPr>
      </w:pPr>
    </w:p>
    <w:p w:rsidR="00493164" w:rsidRPr="000B15AA" w:rsidRDefault="00493164" w:rsidP="00493164">
      <w:pPr>
        <w:pStyle w:val="10"/>
        <w:keepNext w:val="0"/>
        <w:tabs>
          <w:tab w:val="left" w:pos="0"/>
          <w:tab w:val="left" w:pos="284"/>
        </w:tabs>
        <w:suppressAutoHyphens w:val="0"/>
        <w:spacing w:before="0" w:after="0"/>
        <w:jc w:val="both"/>
        <w:rPr>
          <w:rFonts w:cs="Arial"/>
          <w:caps/>
          <w:kern w:val="0"/>
        </w:rPr>
      </w:pPr>
      <w:bookmarkStart w:id="165" w:name="_Toc316389785"/>
      <w:r w:rsidRPr="000B15AA">
        <w:rPr>
          <w:rFonts w:cs="Arial"/>
          <w:caps/>
          <w:kern w:val="0"/>
        </w:rPr>
        <w:t>6</w:t>
      </w:r>
      <w:r w:rsidRPr="000B15AA">
        <w:rPr>
          <w:rFonts w:cs="Arial"/>
          <w:caps/>
          <w:kern w:val="0"/>
        </w:rPr>
        <w:tab/>
      </w:r>
      <w:bookmarkStart w:id="166" w:name="_Toc220213120"/>
      <w:bookmarkStart w:id="167" w:name="_Toc220493248"/>
      <w:bookmarkStart w:id="168" w:name="_Toc232310486"/>
      <w:r w:rsidRPr="000B15AA">
        <w:rPr>
          <w:rFonts w:cs="Arial"/>
          <w:caps/>
          <w:kern w:val="0"/>
        </w:rPr>
        <w:t>Контроль за организацией и осуществлением пожарного надзора</w:t>
      </w:r>
      <w:bookmarkEnd w:id="165"/>
      <w:bookmarkEnd w:id="166"/>
      <w:bookmarkEnd w:id="167"/>
      <w:bookmarkEnd w:id="168"/>
    </w:p>
    <w:p w:rsidR="00493164" w:rsidRDefault="00493164" w:rsidP="00493164"/>
    <w:p w:rsidR="00493164" w:rsidRPr="00EF7E74" w:rsidRDefault="00493164" w:rsidP="00493164"/>
    <w:p w:rsidR="00493164" w:rsidRDefault="00493164" w:rsidP="00493164">
      <w:pPr>
        <w:pStyle w:val="120"/>
        <w:numPr>
          <w:ilvl w:val="0"/>
          <w:numId w:val="32"/>
        </w:numPr>
        <w:shd w:val="clear" w:color="auto" w:fill="auto"/>
        <w:tabs>
          <w:tab w:val="left" w:pos="426"/>
          <w:tab w:val="left" w:pos="851"/>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В целях обеспечения эффективности деятельности по организации и осуществлению ПН работа подразделений, осуществляющих ПН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должна периодически проверяться.</w:t>
      </w:r>
    </w:p>
    <w:p w:rsidR="00493164" w:rsidRDefault="00493164" w:rsidP="00493164"/>
    <w:p w:rsidR="00493164" w:rsidRDefault="00493164" w:rsidP="00493164">
      <w:pPr>
        <w:pStyle w:val="120"/>
        <w:numPr>
          <w:ilvl w:val="0"/>
          <w:numId w:val="32"/>
        </w:numPr>
        <w:shd w:val="clear" w:color="auto" w:fill="auto"/>
        <w:tabs>
          <w:tab w:val="left" w:pos="426"/>
          <w:tab w:val="left" w:pos="851"/>
        </w:tabs>
        <w:spacing w:before="0" w:after="0" w:line="240" w:lineRule="auto"/>
        <w:ind w:left="0" w:firstLine="0"/>
        <w:rPr>
          <w:rFonts w:ascii="Times New Roman" w:hAnsi="Times New Roman" w:cs="Times New Roman"/>
          <w:sz w:val="24"/>
          <w:szCs w:val="24"/>
        </w:rPr>
      </w:pPr>
      <w:r w:rsidRPr="00D77CB5">
        <w:rPr>
          <w:rFonts w:ascii="Times New Roman" w:hAnsi="Times New Roman" w:cs="Times New Roman"/>
          <w:sz w:val="24"/>
          <w:szCs w:val="24"/>
        </w:rPr>
        <w:t>Контроль за осуществлением ПН подразделен</w:t>
      </w:r>
      <w:r>
        <w:rPr>
          <w:rFonts w:ascii="Times New Roman" w:hAnsi="Times New Roman" w:cs="Times New Roman"/>
          <w:sz w:val="24"/>
          <w:szCs w:val="24"/>
        </w:rPr>
        <w:t>иями</w:t>
      </w:r>
      <w:r w:rsidRPr="00D77CB5">
        <w:rPr>
          <w:rFonts w:ascii="Times New Roman" w:hAnsi="Times New Roman" w:cs="Times New Roman"/>
          <w:sz w:val="24"/>
          <w:szCs w:val="24"/>
        </w:rPr>
        <w:t xml:space="preserve"> пожарной охраны на объектах </w:t>
      </w:r>
      <w:r w:rsidR="00F8075D">
        <w:rPr>
          <w:rFonts w:ascii="Times New Roman" w:hAnsi="Times New Roman" w:cs="Times New Roman"/>
          <w:sz w:val="24"/>
          <w:szCs w:val="24"/>
        </w:rPr>
        <w:t>ОГ</w:t>
      </w:r>
      <w:r w:rsidRPr="00D77CB5">
        <w:rPr>
          <w:rFonts w:ascii="Times New Roman" w:hAnsi="Times New Roman" w:cs="Times New Roman"/>
          <w:sz w:val="24"/>
          <w:szCs w:val="24"/>
        </w:rPr>
        <w:t xml:space="preserve"> </w:t>
      </w:r>
      <w:r>
        <w:rPr>
          <w:rFonts w:ascii="Times New Roman" w:hAnsi="Times New Roman" w:cs="Times New Roman"/>
          <w:sz w:val="24"/>
          <w:szCs w:val="24"/>
        </w:rPr>
        <w:t>проводится С</w:t>
      </w:r>
      <w:r w:rsidRPr="00D77CB5">
        <w:rPr>
          <w:rFonts w:ascii="Times New Roman" w:hAnsi="Times New Roman" w:cs="Times New Roman"/>
          <w:sz w:val="24"/>
          <w:szCs w:val="24"/>
        </w:rPr>
        <w:t xml:space="preserve">лужбами ПБОТОС </w:t>
      </w:r>
      <w:r w:rsidR="00F8075D">
        <w:rPr>
          <w:rFonts w:ascii="Times New Roman" w:hAnsi="Times New Roman" w:cs="Times New Roman"/>
          <w:sz w:val="24"/>
          <w:szCs w:val="24"/>
        </w:rPr>
        <w:t>ОГ</w:t>
      </w:r>
      <w:r w:rsidRPr="00D77CB5">
        <w:rPr>
          <w:rFonts w:ascii="Times New Roman" w:hAnsi="Times New Roman" w:cs="Times New Roman"/>
          <w:sz w:val="24"/>
          <w:szCs w:val="24"/>
        </w:rPr>
        <w:t xml:space="preserve"> и осуществляется в соответствии </w:t>
      </w:r>
      <w:r w:rsidR="00970F37">
        <w:rPr>
          <w:rFonts w:ascii="Times New Roman" w:hAnsi="Times New Roman" w:cs="Times New Roman"/>
          <w:sz w:val="24"/>
          <w:szCs w:val="24"/>
          <w:lang w:val="en-US"/>
        </w:rPr>
        <w:t>c</w:t>
      </w:r>
      <w:r w:rsidR="00970F37" w:rsidRPr="006D51DE">
        <w:rPr>
          <w:rFonts w:ascii="Times New Roman" w:hAnsi="Times New Roman" w:cs="Times New Roman"/>
          <w:sz w:val="24"/>
          <w:szCs w:val="24"/>
        </w:rPr>
        <w:t xml:space="preserve"> </w:t>
      </w:r>
      <w:r w:rsidR="00970F37">
        <w:rPr>
          <w:rFonts w:ascii="Times New Roman" w:hAnsi="Times New Roman" w:cs="Times New Roman"/>
          <w:sz w:val="24"/>
          <w:szCs w:val="24"/>
        </w:rPr>
        <w:t xml:space="preserve">Положением </w:t>
      </w:r>
      <w:r w:rsidRPr="004462F7">
        <w:rPr>
          <w:rFonts w:ascii="Times New Roman" w:hAnsi="Times New Roman" w:cs="Times New Roman"/>
          <w:sz w:val="24"/>
          <w:szCs w:val="24"/>
        </w:rPr>
        <w:t>Компании «Порядок проведения производственного контроля за состоян</w:t>
      </w:r>
      <w:r>
        <w:rPr>
          <w:rFonts w:ascii="Times New Roman" w:hAnsi="Times New Roman" w:cs="Times New Roman"/>
          <w:sz w:val="24"/>
          <w:szCs w:val="24"/>
        </w:rPr>
        <w:t xml:space="preserve">ием промышленной безопасности, </w:t>
      </w:r>
      <w:r w:rsidRPr="004462F7">
        <w:rPr>
          <w:rFonts w:ascii="Times New Roman" w:hAnsi="Times New Roman" w:cs="Times New Roman"/>
          <w:sz w:val="24"/>
          <w:szCs w:val="24"/>
        </w:rPr>
        <w:t>охраны труда и окружающей среды»</w:t>
      </w:r>
      <w:r w:rsidRPr="004914D8">
        <w:rPr>
          <w:rFonts w:ascii="Times New Roman" w:hAnsi="Times New Roman" w:cs="Times New Roman"/>
          <w:sz w:val="24"/>
          <w:szCs w:val="24"/>
        </w:rPr>
        <w:t xml:space="preserve"> </w:t>
      </w:r>
      <w:r>
        <w:rPr>
          <w:rFonts w:ascii="Times New Roman" w:hAnsi="Times New Roman" w:cs="Times New Roman"/>
          <w:sz w:val="24"/>
          <w:szCs w:val="24"/>
        </w:rPr>
        <w:t xml:space="preserve">№ </w:t>
      </w:r>
      <w:r w:rsidR="00FE49BB" w:rsidRPr="006D51DE">
        <w:rPr>
          <w:rFonts w:ascii="Times New Roman" w:hAnsi="Times New Roman" w:cs="Times New Roman"/>
          <w:sz w:val="24"/>
          <w:szCs w:val="24"/>
        </w:rPr>
        <w:t>П3-05 Р-0032</w:t>
      </w:r>
      <w:r w:rsidRPr="00DC1732">
        <w:rPr>
          <w:rFonts w:ascii="Times New Roman" w:hAnsi="Times New Roman" w:cs="Times New Roman"/>
          <w:sz w:val="24"/>
          <w:szCs w:val="24"/>
        </w:rPr>
        <w:t>, если договорными отношениями не предусмотрено иное.</w:t>
      </w:r>
      <w:r>
        <w:rPr>
          <w:rFonts w:ascii="Times New Roman" w:hAnsi="Times New Roman" w:cs="Times New Roman"/>
          <w:sz w:val="24"/>
          <w:szCs w:val="24"/>
        </w:rPr>
        <w:t xml:space="preserve"> При проведении проверки выполнения договорных обязательств учитываются требования п. 6.3.</w:t>
      </w:r>
    </w:p>
    <w:p w:rsidR="00493164" w:rsidRDefault="00493164" w:rsidP="00493164">
      <w:pPr>
        <w:pStyle w:val="120"/>
        <w:shd w:val="clear" w:color="auto" w:fill="auto"/>
        <w:tabs>
          <w:tab w:val="left" w:pos="567"/>
          <w:tab w:val="left" w:pos="851"/>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32"/>
        </w:numPr>
        <w:shd w:val="clear" w:color="auto" w:fill="auto"/>
        <w:tabs>
          <w:tab w:val="left" w:pos="426"/>
          <w:tab w:val="left" w:pos="851"/>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Контроль за организацией и осуществлением пожарного надзора в подразделениях пожарной охраны:</w:t>
      </w:r>
    </w:p>
    <w:p w:rsidR="00493164" w:rsidRDefault="00493164" w:rsidP="00493164">
      <w:pPr>
        <w:pStyle w:val="120"/>
        <w:shd w:val="clear" w:color="auto" w:fill="auto"/>
        <w:tabs>
          <w:tab w:val="left" w:pos="360"/>
          <w:tab w:val="left" w:pos="567"/>
          <w:tab w:val="left" w:pos="851"/>
        </w:tabs>
        <w:spacing w:before="0" w:after="0" w:line="240" w:lineRule="auto"/>
        <w:ind w:firstLine="0"/>
        <w:rPr>
          <w:rFonts w:ascii="Times New Roman" w:hAnsi="Times New Roman" w:cs="Times New Roman"/>
          <w:sz w:val="24"/>
          <w:szCs w:val="24"/>
        </w:rPr>
      </w:pPr>
    </w:p>
    <w:p w:rsidR="00493164" w:rsidRPr="00F312C2"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Контроль производится посредством проверки исполнения требований законодательства, нормативных правовых актов Российской Федерации, настоящего </w:t>
      </w:r>
      <w:r w:rsidR="00970F37">
        <w:rPr>
          <w:b/>
          <w:i/>
          <w:caps/>
        </w:rPr>
        <w:t>ПОЛОЖЕНИЯ</w:t>
      </w:r>
      <w:r>
        <w:rPr>
          <w:rFonts w:ascii="Times New Roman" w:hAnsi="Times New Roman" w:cs="Times New Roman"/>
          <w:sz w:val="24"/>
          <w:szCs w:val="24"/>
        </w:rPr>
        <w:t xml:space="preserve">, других локальных нормативных документов Компании и дочерних обществ </w:t>
      </w:r>
      <w:r w:rsidR="005300CA">
        <w:rPr>
          <w:rFonts w:ascii="Times New Roman" w:hAnsi="Times New Roman" w:cs="Times New Roman"/>
          <w:sz w:val="24"/>
          <w:szCs w:val="24"/>
        </w:rPr>
        <w:t>ПАО «НК «Роснефть»</w:t>
      </w:r>
      <w:r>
        <w:rPr>
          <w:rFonts w:ascii="Times New Roman" w:hAnsi="Times New Roman" w:cs="Times New Roman"/>
          <w:sz w:val="24"/>
          <w:szCs w:val="24"/>
        </w:rPr>
        <w:t xml:space="preserve"> в области пожарной безопасности.</w:t>
      </w:r>
    </w:p>
    <w:p w:rsidR="00493164" w:rsidRDefault="00493164" w:rsidP="00493164">
      <w:pPr>
        <w:pStyle w:val="120"/>
        <w:shd w:val="clear" w:color="auto" w:fill="auto"/>
        <w:tabs>
          <w:tab w:val="left" w:pos="0"/>
          <w:tab w:val="left" w:pos="567"/>
        </w:tabs>
        <w:spacing w:before="0" w:after="0" w:line="240" w:lineRule="auto"/>
        <w:ind w:firstLine="0"/>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Проверки подчинённых подразделений пожарной охраны планируются и осуществляются должностными лицами Организаций, </w:t>
      </w:r>
      <w:r w:rsidRPr="002A2340">
        <w:rPr>
          <w:rFonts w:ascii="Times New Roman" w:hAnsi="Times New Roman" w:cs="Times New Roman"/>
          <w:sz w:val="24"/>
          <w:szCs w:val="24"/>
        </w:rPr>
        <w:t>оказывающих</w:t>
      </w:r>
      <w:r w:rsidRPr="00ED2E0B">
        <w:rPr>
          <w:rFonts w:ascii="Times New Roman" w:hAnsi="Times New Roman" w:cs="Times New Roman"/>
          <w:sz w:val="24"/>
          <w:szCs w:val="24"/>
        </w:rPr>
        <w:t xml:space="preserve"> услуги в области предупреждения и тушения пожаров по осуществлению ПН</w:t>
      </w:r>
      <w:r>
        <w:rPr>
          <w:rFonts w:ascii="Times New Roman" w:hAnsi="Times New Roman" w:cs="Times New Roman"/>
          <w:sz w:val="24"/>
          <w:szCs w:val="24"/>
        </w:rPr>
        <w:t xml:space="preserve"> и пожарной охраны в составе </w:t>
      </w:r>
      <w:r w:rsidR="00F8075D">
        <w:rPr>
          <w:rFonts w:ascii="Times New Roman" w:hAnsi="Times New Roman" w:cs="Times New Roman"/>
          <w:sz w:val="24"/>
          <w:szCs w:val="24"/>
        </w:rPr>
        <w:t>ОГ</w:t>
      </w:r>
      <w:r>
        <w:rPr>
          <w:rFonts w:ascii="Times New Roman" w:hAnsi="Times New Roman" w:cs="Times New Roman"/>
          <w:sz w:val="24"/>
          <w:szCs w:val="24"/>
        </w:rPr>
        <w:t xml:space="preserve">, исходя из местных условий и проводятся не реже одного раза в год в порядке, установленном настоящим </w:t>
      </w:r>
      <w:r w:rsidR="00970F37">
        <w:rPr>
          <w:b/>
          <w:i/>
          <w:caps/>
        </w:rPr>
        <w:t>ПОЛОЖЕНИЕМ</w:t>
      </w:r>
      <w:r>
        <w:rPr>
          <w:rFonts w:ascii="Times New Roman" w:hAnsi="Times New Roman" w:cs="Times New Roman"/>
          <w:sz w:val="24"/>
          <w:szCs w:val="24"/>
        </w:rPr>
        <w:t>.</w:t>
      </w:r>
    </w:p>
    <w:p w:rsidR="00493164" w:rsidRDefault="00493164" w:rsidP="00493164">
      <w:pPr>
        <w:pStyle w:val="a3"/>
        <w:tabs>
          <w:tab w:val="left" w:pos="567"/>
          <w:tab w:val="left" w:pos="851"/>
        </w:tabs>
        <w:ind w:left="0"/>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В ходе проверок проверяется и оценивается весь комплекс вопросов, касающихся организации и осуществления ПН, в том числе:</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полнота выполнения требований законодательных, нормативных правовых документов, распорядительных документов и локальных нормативных документов, регламентирующих деятельность по организации и осуществлению ПН;</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качество планирования работы с учетом анализа результатов надзорной деятельности в области пожарной безопасности;</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качество актов</w:t>
      </w:r>
      <w:r>
        <w:rPr>
          <w:rFonts w:ascii="Times New Roman" w:hAnsi="Times New Roman" w:cs="Times New Roman"/>
          <w:sz w:val="24"/>
          <w:szCs w:val="24"/>
        </w:rPr>
        <w:t>-предписаний</w:t>
      </w:r>
      <w:r w:rsidRPr="0008678D">
        <w:rPr>
          <w:rFonts w:ascii="Times New Roman" w:hAnsi="Times New Roman" w:cs="Times New Roman"/>
          <w:sz w:val="24"/>
          <w:szCs w:val="24"/>
        </w:rPr>
        <w:t>, предложений и представлений, оформляемых по результатам проверок противопожарного состояния;</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своевременность и полнота выполнения запланированных мероприятий;</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динамика оперативной обстановки с пожарами;</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эффективность контроля за выполнением вручаемых актов</w:t>
      </w:r>
      <w:r>
        <w:rPr>
          <w:rFonts w:ascii="Times New Roman" w:hAnsi="Times New Roman" w:cs="Times New Roman"/>
          <w:sz w:val="24"/>
          <w:szCs w:val="24"/>
        </w:rPr>
        <w:t>-предписаний</w:t>
      </w:r>
      <w:r w:rsidRPr="0008678D">
        <w:rPr>
          <w:rFonts w:ascii="Times New Roman" w:hAnsi="Times New Roman" w:cs="Times New Roman"/>
          <w:sz w:val="24"/>
          <w:szCs w:val="24"/>
        </w:rPr>
        <w:t>, предложений и представлений по устранению нарушений требований пожарной безопасности;</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наличие и порядок ведения документации по организации ПН;</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 xml:space="preserve">качество анализа результатов работы по осуществлению ПН и противопожарного состояния охраняемых объектов, действенность принимаемых мер по обеспечению пожарной безопасности руководителями </w:t>
      </w:r>
      <w:r w:rsidR="00F8075D">
        <w:rPr>
          <w:rFonts w:ascii="Times New Roman" w:hAnsi="Times New Roman" w:cs="Times New Roman"/>
          <w:sz w:val="24"/>
          <w:szCs w:val="24"/>
        </w:rPr>
        <w:t>ОГ</w:t>
      </w:r>
      <w:r w:rsidRPr="0008678D">
        <w:rPr>
          <w:rFonts w:ascii="Times New Roman" w:hAnsi="Times New Roman" w:cs="Times New Roman"/>
          <w:sz w:val="24"/>
          <w:szCs w:val="24"/>
        </w:rPr>
        <w:t>;</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полнота использования должностными лицами имеющихся полномочий;</w:t>
      </w:r>
    </w:p>
    <w:p w:rsidR="00493164"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порядок приостановления работы объектов (отдельных производств), производственных участков, зданий, сооружений, помещений, технологического оборудования, агрегатов, электрооборудования, участков электросетей и проведения отдельных видов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охраняемых объектов (зданий, сооружений и других объектов);</w:t>
      </w:r>
    </w:p>
    <w:p w:rsidR="00493164"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Pr>
          <w:rFonts w:ascii="Times New Roman" w:hAnsi="Times New Roman" w:cs="Times New Roman"/>
          <w:sz w:val="24"/>
          <w:szCs w:val="24"/>
        </w:rPr>
        <w:t>учёт пожаров и их последствий;</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Pr>
          <w:rFonts w:ascii="Times New Roman" w:hAnsi="Times New Roman" w:cs="Times New Roman"/>
          <w:sz w:val="24"/>
          <w:szCs w:val="24"/>
        </w:rPr>
        <w:t xml:space="preserve">порядок расследования происшествий, связанных с пожарами; </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взаимодействие с органами и контролирующими организациями по вопросам обеспечения пожарной безопасности;</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обеспеченность подразделений, осуществляющих ПН, нормативными правовыми актами, нормативными документами в области пожарной безопасности и методической документацией;</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использование в работе компьютерной техники и новых информационных технологий;</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использование средств массовой информации для противопожарной пропаганды;</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 xml:space="preserve">организация и проведение </w:t>
      </w:r>
      <w:r>
        <w:rPr>
          <w:rFonts w:ascii="Times New Roman" w:hAnsi="Times New Roman" w:cs="Times New Roman"/>
          <w:sz w:val="24"/>
          <w:szCs w:val="24"/>
        </w:rPr>
        <w:t xml:space="preserve">занятий с </w:t>
      </w:r>
      <w:r w:rsidRPr="0008678D">
        <w:rPr>
          <w:rFonts w:ascii="Times New Roman" w:hAnsi="Times New Roman" w:cs="Times New Roman"/>
          <w:sz w:val="24"/>
          <w:szCs w:val="24"/>
        </w:rPr>
        <w:t>инженерно-инспекторским (инструкторским)</w:t>
      </w:r>
      <w:r w:rsidRPr="0008678D">
        <w:rPr>
          <w:rFonts w:ascii="Times New Roman" w:hAnsi="Times New Roman" w:cs="Times New Roman"/>
          <w:sz w:val="24"/>
        </w:rPr>
        <w:t xml:space="preserve"> </w:t>
      </w:r>
      <w:r w:rsidRPr="0008678D">
        <w:rPr>
          <w:rFonts w:ascii="Times New Roman" w:hAnsi="Times New Roman" w:cs="Times New Roman"/>
          <w:sz w:val="24"/>
          <w:szCs w:val="24"/>
        </w:rPr>
        <w:t xml:space="preserve">составом </w:t>
      </w:r>
      <w:r>
        <w:rPr>
          <w:rFonts w:ascii="Times New Roman" w:hAnsi="Times New Roman" w:cs="Times New Roman"/>
          <w:sz w:val="24"/>
          <w:szCs w:val="24"/>
        </w:rPr>
        <w:t xml:space="preserve">по </w:t>
      </w:r>
      <w:r w:rsidRPr="0008678D">
        <w:rPr>
          <w:rFonts w:ascii="Times New Roman" w:hAnsi="Times New Roman" w:cs="Times New Roman"/>
          <w:sz w:val="24"/>
          <w:szCs w:val="24"/>
        </w:rPr>
        <w:t>изучени</w:t>
      </w:r>
      <w:r>
        <w:rPr>
          <w:rFonts w:ascii="Times New Roman" w:hAnsi="Times New Roman" w:cs="Times New Roman"/>
          <w:sz w:val="24"/>
          <w:szCs w:val="24"/>
        </w:rPr>
        <w:t>ю</w:t>
      </w:r>
      <w:r w:rsidRPr="0008678D">
        <w:rPr>
          <w:rFonts w:ascii="Times New Roman" w:hAnsi="Times New Roman" w:cs="Times New Roman"/>
          <w:sz w:val="24"/>
          <w:szCs w:val="24"/>
        </w:rPr>
        <w:t xml:space="preserve"> вопросов пожарной безопасности.</w:t>
      </w:r>
    </w:p>
    <w:p w:rsidR="00493164" w:rsidRPr="00400A90" w:rsidRDefault="00493164" w:rsidP="00493164"/>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По результатам проверки составляется Акт проверки (в свободной форме), который предоставляется на рассмотрение руководителю, назначившему проверку. </w:t>
      </w:r>
    </w:p>
    <w:p w:rsidR="00493164"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По результатам проверки проверяемым подразделением разрабатывается и утверждается руководителем План мероприятий по устранению выявленных недостатков, в котором указываются сроки и назначаются ответственные лица за их выполнение.</w:t>
      </w:r>
    </w:p>
    <w:p w:rsidR="00493164" w:rsidRDefault="00493164" w:rsidP="00493164">
      <w:pPr>
        <w:pStyle w:val="a3"/>
        <w:tabs>
          <w:tab w:val="left" w:pos="567"/>
        </w:tabs>
        <w:ind w:left="0"/>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sidRPr="002E66F9">
        <w:rPr>
          <w:rFonts w:ascii="Times New Roman" w:hAnsi="Times New Roman" w:cs="Times New Roman"/>
          <w:sz w:val="24"/>
          <w:szCs w:val="24"/>
        </w:rPr>
        <w:t>Проверка</w:t>
      </w:r>
      <w:r>
        <w:rPr>
          <w:rFonts w:ascii="Times New Roman" w:hAnsi="Times New Roman" w:cs="Times New Roman"/>
          <w:sz w:val="24"/>
          <w:szCs w:val="24"/>
        </w:rPr>
        <w:t xml:space="preserve"> устранения выявленных нарушений проводится по решению руководителя вышестоящего подразделения с учетом сроков выполнения Плана мероприятий по устранению выявленных недостатков, выявленных при проведении комплексной проверки, но не позднее одного года после ее завершения.</w:t>
      </w:r>
    </w:p>
    <w:p w:rsidR="00493164" w:rsidRPr="00A96D9E" w:rsidRDefault="00493164" w:rsidP="00493164">
      <w:pPr>
        <w:pStyle w:val="120"/>
        <w:shd w:val="clear" w:color="auto" w:fill="auto"/>
        <w:tabs>
          <w:tab w:val="left" w:pos="0"/>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Целевая проверка назначается:</w:t>
      </w:r>
    </w:p>
    <w:p w:rsidR="00493164" w:rsidRPr="0008678D" w:rsidRDefault="00493164" w:rsidP="00493164">
      <w:pPr>
        <w:pStyle w:val="ConsPlusNormal"/>
        <w:widowControl/>
        <w:numPr>
          <w:ilvl w:val="0"/>
          <w:numId w:val="54"/>
        </w:numPr>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при осложнении обстановки с пожарами на обслуживаемой территории;</w:t>
      </w:r>
    </w:p>
    <w:p w:rsidR="00493164" w:rsidRPr="0008678D" w:rsidRDefault="00493164" w:rsidP="00493164">
      <w:pPr>
        <w:pStyle w:val="ConsPlusNormal"/>
        <w:widowControl/>
        <w:numPr>
          <w:ilvl w:val="0"/>
          <w:numId w:val="54"/>
        </w:numPr>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для проверки результатов работы по отдельным направлениям деятельности по осуществлению ПН;</w:t>
      </w:r>
    </w:p>
    <w:p w:rsidR="00493164" w:rsidRPr="0008678D" w:rsidRDefault="00493164" w:rsidP="00493164">
      <w:pPr>
        <w:pStyle w:val="ConsPlusNormal"/>
        <w:widowControl/>
        <w:numPr>
          <w:ilvl w:val="0"/>
          <w:numId w:val="54"/>
        </w:numPr>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 xml:space="preserve">для проверки обращений руководителей, должностных лиц и работников объектов </w:t>
      </w:r>
      <w:r w:rsidR="00F8075D">
        <w:rPr>
          <w:rFonts w:ascii="Times New Roman" w:hAnsi="Times New Roman" w:cs="Times New Roman"/>
          <w:sz w:val="24"/>
          <w:szCs w:val="24"/>
        </w:rPr>
        <w:t>ОГ</w:t>
      </w:r>
      <w:r w:rsidRPr="0008678D">
        <w:rPr>
          <w:rFonts w:ascii="Times New Roman" w:hAnsi="Times New Roman" w:cs="Times New Roman"/>
          <w:sz w:val="24"/>
          <w:szCs w:val="24"/>
        </w:rPr>
        <w:t>.</w:t>
      </w:r>
    </w:p>
    <w:p w:rsidR="00493164" w:rsidRDefault="00493164" w:rsidP="00493164">
      <w:pPr>
        <w:pStyle w:val="a10"/>
        <w:shd w:val="clear" w:color="auto" w:fill="auto"/>
        <w:spacing w:before="0" w:after="0"/>
        <w:ind w:left="0" w:firstLine="0"/>
        <w:jc w:val="both"/>
        <w:rPr>
          <w:rFonts w:ascii="Times New Roman" w:hAnsi="Times New Roman" w:cs="Times New Roman"/>
          <w:sz w:val="24"/>
          <w:szCs w:val="24"/>
        </w:rPr>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При проведении проверок проверяющие должны оказывать организационную и методическую помощь проверяемым подразделениям по организации и осуществлению ПН.</w:t>
      </w:r>
    </w:p>
    <w:p w:rsidR="00493164" w:rsidRPr="001E20CA" w:rsidRDefault="00493164" w:rsidP="00493164"/>
    <w:p w:rsidR="00493164" w:rsidRPr="001E20CA" w:rsidRDefault="00493164" w:rsidP="00493164"/>
    <w:p w:rsidR="00493164" w:rsidRPr="001E20CA" w:rsidRDefault="00493164" w:rsidP="00493164"/>
    <w:p w:rsidR="00493164" w:rsidRDefault="00493164" w:rsidP="00493164">
      <w:pPr>
        <w:sectPr w:rsidR="00493164" w:rsidSect="00970F37">
          <w:headerReference w:type="even" r:id="rId56"/>
          <w:headerReference w:type="default" r:id="rId57"/>
          <w:headerReference w:type="first" r:id="rId58"/>
          <w:footnotePr>
            <w:pos w:val="beneathText"/>
          </w:footnotePr>
          <w:pgSz w:w="11905" w:h="16837" w:code="9"/>
          <w:pgMar w:top="510" w:right="1021" w:bottom="567" w:left="1247" w:header="737" w:footer="680" w:gutter="0"/>
          <w:cols w:space="720"/>
          <w:docGrid w:linePitch="360"/>
        </w:sectPr>
      </w:pPr>
    </w:p>
    <w:p w:rsidR="00493164" w:rsidRPr="00AF281D" w:rsidRDefault="00493164" w:rsidP="00493164">
      <w:pPr>
        <w:pStyle w:val="10"/>
        <w:keepNext w:val="0"/>
        <w:tabs>
          <w:tab w:val="left" w:pos="0"/>
          <w:tab w:val="left" w:pos="284"/>
          <w:tab w:val="left" w:pos="426"/>
        </w:tabs>
        <w:suppressAutoHyphens w:val="0"/>
        <w:spacing w:before="0" w:after="0"/>
        <w:jc w:val="both"/>
        <w:rPr>
          <w:rFonts w:cs="Arial"/>
          <w:caps/>
          <w:kern w:val="0"/>
        </w:rPr>
      </w:pPr>
      <w:bookmarkStart w:id="169" w:name="_Toc220213121"/>
      <w:bookmarkStart w:id="170" w:name="_Toc220493249"/>
      <w:bookmarkStart w:id="171" w:name="_Toc232310487"/>
      <w:bookmarkStart w:id="172" w:name="_Toc316389786"/>
      <w:r w:rsidRPr="00AF281D">
        <w:rPr>
          <w:rFonts w:cs="Arial"/>
          <w:caps/>
          <w:kern w:val="0"/>
        </w:rPr>
        <w:t>7</w:t>
      </w:r>
      <w:r w:rsidRPr="00AF281D">
        <w:rPr>
          <w:rFonts w:cs="Arial"/>
          <w:caps/>
          <w:kern w:val="0"/>
        </w:rPr>
        <w:tab/>
        <w:t>Ссылки</w:t>
      </w:r>
      <w:bookmarkEnd w:id="169"/>
      <w:bookmarkEnd w:id="170"/>
      <w:bookmarkEnd w:id="171"/>
      <w:bookmarkEnd w:id="172"/>
    </w:p>
    <w:p w:rsidR="00493164" w:rsidRDefault="00493164" w:rsidP="00493164"/>
    <w:p w:rsidR="00493164" w:rsidRDefault="00493164" w:rsidP="00493164"/>
    <w:p w:rsidR="00493164" w:rsidRPr="001E29E4" w:rsidRDefault="00493164" w:rsidP="00493164"/>
    <w:p w:rsidR="00493164" w:rsidRDefault="00493164" w:rsidP="00493164">
      <w:pPr>
        <w:numPr>
          <w:ilvl w:val="0"/>
          <w:numId w:val="55"/>
        </w:numPr>
        <w:snapToGrid/>
        <w:jc w:val="both"/>
      </w:pPr>
      <w:r>
        <w:t>Федеральный закон от 21.12.1994 №69-ФЗ «О пожарной безопасности».</w:t>
      </w:r>
    </w:p>
    <w:p w:rsidR="00493164" w:rsidRDefault="00493164" w:rsidP="00493164">
      <w:pPr>
        <w:snapToGrid/>
        <w:jc w:val="both"/>
      </w:pPr>
    </w:p>
    <w:p w:rsidR="00493164" w:rsidRDefault="00493164" w:rsidP="00493164">
      <w:pPr>
        <w:numPr>
          <w:ilvl w:val="0"/>
          <w:numId w:val="55"/>
        </w:numPr>
        <w:snapToGrid/>
        <w:jc w:val="both"/>
      </w:pPr>
      <w:r w:rsidRPr="0029538D">
        <w:rPr>
          <w:lang w:eastAsia="ru-RU"/>
        </w:rPr>
        <w:t>Инструкция Компании «Организация безопасного проведения огневых работ на объектах Компании» № П3-05 И-75484</w:t>
      </w:r>
      <w:r w:rsidRPr="00AF64FD">
        <w:rPr>
          <w:lang w:eastAsia="ru-RU"/>
        </w:rPr>
        <w:t xml:space="preserve"> </w:t>
      </w:r>
      <w:r>
        <w:rPr>
          <w:lang w:eastAsia="ru-RU"/>
        </w:rPr>
        <w:t>версия 1.00</w:t>
      </w:r>
      <w:r w:rsidRPr="00AF64FD">
        <w:rPr>
          <w:lang w:eastAsia="ru-RU"/>
        </w:rPr>
        <w:t>, утвержденная приказом ОАО «НК «Роснефть» от</w:t>
      </w:r>
      <w:r>
        <w:rPr>
          <w:lang w:eastAsia="ru-RU"/>
        </w:rPr>
        <w:t xml:space="preserve"> 25.07.2014</w:t>
      </w:r>
      <w:r w:rsidRPr="00AF64FD">
        <w:rPr>
          <w:lang w:eastAsia="ru-RU"/>
        </w:rPr>
        <w:t xml:space="preserve"> № </w:t>
      </w:r>
      <w:r>
        <w:rPr>
          <w:lang w:eastAsia="ru-RU"/>
        </w:rPr>
        <w:t>370</w:t>
      </w:r>
      <w:r w:rsidRPr="0029538D">
        <w:rPr>
          <w:lang w:eastAsia="ru-RU"/>
        </w:rPr>
        <w:t>.</w:t>
      </w:r>
      <w:r>
        <w:rPr>
          <w:lang w:eastAsia="ru-RU"/>
        </w:rPr>
        <w:t xml:space="preserve"> </w:t>
      </w:r>
    </w:p>
    <w:p w:rsidR="00493164" w:rsidRDefault="00493164" w:rsidP="00493164">
      <w:pPr>
        <w:snapToGrid/>
        <w:ind w:left="360"/>
        <w:jc w:val="both"/>
      </w:pPr>
    </w:p>
    <w:p w:rsidR="00493164" w:rsidRDefault="00493164" w:rsidP="00493164">
      <w:pPr>
        <w:numPr>
          <w:ilvl w:val="0"/>
          <w:numId w:val="55"/>
        </w:numPr>
        <w:snapToGrid/>
        <w:jc w:val="both"/>
      </w:pPr>
      <w:r>
        <w:t xml:space="preserve">Нормы пожарной безопасности «Обучение мерам пожарной безопасности работников организаций», утвержденные приказом МЧС РФ от 12.12.2007 № 645. </w:t>
      </w:r>
    </w:p>
    <w:p w:rsidR="00493164" w:rsidRDefault="00493164" w:rsidP="00493164">
      <w:pPr>
        <w:pStyle w:val="a3"/>
      </w:pPr>
    </w:p>
    <w:p w:rsidR="00493164" w:rsidRDefault="00493164" w:rsidP="00493164">
      <w:pPr>
        <w:numPr>
          <w:ilvl w:val="0"/>
          <w:numId w:val="55"/>
        </w:numPr>
        <w:snapToGrid/>
        <w:jc w:val="both"/>
      </w:pPr>
      <w:r w:rsidRPr="0029538D">
        <w:t xml:space="preserve">Постановление Правительства Российской Федерации от </w:t>
      </w:r>
      <w:r>
        <w:t>25.04.2012</w:t>
      </w:r>
      <w:r w:rsidRPr="0029538D">
        <w:t xml:space="preserve"> №</w:t>
      </w:r>
      <w:r>
        <w:t xml:space="preserve"> 390 «О противопожарном режиме»</w:t>
      </w:r>
    </w:p>
    <w:p w:rsidR="00493164" w:rsidRDefault="00493164" w:rsidP="00493164">
      <w:pPr>
        <w:pStyle w:val="a3"/>
      </w:pPr>
    </w:p>
    <w:p w:rsidR="00493164" w:rsidRDefault="00970F37" w:rsidP="00493164">
      <w:pPr>
        <w:numPr>
          <w:ilvl w:val="0"/>
          <w:numId w:val="55"/>
        </w:numPr>
        <w:snapToGrid/>
        <w:jc w:val="both"/>
      </w:pPr>
      <w:r>
        <w:t>Положение</w:t>
      </w:r>
      <w:r w:rsidRPr="004462F7">
        <w:t xml:space="preserve"> </w:t>
      </w:r>
      <w:r w:rsidR="00493164" w:rsidRPr="004462F7">
        <w:t>Компании «Порядок проведения производственного контроля за состоянием промышленной безопасности, охраны труда и окружающей среды»</w:t>
      </w:r>
      <w:r w:rsidR="00493164" w:rsidRPr="00556D43">
        <w:t xml:space="preserve"> </w:t>
      </w:r>
      <w:r w:rsidR="00493164">
        <w:t xml:space="preserve">№ </w:t>
      </w:r>
      <w:r w:rsidR="00FE49BB">
        <w:rPr>
          <w:rStyle w:val="urtxtstd"/>
        </w:rPr>
        <w:t xml:space="preserve">П3-05 Р-0032 </w:t>
      </w:r>
      <w:r w:rsidR="00493164" w:rsidRPr="002E66F9">
        <w:t xml:space="preserve">версия </w:t>
      </w:r>
      <w:r w:rsidR="00FE49BB">
        <w:t>1</w:t>
      </w:r>
      <w:r w:rsidR="00493164" w:rsidRPr="002E66F9">
        <w:t>.00, утвержденн</w:t>
      </w:r>
      <w:r w:rsidR="002B3D55">
        <w:t>ое</w:t>
      </w:r>
      <w:r w:rsidR="00493164">
        <w:t xml:space="preserve"> приказом ОАО «НК «Роснефть» </w:t>
      </w:r>
      <w:r w:rsidR="00FE49BB">
        <w:rPr>
          <w:rStyle w:val="urtxtstd"/>
        </w:rPr>
        <w:t>от 27.11.2012 №</w:t>
      </w:r>
      <w:r w:rsidR="002B3D55">
        <w:rPr>
          <w:rStyle w:val="urtxtstd"/>
        </w:rPr>
        <w:t> </w:t>
      </w:r>
      <w:r w:rsidR="00FE49BB">
        <w:rPr>
          <w:rStyle w:val="urtxtstd"/>
        </w:rPr>
        <w:t>637</w:t>
      </w:r>
      <w:r w:rsidR="00493164">
        <w:t>.</w:t>
      </w:r>
    </w:p>
    <w:p w:rsidR="00493164" w:rsidRDefault="00493164" w:rsidP="00493164">
      <w:pPr>
        <w:snapToGrid/>
        <w:jc w:val="both"/>
      </w:pPr>
    </w:p>
    <w:p w:rsidR="00493164" w:rsidRDefault="00045570" w:rsidP="00493164">
      <w:pPr>
        <w:numPr>
          <w:ilvl w:val="0"/>
          <w:numId w:val="55"/>
        </w:numPr>
        <w:snapToGrid/>
        <w:jc w:val="both"/>
      </w:pPr>
      <w:r>
        <w:rPr>
          <w:szCs w:val="20"/>
        </w:rPr>
        <w:t>Стандарт</w:t>
      </w:r>
      <w:r w:rsidR="00F618A4" w:rsidRPr="00F618A4">
        <w:rPr>
          <w:szCs w:val="20"/>
        </w:rPr>
        <w:t xml:space="preserve"> Компании «Порядок расследования происшествий» № П3-05 С-0033 версия</w:t>
      </w:r>
      <w:r w:rsidR="00F618A4">
        <w:rPr>
          <w:szCs w:val="20"/>
        </w:rPr>
        <w:t> </w:t>
      </w:r>
      <w:r w:rsidR="00F618A4" w:rsidRPr="00F618A4">
        <w:rPr>
          <w:szCs w:val="20"/>
        </w:rPr>
        <w:t>3.00, утвержденное приказом ОАО «НК «Роснефть» от 19.11.2013 № 538</w:t>
      </w:r>
      <w:r w:rsidR="00493164">
        <w:t>.</w:t>
      </w:r>
    </w:p>
    <w:p w:rsidR="00493164" w:rsidRDefault="00493164" w:rsidP="00493164">
      <w:pPr>
        <w:snapToGrid/>
        <w:jc w:val="both"/>
      </w:pPr>
    </w:p>
    <w:p w:rsidR="00493164" w:rsidRDefault="00493164" w:rsidP="00493164">
      <w:pPr>
        <w:numPr>
          <w:ilvl w:val="0"/>
          <w:numId w:val="55"/>
        </w:numPr>
        <w:snapToGrid/>
        <w:jc w:val="both"/>
      </w:pPr>
      <w:r w:rsidRPr="00041259">
        <w:t>Регламент распространения публичной и существенной информации</w:t>
      </w:r>
      <w:r>
        <w:t>, утвержденный  приказом ОАО «НК «Роснефть» от 25.11.2005 № 233.</w:t>
      </w:r>
    </w:p>
    <w:p w:rsidR="00493164" w:rsidRDefault="00493164" w:rsidP="00493164">
      <w:pPr>
        <w:snapToGrid/>
        <w:jc w:val="both"/>
      </w:pPr>
    </w:p>
    <w:p w:rsidR="00493164" w:rsidRDefault="00493164" w:rsidP="00493164">
      <w:pPr>
        <w:tabs>
          <w:tab w:val="num" w:pos="567"/>
        </w:tabs>
        <w:snapToGrid/>
        <w:spacing w:before="120"/>
        <w:jc w:val="both"/>
        <w:sectPr w:rsidR="00493164" w:rsidSect="00970F37">
          <w:headerReference w:type="even" r:id="rId59"/>
          <w:headerReference w:type="default" r:id="rId60"/>
          <w:headerReference w:type="first" r:id="rId61"/>
          <w:footnotePr>
            <w:pos w:val="beneathText"/>
          </w:footnotePr>
          <w:pgSz w:w="11905" w:h="16837" w:code="9"/>
          <w:pgMar w:top="510" w:right="1021" w:bottom="567" w:left="1247" w:header="737" w:footer="680" w:gutter="0"/>
          <w:cols w:space="720"/>
          <w:docGrid w:linePitch="360"/>
        </w:sectPr>
      </w:pPr>
    </w:p>
    <w:p w:rsidR="00493164" w:rsidRDefault="00493164" w:rsidP="00493164">
      <w:pPr>
        <w:pStyle w:val="10"/>
        <w:keepNext w:val="0"/>
        <w:tabs>
          <w:tab w:val="left" w:pos="0"/>
          <w:tab w:val="left" w:pos="284"/>
          <w:tab w:val="left" w:pos="426"/>
        </w:tabs>
        <w:suppressAutoHyphens w:val="0"/>
        <w:spacing w:before="0" w:after="0"/>
        <w:jc w:val="both"/>
        <w:rPr>
          <w:rFonts w:cs="Arial"/>
          <w:caps/>
          <w:kern w:val="0"/>
        </w:rPr>
      </w:pPr>
      <w:bookmarkStart w:id="173" w:name="_Toc316389788"/>
      <w:r w:rsidRPr="00D370F4">
        <w:rPr>
          <w:rFonts w:cs="Arial"/>
          <w:caps/>
          <w:kern w:val="0"/>
        </w:rPr>
        <w:t>8</w:t>
      </w:r>
      <w:r w:rsidRPr="00D370F4">
        <w:rPr>
          <w:rFonts w:cs="Arial"/>
          <w:caps/>
          <w:kern w:val="0"/>
        </w:rPr>
        <w:tab/>
        <w:t>Регистрация изменений локального нормативного документа</w:t>
      </w:r>
      <w:bookmarkEnd w:id="173"/>
    </w:p>
    <w:p w:rsidR="00493164" w:rsidRDefault="00493164" w:rsidP="00493164"/>
    <w:p w:rsidR="00493164" w:rsidRDefault="00493164" w:rsidP="00493164"/>
    <w:p w:rsidR="00493164" w:rsidRPr="000B44A7" w:rsidRDefault="00493164" w:rsidP="00493164">
      <w:pPr>
        <w:pStyle w:val="afff1"/>
        <w:jc w:val="right"/>
        <w:rPr>
          <w:rFonts w:ascii="Arial" w:hAnsi="Arial" w:cs="Arial"/>
        </w:rPr>
      </w:pPr>
      <w:r w:rsidRPr="000B44A7">
        <w:rPr>
          <w:rFonts w:ascii="Arial" w:hAnsi="Arial" w:cs="Arial"/>
        </w:rPr>
        <w:t xml:space="preserve">Таблица </w:t>
      </w:r>
      <w:r w:rsidRPr="000B44A7">
        <w:rPr>
          <w:rFonts w:ascii="Arial" w:hAnsi="Arial" w:cs="Arial"/>
        </w:rPr>
        <w:fldChar w:fldCharType="begin"/>
      </w:r>
      <w:r w:rsidRPr="000B44A7">
        <w:rPr>
          <w:rFonts w:ascii="Arial" w:hAnsi="Arial" w:cs="Arial"/>
        </w:rPr>
        <w:instrText xml:space="preserve"> SEQ Таблица \* ARABIC </w:instrText>
      </w:r>
      <w:r w:rsidRPr="000B44A7">
        <w:rPr>
          <w:rFonts w:ascii="Arial" w:hAnsi="Arial" w:cs="Arial"/>
        </w:rPr>
        <w:fldChar w:fldCharType="separate"/>
      </w:r>
      <w:r>
        <w:rPr>
          <w:rFonts w:ascii="Arial" w:hAnsi="Arial" w:cs="Arial"/>
          <w:noProof/>
        </w:rPr>
        <w:t>2</w:t>
      </w:r>
      <w:r w:rsidRPr="000B44A7">
        <w:rPr>
          <w:rFonts w:ascii="Arial" w:hAnsi="Arial" w:cs="Arial"/>
        </w:rPr>
        <w:fldChar w:fldCharType="end"/>
      </w:r>
    </w:p>
    <w:p w:rsidR="00493164" w:rsidRPr="000B44A7" w:rsidRDefault="00493164" w:rsidP="00493164">
      <w:pPr>
        <w:pStyle w:val="afff1"/>
        <w:spacing w:after="60"/>
        <w:jc w:val="right"/>
        <w:rPr>
          <w:rFonts w:ascii="Arial" w:hAnsi="Arial" w:cs="Arial"/>
        </w:rPr>
      </w:pPr>
      <w:r w:rsidRPr="000B44A7">
        <w:rPr>
          <w:rFonts w:ascii="Arial" w:hAnsi="Arial" w:cs="Arial"/>
        </w:rPr>
        <w:t xml:space="preserve">Перечень изменений </w:t>
      </w:r>
      <w:r w:rsidR="00970F37">
        <w:rPr>
          <w:rFonts w:ascii="Arial" w:hAnsi="Arial" w:cs="Arial"/>
        </w:rPr>
        <w:t>Положения</w:t>
      </w:r>
      <w:r w:rsidR="00970F37" w:rsidRPr="000B44A7">
        <w:rPr>
          <w:rFonts w:ascii="Arial" w:hAnsi="Arial" w:cs="Arial"/>
        </w:rPr>
        <w:t xml:space="preserve"> </w:t>
      </w:r>
      <w:r w:rsidRPr="000B44A7">
        <w:rPr>
          <w:rFonts w:ascii="Arial" w:hAnsi="Arial" w:cs="Arial"/>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58"/>
        <w:gridCol w:w="2552"/>
        <w:gridCol w:w="1683"/>
        <w:gridCol w:w="1515"/>
        <w:gridCol w:w="1338"/>
        <w:gridCol w:w="1807"/>
      </w:tblGrid>
      <w:tr w:rsidR="00493164" w:rsidRPr="005C6062" w:rsidTr="00970F37">
        <w:tc>
          <w:tcPr>
            <w:tcW w:w="486" w:type="pct"/>
            <w:tcBorders>
              <w:top w:val="single" w:sz="12" w:space="0" w:color="auto"/>
              <w:left w:val="single" w:sz="12"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pacing w:val="-2"/>
                <w:sz w:val="16"/>
              </w:rPr>
              <w:t>Версия</w:t>
            </w:r>
          </w:p>
        </w:tc>
        <w:tc>
          <w:tcPr>
            <w:tcW w:w="1295"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z w:val="16"/>
              </w:rPr>
              <w:t>наименование документа</w:t>
            </w:r>
          </w:p>
        </w:tc>
        <w:tc>
          <w:tcPr>
            <w:tcW w:w="854"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z w:val="16"/>
              </w:rPr>
              <w:t>номер документа</w:t>
            </w:r>
          </w:p>
        </w:tc>
        <w:tc>
          <w:tcPr>
            <w:tcW w:w="769"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pacing w:val="-2"/>
                <w:sz w:val="16"/>
              </w:rPr>
              <w:t>Дата утверждения</w:t>
            </w:r>
          </w:p>
        </w:tc>
        <w:tc>
          <w:tcPr>
            <w:tcW w:w="679"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pacing w:val="-2"/>
                <w:sz w:val="16"/>
              </w:rPr>
              <w:t>Дата ввода в действие</w:t>
            </w:r>
          </w:p>
        </w:tc>
        <w:tc>
          <w:tcPr>
            <w:tcW w:w="917" w:type="pct"/>
            <w:tcBorders>
              <w:top w:val="single" w:sz="12" w:space="0" w:color="auto"/>
              <w:left w:val="single" w:sz="6" w:space="0" w:color="auto"/>
              <w:bottom w:val="single" w:sz="12" w:space="0" w:color="auto"/>
              <w:right w:val="single" w:sz="12"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pacing w:val="-2"/>
                <w:sz w:val="16"/>
              </w:rPr>
              <w:t>Реквизиты утвердившего документа</w:t>
            </w:r>
          </w:p>
        </w:tc>
      </w:tr>
      <w:tr w:rsidR="00493164" w:rsidRPr="005C6062" w:rsidTr="00970F37">
        <w:tc>
          <w:tcPr>
            <w:tcW w:w="486" w:type="pct"/>
            <w:tcBorders>
              <w:top w:val="single" w:sz="6" w:space="0" w:color="auto"/>
              <w:left w:val="single" w:sz="12" w:space="0" w:color="auto"/>
              <w:bottom w:val="single" w:sz="12" w:space="0" w:color="auto"/>
              <w:right w:val="single" w:sz="6" w:space="0" w:color="auto"/>
            </w:tcBorders>
            <w:shd w:val="clear" w:color="auto" w:fill="auto"/>
          </w:tcPr>
          <w:p w:rsidR="00493164" w:rsidRPr="005C6062" w:rsidRDefault="00493164" w:rsidP="00970F37">
            <w:pPr>
              <w:rPr>
                <w:sz w:val="20"/>
                <w:szCs w:val="20"/>
              </w:rPr>
            </w:pPr>
            <w:r>
              <w:rPr>
                <w:sz w:val="20"/>
                <w:szCs w:val="20"/>
              </w:rPr>
              <w:t>1.00</w:t>
            </w:r>
          </w:p>
        </w:tc>
        <w:tc>
          <w:tcPr>
            <w:tcW w:w="1295" w:type="pct"/>
            <w:tcBorders>
              <w:top w:val="single" w:sz="6" w:space="0" w:color="auto"/>
              <w:left w:val="single" w:sz="6" w:space="0" w:color="auto"/>
              <w:bottom w:val="single" w:sz="12" w:space="0" w:color="auto"/>
              <w:right w:val="single" w:sz="6" w:space="0" w:color="auto"/>
            </w:tcBorders>
            <w:shd w:val="clear" w:color="auto" w:fill="auto"/>
          </w:tcPr>
          <w:p w:rsidR="00493164" w:rsidRPr="004D6D73" w:rsidRDefault="00493164" w:rsidP="00970F37">
            <w:pPr>
              <w:rPr>
                <w:sz w:val="20"/>
                <w:szCs w:val="20"/>
              </w:rPr>
            </w:pPr>
            <w:r w:rsidRPr="004D6D73">
              <w:rPr>
                <w:sz w:val="20"/>
                <w:szCs w:val="20"/>
              </w:rPr>
              <w:t xml:space="preserve">Стандарт Компании </w:t>
            </w:r>
            <w:r>
              <w:rPr>
                <w:sz w:val="20"/>
                <w:szCs w:val="20"/>
              </w:rPr>
              <w:t>«</w:t>
            </w:r>
            <w:r w:rsidRPr="004D6D73">
              <w:rPr>
                <w:sz w:val="20"/>
                <w:szCs w:val="20"/>
              </w:rPr>
              <w:t>Организация ведомственного пожарного надзора на объектах Компании»</w:t>
            </w:r>
          </w:p>
        </w:tc>
        <w:tc>
          <w:tcPr>
            <w:tcW w:w="854" w:type="pct"/>
            <w:tcBorders>
              <w:top w:val="single" w:sz="6" w:space="0" w:color="auto"/>
              <w:left w:val="single" w:sz="6" w:space="0" w:color="auto"/>
              <w:bottom w:val="single" w:sz="12" w:space="0" w:color="auto"/>
              <w:right w:val="single" w:sz="6" w:space="0" w:color="auto"/>
            </w:tcBorders>
            <w:shd w:val="clear" w:color="auto" w:fill="auto"/>
          </w:tcPr>
          <w:p w:rsidR="00493164" w:rsidRPr="004D6D73" w:rsidRDefault="00493164" w:rsidP="00970F37">
            <w:pPr>
              <w:rPr>
                <w:sz w:val="20"/>
                <w:szCs w:val="20"/>
              </w:rPr>
            </w:pPr>
            <w:r>
              <w:rPr>
                <w:sz w:val="20"/>
                <w:szCs w:val="20"/>
              </w:rPr>
              <w:t>№ П3-05 С-0102</w:t>
            </w:r>
          </w:p>
        </w:tc>
        <w:tc>
          <w:tcPr>
            <w:tcW w:w="769" w:type="pct"/>
            <w:tcBorders>
              <w:top w:val="single" w:sz="6" w:space="0" w:color="auto"/>
              <w:left w:val="single" w:sz="6" w:space="0" w:color="auto"/>
              <w:bottom w:val="single" w:sz="12" w:space="0" w:color="auto"/>
              <w:right w:val="single" w:sz="6" w:space="0" w:color="auto"/>
            </w:tcBorders>
            <w:shd w:val="clear" w:color="auto" w:fill="auto"/>
          </w:tcPr>
          <w:p w:rsidR="00493164" w:rsidRPr="004D6D73" w:rsidRDefault="00493164" w:rsidP="00970F37">
            <w:pPr>
              <w:rPr>
                <w:sz w:val="20"/>
                <w:szCs w:val="20"/>
              </w:rPr>
            </w:pPr>
            <w:r w:rsidRPr="004D6D73">
              <w:rPr>
                <w:sz w:val="20"/>
                <w:szCs w:val="20"/>
              </w:rPr>
              <w:t>23.06.2010</w:t>
            </w:r>
          </w:p>
        </w:tc>
        <w:tc>
          <w:tcPr>
            <w:tcW w:w="679" w:type="pct"/>
            <w:tcBorders>
              <w:top w:val="single" w:sz="6" w:space="0" w:color="auto"/>
              <w:left w:val="single" w:sz="6" w:space="0" w:color="auto"/>
              <w:bottom w:val="single" w:sz="12" w:space="0" w:color="auto"/>
              <w:right w:val="single" w:sz="6" w:space="0" w:color="auto"/>
            </w:tcBorders>
            <w:shd w:val="clear" w:color="auto" w:fill="auto"/>
          </w:tcPr>
          <w:p w:rsidR="00493164" w:rsidRPr="004D6D73" w:rsidRDefault="00493164" w:rsidP="00970F37">
            <w:pPr>
              <w:rPr>
                <w:sz w:val="20"/>
                <w:szCs w:val="20"/>
              </w:rPr>
            </w:pPr>
            <w:r w:rsidRPr="004D6D73">
              <w:rPr>
                <w:sz w:val="20"/>
                <w:szCs w:val="20"/>
              </w:rPr>
              <w:t>23.06.2010</w:t>
            </w:r>
          </w:p>
        </w:tc>
        <w:tc>
          <w:tcPr>
            <w:tcW w:w="917" w:type="pct"/>
            <w:tcBorders>
              <w:top w:val="single" w:sz="6" w:space="0" w:color="auto"/>
              <w:left w:val="single" w:sz="6" w:space="0" w:color="auto"/>
              <w:bottom w:val="single" w:sz="12" w:space="0" w:color="auto"/>
              <w:right w:val="single" w:sz="12" w:space="0" w:color="auto"/>
            </w:tcBorders>
            <w:shd w:val="clear" w:color="auto" w:fill="auto"/>
          </w:tcPr>
          <w:p w:rsidR="00493164" w:rsidRPr="004D6D73" w:rsidRDefault="00493164" w:rsidP="00970F37">
            <w:pPr>
              <w:rPr>
                <w:sz w:val="20"/>
                <w:szCs w:val="20"/>
              </w:rPr>
            </w:pPr>
            <w:r>
              <w:rPr>
                <w:sz w:val="20"/>
                <w:szCs w:val="20"/>
              </w:rPr>
              <w:t xml:space="preserve">Приказ ОАО «НК «Роснефть» от </w:t>
            </w:r>
            <w:r w:rsidRPr="004D6D73">
              <w:rPr>
                <w:sz w:val="20"/>
                <w:szCs w:val="20"/>
              </w:rPr>
              <w:t>23.06.2010 №281</w:t>
            </w:r>
          </w:p>
        </w:tc>
      </w:tr>
    </w:tbl>
    <w:p w:rsidR="00493164" w:rsidRDefault="00493164" w:rsidP="00493164"/>
    <w:p w:rsidR="00493164" w:rsidRDefault="00493164" w:rsidP="00493164"/>
    <w:p w:rsidR="00493164" w:rsidRPr="00D370F4" w:rsidRDefault="00493164" w:rsidP="00493164">
      <w:pPr>
        <w:sectPr w:rsidR="00493164" w:rsidRPr="00D370F4" w:rsidSect="00970F37">
          <w:headerReference w:type="even" r:id="rId62"/>
          <w:headerReference w:type="default" r:id="rId63"/>
          <w:headerReference w:type="first" r:id="rId64"/>
          <w:footnotePr>
            <w:pos w:val="beneathText"/>
          </w:footnotePr>
          <w:pgSz w:w="11905" w:h="16837" w:code="9"/>
          <w:pgMar w:top="510" w:right="1021" w:bottom="567" w:left="1247" w:header="737" w:footer="680" w:gutter="0"/>
          <w:cols w:space="720"/>
          <w:docGrid w:linePitch="360"/>
        </w:sectPr>
      </w:pPr>
    </w:p>
    <w:p w:rsidR="00493164" w:rsidRPr="00F11B7D" w:rsidRDefault="00E42E1C" w:rsidP="00493164">
      <w:pPr>
        <w:pStyle w:val="10"/>
        <w:keepNext w:val="0"/>
        <w:tabs>
          <w:tab w:val="left" w:pos="0"/>
        </w:tabs>
        <w:suppressAutoHyphens w:val="0"/>
        <w:spacing w:before="0" w:after="0"/>
        <w:jc w:val="both"/>
        <w:rPr>
          <w:caps/>
          <w:kern w:val="0"/>
          <w:szCs w:val="28"/>
        </w:rPr>
      </w:pPr>
      <w:hyperlink w:anchor="_5___   РЕГИСТРАЦИЯ ИЗМЕНЕНИЙ ………………" w:history="1">
        <w:bookmarkStart w:id="174" w:name="_Toc220213123"/>
        <w:bookmarkStart w:id="175" w:name="_Toc220493250"/>
        <w:bookmarkStart w:id="176" w:name="_Toc232310489"/>
        <w:bookmarkStart w:id="177" w:name="_Toc316389789"/>
        <w:r w:rsidR="00493164" w:rsidRPr="0003330A">
          <w:rPr>
            <w:rStyle w:val="a7"/>
            <w:caps/>
            <w:kern w:val="0"/>
            <w:szCs w:val="28"/>
          </w:rPr>
          <w:t>Приложения</w:t>
        </w:r>
        <w:bookmarkEnd w:id="174"/>
        <w:bookmarkEnd w:id="175"/>
        <w:bookmarkEnd w:id="176"/>
        <w:bookmarkEnd w:id="177"/>
      </w:hyperlink>
    </w:p>
    <w:p w:rsidR="00493164" w:rsidRDefault="00493164" w:rsidP="00493164">
      <w:pPr>
        <w:tabs>
          <w:tab w:val="num" w:pos="567"/>
        </w:tabs>
        <w:snapToGrid/>
        <w:spacing w:before="120"/>
        <w:jc w:val="both"/>
      </w:pPr>
    </w:p>
    <w:p w:rsidR="00493164" w:rsidRPr="00400A90" w:rsidRDefault="00493164" w:rsidP="00493164">
      <w:pPr>
        <w:pStyle w:val="afff1"/>
        <w:jc w:val="right"/>
        <w:rPr>
          <w:rFonts w:ascii="Arial" w:hAnsi="Arial" w:cs="Arial"/>
        </w:rPr>
      </w:pPr>
      <w:r w:rsidRPr="00400A90">
        <w:rPr>
          <w:rFonts w:ascii="Arial" w:hAnsi="Arial" w:cs="Arial"/>
        </w:rPr>
        <w:t xml:space="preserve">Таблица </w:t>
      </w:r>
      <w:r w:rsidRPr="00400A90">
        <w:rPr>
          <w:rFonts w:ascii="Arial" w:hAnsi="Arial" w:cs="Arial"/>
        </w:rPr>
        <w:fldChar w:fldCharType="begin"/>
      </w:r>
      <w:r w:rsidRPr="00400A90">
        <w:rPr>
          <w:rFonts w:ascii="Arial" w:hAnsi="Arial" w:cs="Arial"/>
        </w:rPr>
        <w:instrText xml:space="preserve"> SEQ Таблица \* ARABIC </w:instrText>
      </w:r>
      <w:r w:rsidRPr="00400A90">
        <w:rPr>
          <w:rFonts w:ascii="Arial" w:hAnsi="Arial" w:cs="Arial"/>
        </w:rPr>
        <w:fldChar w:fldCharType="separate"/>
      </w:r>
      <w:r>
        <w:rPr>
          <w:rFonts w:ascii="Arial" w:hAnsi="Arial" w:cs="Arial"/>
          <w:noProof/>
        </w:rPr>
        <w:t>3</w:t>
      </w:r>
      <w:r w:rsidRPr="00400A90">
        <w:rPr>
          <w:rFonts w:ascii="Arial" w:hAnsi="Arial" w:cs="Arial"/>
        </w:rPr>
        <w:fldChar w:fldCharType="end"/>
      </w:r>
    </w:p>
    <w:p w:rsidR="00493164" w:rsidRPr="00400A90" w:rsidRDefault="00493164" w:rsidP="00493164">
      <w:pPr>
        <w:pStyle w:val="afff1"/>
        <w:spacing w:after="60"/>
        <w:jc w:val="right"/>
        <w:rPr>
          <w:rFonts w:ascii="Arial" w:hAnsi="Arial" w:cs="Arial"/>
          <w:bCs w:val="0"/>
        </w:rPr>
      </w:pPr>
      <w:r w:rsidRPr="00400A90">
        <w:rPr>
          <w:rFonts w:ascii="Arial" w:hAnsi="Arial" w:cs="Arial"/>
          <w:bCs w:val="0"/>
        </w:rPr>
        <w:t xml:space="preserve">Перечень Приложений к </w:t>
      </w:r>
      <w:r w:rsidR="00970F37">
        <w:rPr>
          <w:rFonts w:ascii="Arial" w:hAnsi="Arial" w:cs="Arial"/>
          <w:bCs w:val="0"/>
        </w:rPr>
        <w:t>Положению</w:t>
      </w:r>
      <w:r w:rsidR="00970F37" w:rsidRPr="00400A90">
        <w:rPr>
          <w:rFonts w:ascii="Arial" w:hAnsi="Arial" w:cs="Arial"/>
          <w:bCs w:val="0"/>
        </w:rPr>
        <w:t xml:space="preserve"> </w:t>
      </w:r>
      <w:r w:rsidRPr="00400A90">
        <w:rPr>
          <w:rFonts w:ascii="Arial" w:hAnsi="Arial" w:cs="Arial"/>
          <w:bCs w:val="0"/>
        </w:rPr>
        <w:t>Компании</w:t>
      </w:r>
    </w:p>
    <w:tbl>
      <w:tblPr>
        <w:tblW w:w="5000" w:type="pct"/>
        <w:tblLook w:val="0000" w:firstRow="0" w:lastRow="0" w:firstColumn="0" w:lastColumn="0" w:noHBand="0" w:noVBand="0"/>
      </w:tblPr>
      <w:tblGrid>
        <w:gridCol w:w="1593"/>
        <w:gridCol w:w="3193"/>
        <w:gridCol w:w="3260"/>
        <w:gridCol w:w="1807"/>
      </w:tblGrid>
      <w:tr w:rsidR="00493164" w:rsidRPr="00670EEE" w:rsidTr="00970F37">
        <w:trPr>
          <w:tblHeader/>
        </w:trPr>
        <w:tc>
          <w:tcPr>
            <w:tcW w:w="808" w:type="pct"/>
            <w:tcBorders>
              <w:top w:val="single" w:sz="12" w:space="0" w:color="auto"/>
              <w:left w:val="single" w:sz="12"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bookmarkStart w:id="178" w:name="Приложение1"/>
            <w:bookmarkStart w:id="179" w:name="_Toc220493251"/>
            <w:r w:rsidRPr="00670EEE">
              <w:rPr>
                <w:rFonts w:ascii="Arial" w:hAnsi="Arial" w:cs="Arial"/>
                <w:b/>
                <w:caps/>
                <w:sz w:val="16"/>
                <w:szCs w:val="20"/>
              </w:rPr>
              <w:t>НОМЕР ПРИЛОЖЕНИЯ</w:t>
            </w:r>
          </w:p>
        </w:tc>
        <w:tc>
          <w:tcPr>
            <w:tcW w:w="1620"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rPr>
            </w:pPr>
            <w:r w:rsidRPr="00670EEE">
              <w:rPr>
                <w:rFonts w:ascii="Arial" w:hAnsi="Arial" w:cs="Arial"/>
                <w:b/>
                <w:caps/>
                <w:sz w:val="16"/>
              </w:rPr>
              <w:t>НАИМЕНОВАНИЕ ПРИЛОЖЕНИЯ</w:t>
            </w:r>
          </w:p>
        </w:tc>
        <w:tc>
          <w:tcPr>
            <w:tcW w:w="1654"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sidRPr="00670EEE">
              <w:rPr>
                <w:rFonts w:ascii="Arial" w:hAnsi="Arial" w:cs="Arial"/>
                <w:b/>
                <w:caps/>
                <w:sz w:val="16"/>
                <w:szCs w:val="20"/>
              </w:rPr>
              <w:t>КРАТКОЕ ОПИСАНИЕ СОДЕРЖАНИЯ</w:t>
            </w:r>
          </w:p>
        </w:tc>
        <w:tc>
          <w:tcPr>
            <w:tcW w:w="917" w:type="pct"/>
            <w:tcBorders>
              <w:top w:val="single" w:sz="12" w:space="0" w:color="auto"/>
              <w:left w:val="single" w:sz="6" w:space="0" w:color="auto"/>
              <w:bottom w:val="single" w:sz="12" w:space="0" w:color="auto"/>
              <w:right w:val="single" w:sz="12"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sidRPr="00670EEE">
              <w:rPr>
                <w:rFonts w:ascii="Arial" w:hAnsi="Arial" w:cs="Arial"/>
                <w:b/>
                <w:caps/>
                <w:sz w:val="16"/>
                <w:szCs w:val="20"/>
              </w:rPr>
              <w:t>ПРИМЕЧАНИЕ</w:t>
            </w:r>
          </w:p>
        </w:tc>
      </w:tr>
      <w:tr w:rsidR="00493164" w:rsidRPr="00670EEE" w:rsidTr="00970F37">
        <w:trPr>
          <w:tblHeader/>
        </w:trPr>
        <w:tc>
          <w:tcPr>
            <w:tcW w:w="808" w:type="pct"/>
            <w:tcBorders>
              <w:top w:val="single" w:sz="12" w:space="0" w:color="auto"/>
              <w:left w:val="single" w:sz="12"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Pr>
                <w:rFonts w:ascii="Arial" w:hAnsi="Arial" w:cs="Arial"/>
                <w:b/>
                <w:caps/>
                <w:sz w:val="16"/>
                <w:szCs w:val="20"/>
              </w:rPr>
              <w:t>1</w:t>
            </w:r>
          </w:p>
        </w:tc>
        <w:tc>
          <w:tcPr>
            <w:tcW w:w="1620"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rPr>
            </w:pPr>
            <w:r>
              <w:rPr>
                <w:rFonts w:ascii="Arial" w:hAnsi="Arial" w:cs="Arial"/>
                <w:b/>
                <w:caps/>
                <w:sz w:val="16"/>
              </w:rPr>
              <w:t>2</w:t>
            </w:r>
          </w:p>
        </w:tc>
        <w:tc>
          <w:tcPr>
            <w:tcW w:w="1654"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Pr>
                <w:rFonts w:ascii="Arial" w:hAnsi="Arial" w:cs="Arial"/>
                <w:b/>
                <w:caps/>
                <w:sz w:val="16"/>
                <w:szCs w:val="20"/>
              </w:rPr>
              <w:t>3</w:t>
            </w:r>
          </w:p>
        </w:tc>
        <w:tc>
          <w:tcPr>
            <w:tcW w:w="917" w:type="pct"/>
            <w:tcBorders>
              <w:top w:val="single" w:sz="12" w:space="0" w:color="auto"/>
              <w:left w:val="single" w:sz="6" w:space="0" w:color="auto"/>
              <w:bottom w:val="single" w:sz="12" w:space="0" w:color="auto"/>
              <w:right w:val="single" w:sz="12"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Pr>
                <w:rFonts w:ascii="Arial" w:hAnsi="Arial" w:cs="Arial"/>
                <w:b/>
                <w:caps/>
                <w:sz w:val="16"/>
                <w:szCs w:val="20"/>
              </w:rPr>
              <w:t>4</w:t>
            </w:r>
          </w:p>
        </w:tc>
      </w:tr>
      <w:tr w:rsidR="00493164" w:rsidRPr="00670EEE" w:rsidTr="00970F37">
        <w:tc>
          <w:tcPr>
            <w:tcW w:w="808" w:type="pct"/>
            <w:tcBorders>
              <w:top w:val="single" w:sz="12"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p>
        </w:tc>
        <w:tc>
          <w:tcPr>
            <w:tcW w:w="1620" w:type="pct"/>
            <w:tcBorders>
              <w:top w:val="single" w:sz="12"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Дислокация</w:t>
            </w:r>
          </w:p>
        </w:tc>
        <w:tc>
          <w:tcPr>
            <w:tcW w:w="1654" w:type="pct"/>
            <w:tcBorders>
              <w:top w:val="single" w:sz="12"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перечень охраняемых объек</w:t>
            </w:r>
            <w:r>
              <w:rPr>
                <w:sz w:val="20"/>
                <w:szCs w:val="20"/>
              </w:rPr>
              <w:t>тов</w:t>
            </w:r>
          </w:p>
        </w:tc>
        <w:tc>
          <w:tcPr>
            <w:tcW w:w="917" w:type="pct"/>
            <w:tcBorders>
              <w:top w:val="single" w:sz="12"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2</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консультаций</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проведени</w:t>
            </w:r>
            <w:r>
              <w:rPr>
                <w:sz w:val="20"/>
                <w:szCs w:val="20"/>
              </w:rPr>
              <w:t>и</w:t>
            </w:r>
            <w:r w:rsidRPr="00670EEE">
              <w:rPr>
                <w:sz w:val="20"/>
                <w:szCs w:val="20"/>
              </w:rPr>
              <w:t xml:space="preserve"> консультаций должностным лицам на охраняемом объ</w:t>
            </w:r>
            <w:r>
              <w:rPr>
                <w:sz w:val="20"/>
                <w:szCs w:val="20"/>
              </w:rPr>
              <w:t>екте</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3</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Контрольно-наблюдательное дело</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об объекте</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4</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объектов строительства, реконструкции, расширения и технического перевооружения</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по строящимся и реконст</w:t>
            </w:r>
            <w:r>
              <w:rPr>
                <w:sz w:val="20"/>
                <w:szCs w:val="20"/>
              </w:rPr>
              <w:t>руируемым объектам</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5</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Протокол проверки знаний пожарно-технического минимума</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проверке знаний по результатам обучения пожарно-техническому мини</w:t>
            </w:r>
            <w:r>
              <w:rPr>
                <w:sz w:val="20"/>
                <w:szCs w:val="20"/>
              </w:rPr>
              <w:t>муму</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Pr>
                <w:sz w:val="20"/>
                <w:szCs w:val="20"/>
              </w:rPr>
              <w:t>6</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регистрации нарядов-допусков на выполнение огневых работ</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производстве огневых работ на охраняемых объек</w:t>
            </w:r>
            <w:r>
              <w:rPr>
                <w:sz w:val="20"/>
                <w:szCs w:val="20"/>
              </w:rPr>
              <w:t>тах</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Pr>
                <w:sz w:val="20"/>
                <w:szCs w:val="20"/>
              </w:rPr>
              <w:t>7</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систем противопожарной защиты охраняемого объекта</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системах противопожарной защиты охраняемых объек</w:t>
            </w:r>
            <w:r>
              <w:rPr>
                <w:sz w:val="20"/>
                <w:szCs w:val="20"/>
              </w:rPr>
              <w:t>тов</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Pr>
                <w:sz w:val="20"/>
                <w:szCs w:val="20"/>
              </w:rPr>
              <w:t>8</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Акт-предписание ПН по устранению нарушений требований пожарной безопасности</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Обязательный для исполнения документ, установленной формы, содержащий мероприятия об устранении нарушений требований пожарной безопас</w:t>
            </w:r>
            <w:r>
              <w:rPr>
                <w:sz w:val="20"/>
                <w:szCs w:val="20"/>
              </w:rPr>
              <w:t>ности</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Pr>
                <w:sz w:val="20"/>
                <w:szCs w:val="20"/>
              </w:rPr>
              <w:t>9</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актов-предписаний ПН по устранению нарушений требований пожарной безопасности</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предписаниях ПН, выданных должностным лицам охраняемых объ</w:t>
            </w:r>
            <w:r>
              <w:rPr>
                <w:sz w:val="20"/>
                <w:szCs w:val="20"/>
              </w:rPr>
              <w:t>ектов</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r>
              <w:rPr>
                <w:sz w:val="20"/>
                <w:szCs w:val="20"/>
              </w:rPr>
              <w:t>0</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Предложение по устранению нарушений требований пожарной безопасности</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Обязательный для исполнения документ, установленной формы, содержащий мероприятия об устранении нарушений требований пожарной безопас</w:t>
            </w:r>
            <w:r>
              <w:rPr>
                <w:sz w:val="20"/>
                <w:szCs w:val="20"/>
              </w:rPr>
              <w:t>ности</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r>
              <w:rPr>
                <w:sz w:val="20"/>
                <w:szCs w:val="20"/>
              </w:rPr>
              <w:t>1</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предложений об устранении нарушений требований пожарной безопасности</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об устных и письменных предложениях, выданных должностным лицам охраняемых объ</w:t>
            </w:r>
            <w:r>
              <w:rPr>
                <w:sz w:val="20"/>
                <w:szCs w:val="20"/>
              </w:rPr>
              <w:t>ектов</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r>
              <w:rPr>
                <w:sz w:val="20"/>
                <w:szCs w:val="20"/>
              </w:rPr>
              <w:t>2</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Представление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 xml:space="preserve">Содержит характер нарушения, должность, </w:t>
            </w:r>
            <w:r>
              <w:rPr>
                <w:sz w:val="20"/>
                <w:szCs w:val="20"/>
              </w:rPr>
              <w:t>ФИО</w:t>
            </w:r>
            <w:r w:rsidRPr="00670EEE">
              <w:rPr>
                <w:sz w:val="20"/>
                <w:szCs w:val="20"/>
              </w:rPr>
              <w:t xml:space="preserve"> лица, получившего пред</w:t>
            </w:r>
            <w:r>
              <w:rPr>
                <w:sz w:val="20"/>
                <w:szCs w:val="20"/>
              </w:rPr>
              <w:t>ставление</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r>
              <w:rPr>
                <w:sz w:val="20"/>
                <w:szCs w:val="20"/>
              </w:rPr>
              <w:t>3</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представлений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наименование объекта, помещения и т.п., эксплуатацию которых необходимо приостановить, с указанием харак</w:t>
            </w:r>
            <w:r>
              <w:rPr>
                <w:sz w:val="20"/>
                <w:szCs w:val="20"/>
              </w:rPr>
              <w:t>тера нарушения</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12" w:space="0" w:color="auto"/>
              <w:right w:val="single" w:sz="6" w:space="0" w:color="auto"/>
            </w:tcBorders>
          </w:tcPr>
          <w:p w:rsidR="00493164" w:rsidRPr="00670EEE" w:rsidRDefault="00493164" w:rsidP="00970F37">
            <w:pPr>
              <w:suppressAutoHyphens w:val="0"/>
              <w:rPr>
                <w:sz w:val="20"/>
                <w:szCs w:val="20"/>
              </w:rPr>
            </w:pPr>
            <w:r>
              <w:rPr>
                <w:sz w:val="20"/>
                <w:szCs w:val="20"/>
              </w:rPr>
              <w:t>14</w:t>
            </w:r>
          </w:p>
        </w:tc>
        <w:tc>
          <w:tcPr>
            <w:tcW w:w="1620" w:type="pct"/>
            <w:tcBorders>
              <w:top w:val="single" w:sz="6" w:space="0" w:color="auto"/>
              <w:left w:val="single" w:sz="6" w:space="0" w:color="auto"/>
              <w:bottom w:val="single" w:sz="12" w:space="0" w:color="auto"/>
              <w:right w:val="single" w:sz="6" w:space="0" w:color="auto"/>
            </w:tcBorders>
          </w:tcPr>
          <w:p w:rsidR="00493164" w:rsidRPr="00670EEE" w:rsidRDefault="00493164" w:rsidP="00970F37">
            <w:pPr>
              <w:suppressAutoHyphens w:val="0"/>
              <w:rPr>
                <w:sz w:val="20"/>
                <w:szCs w:val="20"/>
              </w:rPr>
            </w:pPr>
            <w:r>
              <w:rPr>
                <w:sz w:val="20"/>
                <w:szCs w:val="20"/>
              </w:rPr>
              <w:t xml:space="preserve">Схема взаимодействия при </w:t>
            </w:r>
            <w:r w:rsidRPr="00CD18D7">
              <w:rPr>
                <w:sz w:val="20"/>
                <w:szCs w:val="20"/>
              </w:rPr>
              <w:t xml:space="preserve">планировании и осуществлении ПН на объектах </w:t>
            </w:r>
            <w:r w:rsidR="00F8075D">
              <w:rPr>
                <w:sz w:val="20"/>
                <w:szCs w:val="20"/>
              </w:rPr>
              <w:t>ОГ</w:t>
            </w:r>
            <w:r w:rsidRPr="00CD18D7">
              <w:rPr>
                <w:sz w:val="20"/>
                <w:szCs w:val="20"/>
              </w:rPr>
              <w:t xml:space="preserve"> подразделениями пожарной охраны</w:t>
            </w:r>
          </w:p>
        </w:tc>
        <w:tc>
          <w:tcPr>
            <w:tcW w:w="1654" w:type="pct"/>
            <w:tcBorders>
              <w:top w:val="single" w:sz="6" w:space="0" w:color="auto"/>
              <w:left w:val="single" w:sz="6" w:space="0" w:color="auto"/>
              <w:bottom w:val="single" w:sz="12" w:space="0" w:color="auto"/>
              <w:right w:val="single" w:sz="6" w:space="0" w:color="auto"/>
            </w:tcBorders>
          </w:tcPr>
          <w:p w:rsidR="00493164" w:rsidRPr="00670EEE" w:rsidRDefault="00493164" w:rsidP="00970F37">
            <w:pPr>
              <w:suppressAutoHyphens w:val="0"/>
              <w:rPr>
                <w:sz w:val="20"/>
                <w:szCs w:val="20"/>
              </w:rPr>
            </w:pPr>
            <w:r>
              <w:rPr>
                <w:sz w:val="20"/>
                <w:szCs w:val="20"/>
              </w:rPr>
              <w:t>Приведена схема взаимодействия при реализации процесса</w:t>
            </w:r>
          </w:p>
        </w:tc>
        <w:tc>
          <w:tcPr>
            <w:tcW w:w="917" w:type="pct"/>
            <w:tcBorders>
              <w:top w:val="single" w:sz="6" w:space="0" w:color="auto"/>
              <w:left w:val="single" w:sz="6" w:space="0" w:color="auto"/>
              <w:bottom w:val="single" w:sz="12"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bl>
    <w:p w:rsidR="00493164" w:rsidRPr="00E106F1" w:rsidRDefault="00493164" w:rsidP="00493164"/>
    <w:p w:rsidR="00493164" w:rsidRDefault="00493164" w:rsidP="00493164"/>
    <w:p w:rsidR="00493164" w:rsidRDefault="00493164" w:rsidP="00493164"/>
    <w:p w:rsidR="00493164" w:rsidRPr="00E106F1" w:rsidRDefault="00493164" w:rsidP="00493164"/>
    <w:p w:rsidR="00493164" w:rsidRPr="00E106F1" w:rsidRDefault="00493164" w:rsidP="00493164">
      <w:pPr>
        <w:sectPr w:rsidR="00493164" w:rsidRPr="00E106F1" w:rsidSect="00970F37">
          <w:headerReference w:type="even" r:id="rId65"/>
          <w:headerReference w:type="default" r:id="rId66"/>
          <w:headerReference w:type="first" r:id="rId67"/>
          <w:footnotePr>
            <w:pos w:val="beneathText"/>
          </w:footnotePr>
          <w:pgSz w:w="11905" w:h="16837" w:code="9"/>
          <w:pgMar w:top="510" w:right="1021" w:bottom="567" w:left="1247" w:header="737" w:footer="680" w:gutter="0"/>
          <w:cols w:space="720"/>
          <w:docGrid w:linePitch="360"/>
        </w:sectPr>
      </w:pPr>
    </w:p>
    <w:p w:rsidR="00493164" w:rsidRPr="00FB6CCD" w:rsidRDefault="00493164" w:rsidP="00493164">
      <w:pPr>
        <w:pStyle w:val="20"/>
        <w:keepNext w:val="0"/>
        <w:suppressAutoHyphens w:val="0"/>
        <w:spacing w:before="0" w:after="0"/>
        <w:jc w:val="both"/>
        <w:rPr>
          <w:rFonts w:ascii="Arial" w:hAnsi="Arial" w:cs="Arial"/>
          <w:i w:val="0"/>
          <w:caps/>
          <w:sz w:val="24"/>
        </w:rPr>
      </w:pPr>
      <w:bookmarkStart w:id="180" w:name="_ПРИЛОЖЕНИЕ_1._Дислокация"/>
      <w:bookmarkStart w:id="181" w:name="_Toc229887015"/>
      <w:bookmarkStart w:id="182" w:name="_Toc232310490"/>
      <w:bookmarkStart w:id="183" w:name="_Toc264539091"/>
      <w:bookmarkStart w:id="184" w:name="_Toc315264218"/>
      <w:bookmarkStart w:id="185" w:name="_Toc316389790"/>
      <w:bookmarkEnd w:id="180"/>
      <w:r w:rsidRPr="00FB6CCD">
        <w:rPr>
          <w:rFonts w:ascii="Arial" w:hAnsi="Arial" w:cs="Arial"/>
          <w:i w:val="0"/>
          <w:caps/>
          <w:sz w:val="24"/>
        </w:rPr>
        <w:t>ПРИЛОЖЕНИЕ 1</w:t>
      </w:r>
      <w:bookmarkEnd w:id="178"/>
      <w:r w:rsidRPr="00FB6CCD">
        <w:rPr>
          <w:rFonts w:ascii="Arial" w:hAnsi="Arial" w:cs="Arial"/>
          <w:i w:val="0"/>
          <w:caps/>
          <w:sz w:val="24"/>
        </w:rPr>
        <w:t>. Дислокация</w:t>
      </w:r>
      <w:bookmarkEnd w:id="179"/>
      <w:bookmarkEnd w:id="181"/>
      <w:bookmarkEnd w:id="182"/>
      <w:bookmarkEnd w:id="183"/>
      <w:bookmarkEnd w:id="184"/>
      <w:bookmarkEnd w:id="185"/>
    </w:p>
    <w:p w:rsidR="00493164" w:rsidRDefault="00493164" w:rsidP="00493164"/>
    <w:p w:rsidR="00493164" w:rsidRPr="00400A90" w:rsidRDefault="00493164" w:rsidP="00493164"/>
    <w:tbl>
      <w:tblPr>
        <w:tblW w:w="5000" w:type="pct"/>
        <w:tblLook w:val="0000" w:firstRow="0" w:lastRow="0" w:firstColumn="0" w:lastColumn="0" w:noHBand="0" w:noVBand="0"/>
      </w:tblPr>
      <w:tblGrid>
        <w:gridCol w:w="4686"/>
        <w:gridCol w:w="5167"/>
      </w:tblGrid>
      <w:tr w:rsidR="00493164" w:rsidTr="00970F37">
        <w:trPr>
          <w:trHeight w:val="135"/>
        </w:trPr>
        <w:tc>
          <w:tcPr>
            <w:tcW w:w="2378" w:type="pct"/>
            <w:vAlign w:val="center"/>
          </w:tcPr>
          <w:p w:rsidR="00493164" w:rsidRDefault="00493164" w:rsidP="00970F37">
            <w:pPr>
              <w:spacing w:after="120"/>
              <w:jc w:val="center"/>
              <w:rPr>
                <w:rFonts w:ascii="Arial" w:hAnsi="Arial" w:cs="Arial"/>
                <w:b/>
              </w:rPr>
            </w:pPr>
          </w:p>
          <w:p w:rsidR="00493164" w:rsidRDefault="00493164" w:rsidP="00970F37">
            <w:pPr>
              <w:spacing w:after="120"/>
              <w:jc w:val="center"/>
              <w:rPr>
                <w:rFonts w:ascii="Arial" w:hAnsi="Arial" w:cs="Arial"/>
                <w:b/>
              </w:rPr>
            </w:pPr>
            <w:r>
              <w:rPr>
                <w:rFonts w:ascii="Arial" w:hAnsi="Arial" w:cs="Arial"/>
                <w:b/>
              </w:rPr>
              <w:t>Согласовано</w:t>
            </w:r>
          </w:p>
          <w:p w:rsidR="00493164" w:rsidRDefault="00493164" w:rsidP="00970F37">
            <w:pPr>
              <w:spacing w:after="120"/>
              <w:jc w:val="center"/>
              <w:rPr>
                <w:rFonts w:ascii="Arial" w:hAnsi="Arial" w:cs="Arial"/>
                <w:b/>
              </w:rPr>
            </w:pPr>
          </w:p>
        </w:tc>
        <w:tc>
          <w:tcPr>
            <w:tcW w:w="2622" w:type="pct"/>
            <w:vAlign w:val="center"/>
          </w:tcPr>
          <w:p w:rsidR="00493164" w:rsidRDefault="00493164" w:rsidP="00970F37">
            <w:pPr>
              <w:spacing w:after="120"/>
              <w:jc w:val="center"/>
              <w:rPr>
                <w:rFonts w:ascii="Arial" w:hAnsi="Arial" w:cs="Arial"/>
                <w:b/>
              </w:rPr>
            </w:pPr>
            <w:r>
              <w:rPr>
                <w:rFonts w:ascii="Arial" w:hAnsi="Arial" w:cs="Arial"/>
                <w:b/>
              </w:rPr>
              <w:t>Утверждаю</w:t>
            </w:r>
          </w:p>
        </w:tc>
      </w:tr>
      <w:tr w:rsidR="00493164" w:rsidTr="00970F37">
        <w:tc>
          <w:tcPr>
            <w:tcW w:w="2378" w:type="pct"/>
          </w:tcPr>
          <w:p w:rsidR="00493164" w:rsidRDefault="00493164" w:rsidP="00970F37">
            <w:pPr>
              <w:spacing w:after="120"/>
              <w:jc w:val="center"/>
              <w:rPr>
                <w:rFonts w:ascii="Arial" w:hAnsi="Arial" w:cs="Arial"/>
                <w:b/>
              </w:rPr>
            </w:pPr>
          </w:p>
          <w:p w:rsidR="00493164" w:rsidRDefault="00493164" w:rsidP="00970F37">
            <w:pPr>
              <w:pBdr>
                <w:bottom w:val="single" w:sz="8" w:space="1" w:color="000000"/>
              </w:pBdr>
              <w:spacing w:after="120"/>
              <w:rPr>
                <w:rFonts w:ascii="Arial" w:hAnsi="Arial" w:cs="Arial"/>
                <w:b/>
              </w:rPr>
            </w:pPr>
            <w:r>
              <w:rPr>
                <w:rFonts w:ascii="Arial" w:hAnsi="Arial" w:cs="Arial"/>
                <w:b/>
              </w:rPr>
              <w:t xml:space="preserve">                                                                       </w:t>
            </w:r>
          </w:p>
          <w:p w:rsidR="00493164" w:rsidRDefault="00493164" w:rsidP="00970F37">
            <w:pPr>
              <w:spacing w:after="120"/>
              <w:jc w:val="center"/>
              <w:rPr>
                <w:rFonts w:ascii="Arial" w:hAnsi="Arial" w:cs="Arial"/>
                <w:sz w:val="18"/>
                <w:szCs w:val="18"/>
              </w:rPr>
            </w:pPr>
            <w:r>
              <w:rPr>
                <w:rFonts w:ascii="Arial" w:hAnsi="Arial" w:cs="Arial"/>
                <w:sz w:val="20"/>
                <w:szCs w:val="20"/>
              </w:rPr>
              <w:t xml:space="preserve">  </w:t>
            </w:r>
            <w:r>
              <w:rPr>
                <w:rFonts w:ascii="Arial" w:hAnsi="Arial" w:cs="Arial"/>
                <w:sz w:val="18"/>
                <w:szCs w:val="18"/>
              </w:rPr>
              <w:t>(руководитель охраняемого объекта)</w:t>
            </w:r>
          </w:p>
        </w:tc>
        <w:tc>
          <w:tcPr>
            <w:tcW w:w="2622" w:type="pct"/>
          </w:tcPr>
          <w:p w:rsidR="00493164" w:rsidRDefault="00493164" w:rsidP="00970F37">
            <w:pPr>
              <w:pBdr>
                <w:bottom w:val="single" w:sz="8" w:space="1" w:color="000000"/>
              </w:pBdr>
              <w:spacing w:after="120"/>
              <w:rPr>
                <w:rFonts w:ascii="Arial" w:hAnsi="Arial" w:cs="Arial"/>
                <w:b/>
              </w:rPr>
            </w:pPr>
          </w:p>
          <w:p w:rsidR="00493164" w:rsidRDefault="00493164" w:rsidP="00970F37">
            <w:pPr>
              <w:pBdr>
                <w:bottom w:val="single" w:sz="8" w:space="1" w:color="000000"/>
              </w:pBdr>
              <w:spacing w:after="120"/>
              <w:rPr>
                <w:rFonts w:ascii="Arial" w:hAnsi="Arial" w:cs="Arial"/>
                <w:b/>
              </w:rPr>
            </w:pPr>
            <w:r>
              <w:rPr>
                <w:rFonts w:ascii="Arial" w:hAnsi="Arial" w:cs="Arial"/>
                <w:b/>
              </w:rPr>
              <w:t xml:space="preserve">                                                                       </w:t>
            </w:r>
          </w:p>
          <w:p w:rsidR="00493164" w:rsidRDefault="00493164" w:rsidP="00970F37">
            <w:pPr>
              <w:spacing w:after="120"/>
              <w:ind w:left="-92" w:right="-108"/>
              <w:jc w:val="center"/>
              <w:rPr>
                <w:rFonts w:ascii="Arial" w:hAnsi="Arial" w:cs="Arial"/>
                <w:sz w:val="18"/>
                <w:szCs w:val="18"/>
              </w:rPr>
            </w:pPr>
            <w:r>
              <w:rPr>
                <w:rFonts w:ascii="Arial" w:hAnsi="Arial" w:cs="Arial"/>
                <w:sz w:val="18"/>
                <w:szCs w:val="18"/>
              </w:rPr>
              <w:t xml:space="preserve">(начальник подразделения пожарной охраны на объектах </w:t>
            </w:r>
            <w:r w:rsidR="00F8075D">
              <w:rPr>
                <w:rFonts w:ascii="Arial" w:hAnsi="Arial" w:cs="Arial"/>
                <w:sz w:val="18"/>
                <w:szCs w:val="18"/>
              </w:rPr>
              <w:t>ОГ</w:t>
            </w:r>
            <w:r>
              <w:rPr>
                <w:rFonts w:ascii="Arial" w:hAnsi="Arial" w:cs="Arial"/>
                <w:sz w:val="18"/>
                <w:szCs w:val="18"/>
              </w:rPr>
              <w:t>)</w:t>
            </w:r>
          </w:p>
        </w:tc>
      </w:tr>
      <w:tr w:rsidR="00493164" w:rsidTr="00970F37">
        <w:tc>
          <w:tcPr>
            <w:tcW w:w="2378" w:type="pct"/>
          </w:tcPr>
          <w:p w:rsidR="00493164" w:rsidRDefault="00493164" w:rsidP="00970F37">
            <w:pPr>
              <w:rPr>
                <w:rFonts w:ascii="Arial" w:hAnsi="Arial" w:cs="Arial"/>
              </w:rPr>
            </w:pPr>
            <w:r>
              <w:rPr>
                <w:rFonts w:ascii="Arial" w:hAnsi="Arial" w:cs="Arial"/>
              </w:rPr>
              <w:t>«___» __________________ 20___г.</w:t>
            </w:r>
          </w:p>
        </w:tc>
        <w:tc>
          <w:tcPr>
            <w:tcW w:w="2622" w:type="pct"/>
          </w:tcPr>
          <w:p w:rsidR="00493164" w:rsidRDefault="00493164" w:rsidP="00970F37">
            <w:pPr>
              <w:rPr>
                <w:rFonts w:ascii="Arial" w:hAnsi="Arial" w:cs="Arial"/>
              </w:rPr>
            </w:pPr>
            <w:r>
              <w:rPr>
                <w:rFonts w:ascii="Arial" w:hAnsi="Arial" w:cs="Arial"/>
              </w:rPr>
              <w:t xml:space="preserve">          «___» __________________ 20___г.</w:t>
            </w:r>
          </w:p>
        </w:tc>
      </w:tr>
    </w:tbl>
    <w:p w:rsidR="00493164" w:rsidRDefault="00493164" w:rsidP="00493164">
      <w:pPr>
        <w:jc w:val="center"/>
      </w:pPr>
    </w:p>
    <w:p w:rsidR="00493164" w:rsidRDefault="00493164" w:rsidP="00493164">
      <w:pPr>
        <w:jc w:val="center"/>
        <w:rPr>
          <w:caps/>
        </w:rPr>
      </w:pPr>
    </w:p>
    <w:p w:rsidR="00493164" w:rsidRDefault="00493164" w:rsidP="00493164">
      <w:pPr>
        <w:jc w:val="center"/>
        <w:rPr>
          <w:rFonts w:ascii="Arial" w:hAnsi="Arial" w:cs="Arial"/>
          <w:b/>
          <w:caps/>
          <w:sz w:val="28"/>
        </w:rPr>
      </w:pPr>
      <w:r>
        <w:rPr>
          <w:rFonts w:ascii="Arial" w:hAnsi="Arial" w:cs="Arial"/>
          <w:b/>
          <w:caps/>
          <w:sz w:val="28"/>
        </w:rPr>
        <w:t>Дислокация</w:t>
      </w:r>
    </w:p>
    <w:p w:rsidR="00493164" w:rsidRDefault="00493164" w:rsidP="00493164">
      <w:pPr>
        <w:jc w:val="center"/>
        <w:rPr>
          <w:rFonts w:ascii="Arial" w:hAnsi="Arial" w:cs="Arial"/>
          <w:b/>
        </w:rPr>
      </w:pPr>
      <w:r>
        <w:rPr>
          <w:rFonts w:ascii="Arial" w:hAnsi="Arial" w:cs="Arial"/>
          <w:b/>
        </w:rPr>
        <w:t xml:space="preserve">участков, секторов, постов и дозоров, обслуживаемых должностными лицами и работниками пожарной части (отдельного поста) № ___ </w:t>
      </w:r>
    </w:p>
    <w:p w:rsidR="00493164" w:rsidRDefault="00493164" w:rsidP="00493164">
      <w:pPr>
        <w:jc w:val="center"/>
        <w:rPr>
          <w:rFonts w:ascii="Arial" w:hAnsi="Arial" w:cs="Arial"/>
          <w:b/>
        </w:rPr>
      </w:pPr>
      <w:r>
        <w:rPr>
          <w:rFonts w:ascii="Arial" w:hAnsi="Arial" w:cs="Arial"/>
          <w:b/>
        </w:rPr>
        <w:t>_____________________________на объектах _____________________________</w:t>
      </w:r>
    </w:p>
    <w:p w:rsidR="00493164" w:rsidRPr="00FE5F07" w:rsidRDefault="00493164" w:rsidP="00493164">
      <w:pPr>
        <w:rPr>
          <w:vertAlign w:val="superscript"/>
        </w:rPr>
      </w:pPr>
      <w:r>
        <w:rPr>
          <w:vertAlign w:val="superscript"/>
        </w:rPr>
        <w:t xml:space="preserve">          (указывается </w:t>
      </w:r>
      <w:r w:rsidRPr="00FE5F07">
        <w:rPr>
          <w:vertAlign w:val="superscript"/>
        </w:rPr>
        <w:t>подразделени</w:t>
      </w:r>
      <w:r>
        <w:rPr>
          <w:vertAlign w:val="superscript"/>
        </w:rPr>
        <w:t>е</w:t>
      </w:r>
      <w:r w:rsidRPr="00FE5F07">
        <w:rPr>
          <w:vertAlign w:val="superscript"/>
        </w:rPr>
        <w:t xml:space="preserve"> пожарной охраны</w:t>
      </w:r>
      <w:r>
        <w:rPr>
          <w:vertAlign w:val="superscript"/>
        </w:rPr>
        <w:t>)</w:t>
      </w:r>
    </w:p>
    <w:p w:rsidR="00493164" w:rsidRDefault="00493164" w:rsidP="00493164">
      <w:pPr>
        <w:pStyle w:val="aff4"/>
      </w:pPr>
    </w:p>
    <w:p w:rsidR="00493164" w:rsidRDefault="00493164" w:rsidP="00493164">
      <w:pPr>
        <w:pStyle w:val="aff4"/>
        <w:rPr>
          <w:rFonts w:ascii="Arial" w:hAnsi="Arial" w:cs="Arial"/>
          <w:sz w:val="22"/>
        </w:rPr>
      </w:pPr>
      <w:r>
        <w:rPr>
          <w:rFonts w:ascii="Arial" w:hAnsi="Arial" w:cs="Arial"/>
          <w:sz w:val="22"/>
        </w:rPr>
        <w:t xml:space="preserve">     Количество инженерно-инспекторского </w:t>
      </w:r>
      <w:r w:rsidRPr="00734CFD">
        <w:rPr>
          <w:rFonts w:ascii="Arial" w:hAnsi="Arial" w:cs="Arial"/>
          <w:sz w:val="22"/>
        </w:rPr>
        <w:t>(инструкторского)</w:t>
      </w:r>
      <w:r>
        <w:t xml:space="preserve"> </w:t>
      </w:r>
      <w:r>
        <w:rPr>
          <w:rFonts w:ascii="Arial" w:hAnsi="Arial" w:cs="Arial"/>
          <w:sz w:val="22"/>
        </w:rPr>
        <w:t xml:space="preserve">    </w:t>
      </w:r>
    </w:p>
    <w:p w:rsidR="00493164" w:rsidRDefault="00493164" w:rsidP="00493164">
      <w:pPr>
        <w:pStyle w:val="aff4"/>
        <w:rPr>
          <w:rFonts w:ascii="Arial" w:hAnsi="Arial" w:cs="Arial"/>
          <w:sz w:val="22"/>
        </w:rPr>
      </w:pPr>
      <w:r>
        <w:rPr>
          <w:rFonts w:ascii="Arial" w:hAnsi="Arial" w:cs="Arial"/>
          <w:sz w:val="22"/>
        </w:rPr>
        <w:t xml:space="preserve">     состава: ______ ед.</w:t>
      </w:r>
    </w:p>
    <w:p w:rsidR="00493164" w:rsidRDefault="00493164" w:rsidP="00493164">
      <w:pPr>
        <w:snapToGrid/>
        <w:spacing w:after="120"/>
        <w:rPr>
          <w:rFonts w:ascii="Arial" w:hAnsi="Arial" w:cs="Arial"/>
        </w:rPr>
      </w:pPr>
    </w:p>
    <w:tbl>
      <w:tblPr>
        <w:tblW w:w="5000" w:type="pct"/>
        <w:tblLook w:val="0000" w:firstRow="0" w:lastRow="0" w:firstColumn="0" w:lastColumn="0" w:noHBand="0" w:noVBand="0"/>
      </w:tblPr>
      <w:tblGrid>
        <w:gridCol w:w="743"/>
        <w:gridCol w:w="3527"/>
        <w:gridCol w:w="3137"/>
        <w:gridCol w:w="2446"/>
      </w:tblGrid>
      <w:tr w:rsidR="00493164" w:rsidTr="00970F37">
        <w:tc>
          <w:tcPr>
            <w:tcW w:w="377"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w:t>
            </w:r>
          </w:p>
          <w:p w:rsidR="00493164" w:rsidRDefault="00493164" w:rsidP="00970F37">
            <w:pPr>
              <w:spacing w:after="120"/>
              <w:jc w:val="center"/>
              <w:rPr>
                <w:rFonts w:ascii="Arial" w:hAnsi="Arial" w:cs="Arial"/>
                <w:b/>
                <w:sz w:val="22"/>
              </w:rPr>
            </w:pPr>
            <w:r>
              <w:rPr>
                <w:rFonts w:ascii="Arial" w:hAnsi="Arial" w:cs="Arial"/>
                <w:b/>
                <w:sz w:val="22"/>
              </w:rPr>
              <w:t>п/п</w:t>
            </w:r>
          </w:p>
        </w:tc>
        <w:tc>
          <w:tcPr>
            <w:tcW w:w="1790"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Участок, сектор,пост, маршрут</w:t>
            </w:r>
          </w:p>
        </w:tc>
        <w:tc>
          <w:tcPr>
            <w:tcW w:w="1592"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Перечень зданий, сооружений, установок или границы участка сектора, поста и маршрут  дозора</w:t>
            </w:r>
          </w:p>
        </w:tc>
        <w:tc>
          <w:tcPr>
            <w:tcW w:w="1241"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Особые условия</w:t>
            </w:r>
          </w:p>
        </w:tc>
      </w:tr>
      <w:tr w:rsidR="00493164" w:rsidTr="00970F37">
        <w:tc>
          <w:tcPr>
            <w:tcW w:w="377"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1</w:t>
            </w:r>
          </w:p>
        </w:tc>
        <w:tc>
          <w:tcPr>
            <w:tcW w:w="1790" w:type="pct"/>
            <w:tcBorders>
              <w:top w:val="single" w:sz="4" w:space="0" w:color="000000"/>
              <w:left w:val="single" w:sz="4" w:space="0" w:color="000000"/>
              <w:bottom w:val="single" w:sz="4" w:space="0" w:color="000000"/>
            </w:tcBorders>
            <w:vAlign w:val="center"/>
          </w:tcPr>
          <w:p w:rsidR="00493164" w:rsidRDefault="00493164" w:rsidP="00970F37">
            <w:pPr>
              <w:pStyle w:val="afc"/>
              <w:snapToGrid w:val="0"/>
            </w:pPr>
            <w:r>
              <w:t>2</w:t>
            </w:r>
          </w:p>
        </w:tc>
        <w:tc>
          <w:tcPr>
            <w:tcW w:w="1592"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3</w:t>
            </w:r>
          </w:p>
        </w:tc>
        <w:tc>
          <w:tcPr>
            <w:tcW w:w="1241"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4</w:t>
            </w:r>
          </w:p>
        </w:tc>
      </w:tr>
      <w:tr w:rsidR="00493164" w:rsidTr="00970F37">
        <w:tc>
          <w:tcPr>
            <w:tcW w:w="377" w:type="pct"/>
            <w:tcBorders>
              <w:top w:val="single" w:sz="4" w:space="0" w:color="000000"/>
              <w:left w:val="single" w:sz="4" w:space="0" w:color="000000"/>
              <w:bottom w:val="single" w:sz="4" w:space="0" w:color="000000"/>
            </w:tcBorders>
          </w:tcPr>
          <w:p w:rsidR="00493164" w:rsidRDefault="00493164" w:rsidP="00970F37">
            <w:pPr>
              <w:spacing w:after="120"/>
              <w:jc w:val="center"/>
              <w:rPr>
                <w:rFonts w:ascii="Arial" w:hAnsi="Arial" w:cs="Arial"/>
                <w:i/>
                <w:sz w:val="20"/>
                <w:szCs w:val="20"/>
              </w:rPr>
            </w:pPr>
          </w:p>
        </w:tc>
        <w:tc>
          <w:tcPr>
            <w:tcW w:w="1790" w:type="pct"/>
            <w:tcBorders>
              <w:top w:val="single" w:sz="4" w:space="0" w:color="000000"/>
              <w:left w:val="single" w:sz="4" w:space="0" w:color="000000"/>
              <w:bottom w:val="single" w:sz="4" w:space="0" w:color="000000"/>
            </w:tcBorders>
          </w:tcPr>
          <w:p w:rsidR="00493164" w:rsidRDefault="00493164" w:rsidP="00970F37">
            <w:pPr>
              <w:spacing w:after="120"/>
              <w:rPr>
                <w:rFonts w:ascii="Arial" w:hAnsi="Arial" w:cs="Arial"/>
                <w:i/>
                <w:sz w:val="20"/>
                <w:szCs w:val="20"/>
              </w:rPr>
            </w:pPr>
          </w:p>
        </w:tc>
        <w:tc>
          <w:tcPr>
            <w:tcW w:w="1592" w:type="pct"/>
            <w:tcBorders>
              <w:top w:val="single" w:sz="4" w:space="0" w:color="000000"/>
              <w:left w:val="single" w:sz="4" w:space="0" w:color="000000"/>
              <w:bottom w:val="single" w:sz="4" w:space="0" w:color="000000"/>
            </w:tcBorders>
          </w:tcPr>
          <w:p w:rsidR="00493164" w:rsidRDefault="00493164" w:rsidP="00970F37">
            <w:pPr>
              <w:spacing w:after="120"/>
              <w:rPr>
                <w:rFonts w:ascii="Arial" w:hAnsi="Arial" w:cs="Arial"/>
                <w:i/>
                <w:sz w:val="20"/>
                <w:szCs w:val="20"/>
              </w:rPr>
            </w:pPr>
          </w:p>
        </w:tc>
        <w:tc>
          <w:tcPr>
            <w:tcW w:w="1241" w:type="pct"/>
            <w:tcBorders>
              <w:top w:val="single" w:sz="4" w:space="0" w:color="000000"/>
              <w:left w:val="single" w:sz="4" w:space="0" w:color="000000"/>
              <w:bottom w:val="single" w:sz="4" w:space="0" w:color="000000"/>
              <w:right w:val="single" w:sz="4" w:space="0" w:color="000000"/>
            </w:tcBorders>
          </w:tcPr>
          <w:p w:rsidR="00493164" w:rsidRDefault="00493164" w:rsidP="00970F37">
            <w:pPr>
              <w:spacing w:after="120"/>
              <w:rPr>
                <w:rFonts w:ascii="Arial" w:hAnsi="Arial" w:cs="Arial"/>
                <w:i/>
                <w:sz w:val="20"/>
                <w:szCs w:val="20"/>
              </w:rPr>
            </w:pPr>
          </w:p>
        </w:tc>
      </w:tr>
      <w:tr w:rsidR="00493164" w:rsidTr="00970F37">
        <w:tc>
          <w:tcPr>
            <w:tcW w:w="377" w:type="pct"/>
            <w:tcBorders>
              <w:top w:val="single" w:sz="4" w:space="0" w:color="000000"/>
              <w:left w:val="single" w:sz="4" w:space="0" w:color="000000"/>
              <w:bottom w:val="single" w:sz="4" w:space="0" w:color="000000"/>
            </w:tcBorders>
          </w:tcPr>
          <w:p w:rsidR="00493164" w:rsidRDefault="00493164" w:rsidP="00970F37">
            <w:pPr>
              <w:spacing w:after="120"/>
              <w:jc w:val="center"/>
              <w:rPr>
                <w:rFonts w:ascii="Arial" w:hAnsi="Arial" w:cs="Arial"/>
                <w:i/>
                <w:sz w:val="20"/>
                <w:szCs w:val="20"/>
              </w:rPr>
            </w:pPr>
          </w:p>
        </w:tc>
        <w:tc>
          <w:tcPr>
            <w:tcW w:w="1790" w:type="pct"/>
            <w:tcBorders>
              <w:top w:val="single" w:sz="4" w:space="0" w:color="000000"/>
              <w:left w:val="single" w:sz="4" w:space="0" w:color="000000"/>
              <w:bottom w:val="single" w:sz="4" w:space="0" w:color="000000"/>
            </w:tcBorders>
          </w:tcPr>
          <w:p w:rsidR="00493164" w:rsidRDefault="00493164" w:rsidP="00970F37">
            <w:pPr>
              <w:spacing w:after="120"/>
              <w:rPr>
                <w:rFonts w:ascii="Arial" w:hAnsi="Arial" w:cs="Arial"/>
                <w:i/>
                <w:sz w:val="20"/>
                <w:szCs w:val="20"/>
              </w:rPr>
            </w:pPr>
          </w:p>
        </w:tc>
        <w:tc>
          <w:tcPr>
            <w:tcW w:w="1592" w:type="pct"/>
            <w:tcBorders>
              <w:top w:val="single" w:sz="4" w:space="0" w:color="000000"/>
              <w:left w:val="single" w:sz="4" w:space="0" w:color="000000"/>
              <w:bottom w:val="single" w:sz="4" w:space="0" w:color="000000"/>
            </w:tcBorders>
          </w:tcPr>
          <w:p w:rsidR="00493164" w:rsidRDefault="00493164" w:rsidP="00970F37">
            <w:pPr>
              <w:spacing w:after="120"/>
              <w:rPr>
                <w:rFonts w:ascii="Arial" w:hAnsi="Arial" w:cs="Arial"/>
                <w:i/>
                <w:sz w:val="20"/>
                <w:szCs w:val="20"/>
              </w:rPr>
            </w:pPr>
          </w:p>
        </w:tc>
        <w:tc>
          <w:tcPr>
            <w:tcW w:w="1241" w:type="pct"/>
            <w:tcBorders>
              <w:top w:val="single" w:sz="4" w:space="0" w:color="000000"/>
              <w:left w:val="single" w:sz="4" w:space="0" w:color="000000"/>
              <w:bottom w:val="single" w:sz="4" w:space="0" w:color="000000"/>
              <w:right w:val="single" w:sz="4" w:space="0" w:color="000000"/>
            </w:tcBorders>
          </w:tcPr>
          <w:p w:rsidR="00493164" w:rsidRDefault="00493164" w:rsidP="00970F37">
            <w:pPr>
              <w:spacing w:after="120"/>
              <w:rPr>
                <w:rFonts w:ascii="Arial" w:hAnsi="Arial" w:cs="Arial"/>
                <w:i/>
                <w:sz w:val="20"/>
                <w:szCs w:val="20"/>
              </w:rPr>
            </w:pPr>
          </w:p>
        </w:tc>
      </w:tr>
    </w:tbl>
    <w:p w:rsidR="00493164" w:rsidRDefault="00493164" w:rsidP="00493164">
      <w:pPr>
        <w:snapToGrid/>
        <w:spacing w:after="120"/>
      </w:pPr>
    </w:p>
    <w:p w:rsidR="00493164" w:rsidRDefault="00493164" w:rsidP="00493164">
      <w:pPr>
        <w:snapToGrid/>
        <w:spacing w:after="120"/>
        <w:rPr>
          <w:rFonts w:ascii="Arial" w:hAnsi="Arial" w:cs="Arial"/>
        </w:rPr>
      </w:pPr>
    </w:p>
    <w:p w:rsidR="00493164" w:rsidRDefault="00493164" w:rsidP="00493164">
      <w:pPr>
        <w:widowControl w:val="0"/>
        <w:autoSpaceDE w:val="0"/>
        <w:snapToGrid/>
        <w:rPr>
          <w:rFonts w:ascii="Arial" w:hAnsi="Arial"/>
          <w:b/>
        </w:rPr>
      </w:pPr>
      <w:r>
        <w:rPr>
          <w:rFonts w:ascii="Arial" w:hAnsi="Arial"/>
          <w:b/>
        </w:rPr>
        <w:t>Начальник ПЧ_______________</w:t>
      </w:r>
    </w:p>
    <w:p w:rsidR="00493164" w:rsidRDefault="00493164" w:rsidP="00493164">
      <w:pPr>
        <w:snapToGrid/>
        <w:spacing w:after="120"/>
        <w:jc w:val="right"/>
        <w:rPr>
          <w:rFonts w:ascii="Arial" w:hAnsi="Arial" w:cs="Arial"/>
          <w:i/>
          <w:sz w:val="22"/>
          <w:szCs w:val="22"/>
        </w:rPr>
      </w:pPr>
    </w:p>
    <w:p w:rsidR="00493164" w:rsidRPr="00FB6CCD" w:rsidRDefault="00493164" w:rsidP="00493164"/>
    <w:p w:rsidR="00493164" w:rsidRPr="00FB6CCD" w:rsidRDefault="00493164" w:rsidP="00493164"/>
    <w:p w:rsidR="00493164" w:rsidRPr="00FB6CCD" w:rsidRDefault="00493164" w:rsidP="00493164"/>
    <w:p w:rsidR="00493164" w:rsidRPr="00FB6CCD" w:rsidRDefault="00493164" w:rsidP="00493164">
      <w:pPr>
        <w:sectPr w:rsidR="00493164" w:rsidRPr="00FB6CCD" w:rsidSect="00970F37">
          <w:footnotePr>
            <w:pos w:val="beneathText"/>
          </w:footnotePr>
          <w:pgSz w:w="11905" w:h="16837" w:code="9"/>
          <w:pgMar w:top="510" w:right="1021" w:bottom="567" w:left="1247" w:header="737" w:footer="680" w:gutter="0"/>
          <w:cols w:space="720"/>
          <w:docGrid w:linePitch="360"/>
        </w:sectPr>
      </w:pPr>
    </w:p>
    <w:p w:rsidR="00493164" w:rsidRPr="00FB6CCD" w:rsidRDefault="00493164" w:rsidP="00493164">
      <w:pPr>
        <w:pStyle w:val="20"/>
        <w:keepNext w:val="0"/>
        <w:suppressAutoHyphens w:val="0"/>
        <w:spacing w:before="0" w:after="0"/>
        <w:jc w:val="both"/>
        <w:rPr>
          <w:rFonts w:ascii="Arial" w:hAnsi="Arial" w:cs="Arial"/>
          <w:i w:val="0"/>
          <w:caps/>
          <w:sz w:val="24"/>
          <w:szCs w:val="22"/>
        </w:rPr>
      </w:pPr>
      <w:bookmarkStart w:id="186" w:name="_ПРИЛОЖЕНИЕ_2._Журнал"/>
      <w:bookmarkStart w:id="187" w:name="_Toc229887016"/>
      <w:bookmarkStart w:id="188" w:name="_Toc232310491"/>
      <w:bookmarkStart w:id="189" w:name="_Toc264539092"/>
      <w:bookmarkStart w:id="190" w:name="_Toc315264219"/>
      <w:bookmarkStart w:id="191" w:name="_Toc316389791"/>
      <w:bookmarkEnd w:id="186"/>
      <w:r w:rsidRPr="00FB6CCD">
        <w:rPr>
          <w:rFonts w:ascii="Arial" w:hAnsi="Arial" w:cs="Arial"/>
          <w:i w:val="0"/>
          <w:caps/>
          <w:sz w:val="24"/>
          <w:szCs w:val="22"/>
        </w:rPr>
        <w:t xml:space="preserve">ПРИЛОЖЕНИЕ 2. </w:t>
      </w:r>
      <w:r w:rsidRPr="00FB6CCD">
        <w:rPr>
          <w:rFonts w:ascii="Arial" w:hAnsi="Arial" w:cs="Arial"/>
          <w:i w:val="0"/>
          <w:caps/>
          <w:sz w:val="24"/>
        </w:rPr>
        <w:t>Журнал учета консультаций</w:t>
      </w:r>
      <w:bookmarkEnd w:id="187"/>
      <w:bookmarkEnd w:id="188"/>
      <w:bookmarkEnd w:id="189"/>
      <w:bookmarkEnd w:id="190"/>
      <w:bookmarkEnd w:id="191"/>
    </w:p>
    <w:p w:rsidR="00493164" w:rsidRPr="008D00D5" w:rsidRDefault="00493164" w:rsidP="00493164">
      <w:pPr>
        <w:snapToGrid/>
        <w:jc w:val="center"/>
        <w:rPr>
          <w:rFonts w:ascii="Arial" w:hAnsi="Arial" w:cs="Arial"/>
          <w:b/>
          <w:bCs/>
        </w:rPr>
      </w:pPr>
    </w:p>
    <w:p w:rsidR="00493164" w:rsidRPr="008D00D5" w:rsidRDefault="00493164" w:rsidP="00493164">
      <w:pPr>
        <w:snapToGrid/>
        <w:jc w:val="center"/>
        <w:rPr>
          <w:rFonts w:ascii="Arial" w:hAnsi="Arial" w:cs="Arial"/>
          <w:b/>
          <w:bCs/>
        </w:rPr>
      </w:pPr>
    </w:p>
    <w:p w:rsidR="00493164" w:rsidRDefault="00493164" w:rsidP="00493164">
      <w:pPr>
        <w:jc w:val="center"/>
        <w:rPr>
          <w:rFonts w:ascii="Arial" w:hAnsi="Arial" w:cs="Arial"/>
          <w:b/>
          <w:sz w:val="28"/>
          <w:szCs w:val="28"/>
        </w:rPr>
      </w:pPr>
      <w:r>
        <w:rPr>
          <w:rFonts w:ascii="Arial" w:hAnsi="Arial" w:cs="Arial"/>
          <w:b/>
          <w:sz w:val="28"/>
          <w:szCs w:val="28"/>
        </w:rPr>
        <w:t xml:space="preserve">Журнал </w:t>
      </w:r>
    </w:p>
    <w:p w:rsidR="00493164" w:rsidRDefault="00493164" w:rsidP="00493164">
      <w:pPr>
        <w:jc w:val="center"/>
        <w:rPr>
          <w:rFonts w:ascii="Arial" w:hAnsi="Arial" w:cs="Arial"/>
          <w:b/>
        </w:rPr>
      </w:pPr>
      <w:r>
        <w:rPr>
          <w:rFonts w:ascii="Arial" w:hAnsi="Arial" w:cs="Arial"/>
          <w:b/>
          <w:sz w:val="28"/>
          <w:szCs w:val="28"/>
        </w:rPr>
        <w:t xml:space="preserve"> </w:t>
      </w:r>
      <w:r>
        <w:rPr>
          <w:rFonts w:ascii="Arial" w:hAnsi="Arial" w:cs="Arial"/>
          <w:b/>
        </w:rPr>
        <w:t>учета консультаций</w:t>
      </w:r>
    </w:p>
    <w:p w:rsidR="00493164" w:rsidRDefault="00493164" w:rsidP="00493164">
      <w:pPr>
        <w:jc w:val="center"/>
        <w:rPr>
          <w:rFonts w:ascii="Arial" w:hAnsi="Arial" w:cs="Arial"/>
          <w:b/>
        </w:rPr>
      </w:pPr>
    </w:p>
    <w:tbl>
      <w:tblPr>
        <w:tblW w:w="5000" w:type="pct"/>
        <w:tblLook w:val="0000" w:firstRow="0" w:lastRow="0" w:firstColumn="0" w:lastColumn="0" w:noHBand="0" w:noVBand="0"/>
      </w:tblPr>
      <w:tblGrid>
        <w:gridCol w:w="679"/>
        <w:gridCol w:w="3115"/>
        <w:gridCol w:w="2073"/>
        <w:gridCol w:w="1913"/>
        <w:gridCol w:w="2073"/>
      </w:tblGrid>
      <w:tr w:rsidR="00493164" w:rsidTr="00970F37">
        <w:tc>
          <w:tcPr>
            <w:tcW w:w="345"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0"/>
                <w:szCs w:val="20"/>
              </w:rPr>
            </w:pPr>
            <w:r>
              <w:rPr>
                <w:rFonts w:ascii="Arial" w:hAnsi="Arial" w:cs="Arial"/>
                <w:b/>
                <w:sz w:val="20"/>
                <w:szCs w:val="20"/>
              </w:rPr>
              <w:t>Дата</w:t>
            </w:r>
          </w:p>
        </w:tc>
        <w:tc>
          <w:tcPr>
            <w:tcW w:w="162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0"/>
                <w:szCs w:val="20"/>
              </w:rPr>
            </w:pPr>
            <w:r>
              <w:rPr>
                <w:rFonts w:ascii="Arial" w:hAnsi="Arial" w:cs="Arial"/>
                <w:b/>
                <w:sz w:val="20"/>
                <w:szCs w:val="20"/>
              </w:rPr>
              <w:t>Наименование подразделения, должность, Ф.И.О.          консультируемого</w:t>
            </w:r>
          </w:p>
        </w:tc>
        <w:tc>
          <w:tcPr>
            <w:tcW w:w="105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0"/>
                <w:szCs w:val="20"/>
              </w:rPr>
            </w:pPr>
            <w:r>
              <w:rPr>
                <w:rFonts w:ascii="Arial" w:hAnsi="Arial" w:cs="Arial"/>
                <w:b/>
                <w:sz w:val="20"/>
                <w:szCs w:val="20"/>
              </w:rPr>
              <w:t>Рассматриваемый вопрос</w:t>
            </w:r>
          </w:p>
        </w:tc>
        <w:tc>
          <w:tcPr>
            <w:tcW w:w="991"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b/>
                <w:sz w:val="20"/>
                <w:szCs w:val="20"/>
              </w:rPr>
            </w:pPr>
            <w:r>
              <w:rPr>
                <w:rFonts w:ascii="Arial" w:hAnsi="Arial" w:cs="Arial"/>
                <w:b/>
                <w:sz w:val="20"/>
                <w:szCs w:val="20"/>
              </w:rPr>
              <w:t>Должность, Ф.И.О., проводившего  консультацию</w:t>
            </w: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0"/>
                <w:szCs w:val="20"/>
              </w:rPr>
            </w:pPr>
            <w:r>
              <w:rPr>
                <w:rFonts w:ascii="Arial" w:hAnsi="Arial" w:cs="Arial"/>
                <w:b/>
                <w:sz w:val="20"/>
                <w:szCs w:val="20"/>
              </w:rPr>
              <w:t>Должность, Ф.И.О., п</w:t>
            </w:r>
            <w:r w:rsidRPr="002F6FB7">
              <w:rPr>
                <w:rFonts w:ascii="Arial" w:hAnsi="Arial" w:cs="Arial"/>
                <w:b/>
                <w:sz w:val="20"/>
                <w:szCs w:val="20"/>
              </w:rPr>
              <w:t>одпись консультируемого</w:t>
            </w:r>
          </w:p>
        </w:tc>
      </w:tr>
      <w:tr w:rsidR="00493164" w:rsidTr="00970F37">
        <w:tc>
          <w:tcPr>
            <w:tcW w:w="345"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1</w:t>
            </w:r>
          </w:p>
        </w:tc>
        <w:tc>
          <w:tcPr>
            <w:tcW w:w="162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2</w:t>
            </w:r>
          </w:p>
        </w:tc>
        <w:tc>
          <w:tcPr>
            <w:tcW w:w="105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3</w:t>
            </w: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4</w:t>
            </w: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8"/>
                <w:szCs w:val="18"/>
              </w:rPr>
            </w:pPr>
          </w:p>
        </w:tc>
      </w:tr>
      <w:tr w:rsidR="00493164" w:rsidTr="00970F37">
        <w:tc>
          <w:tcPr>
            <w:tcW w:w="345"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1622"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1052"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b/>
              </w:rPr>
            </w:pP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b/>
              </w:rPr>
            </w:pPr>
          </w:p>
        </w:tc>
      </w:tr>
      <w:tr w:rsidR="00493164" w:rsidTr="00970F37">
        <w:tc>
          <w:tcPr>
            <w:tcW w:w="345"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1622"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1052"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b/>
              </w:rPr>
            </w:pP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b/>
              </w:rPr>
            </w:pPr>
          </w:p>
        </w:tc>
      </w:tr>
    </w:tbl>
    <w:p w:rsidR="00493164" w:rsidRDefault="00493164" w:rsidP="00493164">
      <w:pPr>
        <w:snapToGrid/>
        <w:jc w:val="center"/>
      </w:pPr>
    </w:p>
    <w:p w:rsidR="00493164" w:rsidRPr="008D00D5" w:rsidRDefault="00493164" w:rsidP="00493164">
      <w:pPr>
        <w:snapToGrid/>
        <w:jc w:val="center"/>
        <w:rPr>
          <w:rFonts w:ascii="Arial" w:hAnsi="Arial" w:cs="Arial"/>
          <w:b/>
          <w:bCs/>
        </w:rPr>
      </w:pPr>
    </w:p>
    <w:p w:rsidR="00493164" w:rsidRDefault="00493164" w:rsidP="00493164">
      <w:pPr>
        <w:snapToGrid/>
        <w:rPr>
          <w:rFonts w:ascii="Arial" w:hAnsi="Arial" w:cs="Arial"/>
        </w:rPr>
      </w:pPr>
    </w:p>
    <w:p w:rsidR="00493164" w:rsidRPr="00FB6CCD" w:rsidRDefault="00493164" w:rsidP="00493164">
      <w:pPr>
        <w:pStyle w:val="20"/>
        <w:keepNext w:val="0"/>
        <w:suppressAutoHyphens w:val="0"/>
        <w:spacing w:before="0" w:after="0"/>
        <w:jc w:val="both"/>
        <w:rPr>
          <w:rFonts w:ascii="Arial" w:hAnsi="Arial" w:cs="Arial"/>
          <w:b w:val="0"/>
          <w:caps/>
          <w:sz w:val="24"/>
          <w:szCs w:val="22"/>
        </w:rPr>
      </w:pPr>
      <w:r>
        <w:br w:type="page"/>
      </w:r>
      <w:bookmarkStart w:id="192" w:name="_Toc315264220"/>
      <w:bookmarkStart w:id="193" w:name="_Toc316389792"/>
      <w:r w:rsidRPr="00FB6CCD">
        <w:rPr>
          <w:rFonts w:ascii="Arial" w:hAnsi="Arial" w:cs="Arial"/>
          <w:i w:val="0"/>
          <w:caps/>
          <w:sz w:val="24"/>
          <w:szCs w:val="22"/>
        </w:rPr>
        <w:t>ПРИЛОЖЕНИЕ 3. Контрольно-наблюдательное дело</w:t>
      </w:r>
      <w:bookmarkEnd w:id="192"/>
      <w:bookmarkEnd w:id="193"/>
    </w:p>
    <w:p w:rsidR="00493164" w:rsidRPr="00C917FB" w:rsidRDefault="00493164" w:rsidP="00493164"/>
    <w:p w:rsidR="00493164" w:rsidRPr="00C917FB" w:rsidRDefault="00493164" w:rsidP="00493164"/>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_____________________________________________________ </w:t>
      </w:r>
      <w:r>
        <w:rPr>
          <w:rFonts w:ascii="Arial" w:hAnsi="Arial" w:cs="Arial"/>
          <w:sz w:val="18"/>
          <w:szCs w:val="18"/>
        </w:rPr>
        <w:t>(указывается наименование Организации, осуществляющей ПН)</w:t>
      </w:r>
    </w:p>
    <w:p w:rsidR="00493164" w:rsidRDefault="00493164" w:rsidP="00493164">
      <w:pPr>
        <w:snapToGrid/>
        <w:jc w:val="center"/>
        <w:rPr>
          <w:rFonts w:ascii="Arial" w:hAnsi="Arial" w:cs="Arial"/>
          <w:sz w:val="18"/>
          <w:szCs w:val="18"/>
        </w:rPr>
      </w:pPr>
    </w:p>
    <w:p w:rsidR="00493164" w:rsidRDefault="00493164" w:rsidP="00493164">
      <w:pPr>
        <w:snapToGrid/>
        <w:spacing w:after="120" w:line="360" w:lineRule="auto"/>
        <w:jc w:val="center"/>
        <w:rPr>
          <w:rFonts w:ascii="Arial" w:hAnsi="Arial" w:cs="Arial"/>
          <w:b/>
          <w:spacing w:val="20"/>
          <w:sz w:val="28"/>
          <w:szCs w:val="28"/>
        </w:rPr>
      </w:pPr>
    </w:p>
    <w:p w:rsidR="00493164" w:rsidRDefault="00493164" w:rsidP="00493164">
      <w:pPr>
        <w:pStyle w:val="1f0"/>
        <w:spacing w:line="360" w:lineRule="auto"/>
        <w:ind w:right="423"/>
        <w:jc w:val="center"/>
        <w:rPr>
          <w:rFonts w:ascii="Arial" w:hAnsi="Arial" w:cs="Arial"/>
          <w:sz w:val="28"/>
          <w:u w:val="single"/>
        </w:rPr>
      </w:pPr>
      <w:r>
        <w:rPr>
          <w:rFonts w:ascii="Arial" w:hAnsi="Arial" w:cs="Arial"/>
          <w:b/>
          <w:sz w:val="28"/>
        </w:rPr>
        <w:t>на объектах</w:t>
      </w:r>
      <w:r>
        <w:rPr>
          <w:rFonts w:ascii="Arial" w:hAnsi="Arial" w:cs="Arial"/>
          <w:sz w:val="28"/>
          <w:u w:val="single"/>
        </w:rPr>
        <w:t xml:space="preserve">_______________________ </w:t>
      </w:r>
    </w:p>
    <w:p w:rsidR="00493164" w:rsidRDefault="00493164" w:rsidP="00493164">
      <w:pPr>
        <w:snapToGrid/>
        <w:jc w:val="center"/>
        <w:rPr>
          <w:rFonts w:ascii="Arial" w:hAnsi="Arial" w:cs="Arial"/>
          <w:b/>
        </w:rPr>
      </w:pPr>
      <w:r>
        <w:rPr>
          <w:rFonts w:ascii="Arial" w:hAnsi="Arial" w:cs="Arial"/>
          <w:b/>
        </w:rPr>
        <w:t xml:space="preserve"> </w:t>
      </w:r>
    </w:p>
    <w:p w:rsidR="00493164" w:rsidRDefault="00493164" w:rsidP="00493164">
      <w:pPr>
        <w:pBdr>
          <w:bottom w:val="single" w:sz="8" w:space="1" w:color="000000"/>
        </w:pBd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b/>
          <w:sz w:val="32"/>
          <w:szCs w:val="32"/>
        </w:rPr>
      </w:pPr>
      <w:r>
        <w:rPr>
          <w:rFonts w:ascii="Arial" w:hAnsi="Arial" w:cs="Arial"/>
          <w:b/>
          <w:sz w:val="32"/>
          <w:szCs w:val="32"/>
        </w:rPr>
        <w:t xml:space="preserve">КОНТРОЛЬНО-НАБЛЮДАТЕЛЬНОЕ ДЕЛО </w:t>
      </w:r>
    </w:p>
    <w:p w:rsidR="00493164" w:rsidRDefault="00493164" w:rsidP="00493164">
      <w:pPr>
        <w:snapToGrid/>
        <w:jc w:val="center"/>
        <w:rPr>
          <w:rFonts w:ascii="Arial" w:hAnsi="Arial" w:cs="Arial"/>
          <w:b/>
          <w:sz w:val="32"/>
          <w:szCs w:val="32"/>
        </w:rPr>
      </w:pPr>
    </w:p>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_____________________________________________________ </w:t>
      </w:r>
      <w:r>
        <w:rPr>
          <w:rFonts w:ascii="Arial" w:hAnsi="Arial" w:cs="Arial"/>
          <w:sz w:val="18"/>
          <w:szCs w:val="18"/>
        </w:rPr>
        <w:t>(указывается охраняемый объект)</w:t>
      </w:r>
    </w:p>
    <w:p w:rsidR="00493164" w:rsidRDefault="00493164" w:rsidP="00493164">
      <w:pPr>
        <w:snapToGrid/>
        <w:jc w:val="center"/>
        <w:rPr>
          <w:rFonts w:ascii="Arial" w:hAnsi="Arial" w:cs="Arial"/>
          <w:sz w:val="18"/>
          <w:szCs w:val="18"/>
        </w:rPr>
      </w:pPr>
    </w:p>
    <w:p w:rsidR="00493164" w:rsidRPr="00FB6CCD" w:rsidRDefault="00493164" w:rsidP="00493164"/>
    <w:p w:rsidR="00493164" w:rsidRPr="00FB6CCD" w:rsidRDefault="00493164" w:rsidP="00493164"/>
    <w:p w:rsidR="00493164" w:rsidRDefault="00493164" w:rsidP="00493164">
      <w:pPr>
        <w:sectPr w:rsidR="00493164" w:rsidSect="00970F37">
          <w:headerReference w:type="even" r:id="rId68"/>
          <w:headerReference w:type="default" r:id="rId69"/>
          <w:footerReference w:type="even" r:id="rId70"/>
          <w:headerReference w:type="first" r:id="rId71"/>
          <w:footerReference w:type="first" r:id="rId72"/>
          <w:footnotePr>
            <w:pos w:val="beneathText"/>
          </w:footnotePr>
          <w:pgSz w:w="11905" w:h="16837" w:code="9"/>
          <w:pgMar w:top="510" w:right="1021" w:bottom="567" w:left="1247" w:header="737" w:footer="680" w:gutter="0"/>
          <w:cols w:space="720"/>
          <w:docGrid w:linePitch="360"/>
        </w:sectPr>
      </w:pPr>
    </w:p>
    <w:p w:rsidR="00493164" w:rsidRPr="001109C5" w:rsidRDefault="00493164" w:rsidP="00493164">
      <w:pPr>
        <w:pStyle w:val="20"/>
        <w:keepNext w:val="0"/>
        <w:suppressAutoHyphens w:val="0"/>
        <w:spacing w:before="0" w:after="0"/>
        <w:jc w:val="both"/>
        <w:rPr>
          <w:rFonts w:ascii="Arial" w:hAnsi="Arial" w:cs="Arial"/>
          <w:i w:val="0"/>
          <w:caps/>
          <w:sz w:val="24"/>
          <w:szCs w:val="22"/>
        </w:rPr>
      </w:pPr>
      <w:bookmarkStart w:id="194" w:name="_ПРИЛОЖЕНИЕ_3._Контрольно-наблюдател"/>
      <w:bookmarkStart w:id="195" w:name="_Toc315264221"/>
      <w:bookmarkStart w:id="196" w:name="_Toc316389793"/>
      <w:bookmarkEnd w:id="194"/>
      <w:r w:rsidRPr="001109C5">
        <w:rPr>
          <w:rFonts w:ascii="Arial" w:hAnsi="Arial" w:cs="Arial"/>
          <w:i w:val="0"/>
          <w:caps/>
          <w:sz w:val="24"/>
          <w:szCs w:val="22"/>
        </w:rPr>
        <w:t xml:space="preserve">ПРИЛОЖЕНИЕ 4. </w:t>
      </w:r>
      <w:r w:rsidRPr="001109C5">
        <w:rPr>
          <w:rFonts w:ascii="Arial" w:hAnsi="Arial" w:cs="Arial"/>
          <w:i w:val="0"/>
          <w:caps/>
          <w:sz w:val="24"/>
        </w:rPr>
        <w:t>Журнал учета объектов строительства, реконструкции, расширения и технического перевооружения</w:t>
      </w:r>
      <w:bookmarkEnd w:id="195"/>
      <w:bookmarkEnd w:id="196"/>
    </w:p>
    <w:p w:rsidR="00493164" w:rsidRDefault="00493164" w:rsidP="00493164">
      <w:pPr>
        <w:snapToGrid/>
        <w:jc w:val="right"/>
        <w:rPr>
          <w:rFonts w:ascii="Arial" w:hAnsi="Arial" w:cs="Arial"/>
        </w:rPr>
      </w:pPr>
    </w:p>
    <w:p w:rsidR="00493164" w:rsidRDefault="00493164" w:rsidP="00493164">
      <w:pPr>
        <w:snapToGrid/>
        <w:jc w:val="right"/>
        <w:rPr>
          <w:rFonts w:ascii="Arial" w:hAnsi="Arial" w:cs="Arial"/>
        </w:rPr>
      </w:pPr>
    </w:p>
    <w:p w:rsidR="00493164" w:rsidRDefault="00493164" w:rsidP="00493164">
      <w:pPr>
        <w:snapToGrid/>
        <w:jc w:val="center"/>
        <w:rPr>
          <w:rFonts w:ascii="Arial" w:hAnsi="Arial" w:cs="Arial"/>
          <w:b/>
          <w:sz w:val="28"/>
          <w:szCs w:val="28"/>
        </w:rPr>
      </w:pPr>
      <w:r>
        <w:rPr>
          <w:rFonts w:ascii="Arial" w:hAnsi="Arial" w:cs="Arial"/>
          <w:b/>
          <w:sz w:val="28"/>
          <w:szCs w:val="28"/>
        </w:rPr>
        <w:t>Журнал</w:t>
      </w:r>
    </w:p>
    <w:p w:rsidR="00493164" w:rsidRDefault="00493164" w:rsidP="00493164">
      <w:pPr>
        <w:snapToGrid/>
        <w:jc w:val="center"/>
        <w:rPr>
          <w:rFonts w:ascii="Arial" w:hAnsi="Arial" w:cs="Arial"/>
          <w:b/>
        </w:rPr>
      </w:pPr>
      <w:r>
        <w:rPr>
          <w:rFonts w:ascii="Arial" w:hAnsi="Arial" w:cs="Arial"/>
          <w:b/>
        </w:rPr>
        <w:t xml:space="preserve">учета объектов строительства, реконструкции, </w:t>
      </w:r>
    </w:p>
    <w:p w:rsidR="00493164" w:rsidRDefault="00493164" w:rsidP="00493164">
      <w:pPr>
        <w:snapToGrid/>
        <w:jc w:val="center"/>
        <w:rPr>
          <w:rFonts w:ascii="Arial" w:hAnsi="Arial" w:cs="Arial"/>
          <w:b/>
        </w:rPr>
      </w:pPr>
      <w:r>
        <w:rPr>
          <w:rFonts w:ascii="Arial" w:hAnsi="Arial" w:cs="Arial"/>
          <w:b/>
        </w:rPr>
        <w:t>расширения и технического перевооружения</w:t>
      </w:r>
    </w:p>
    <w:p w:rsidR="00493164" w:rsidRDefault="00493164" w:rsidP="00493164">
      <w:pPr>
        <w:jc w:val="center"/>
        <w:rPr>
          <w:b/>
          <w:sz w:val="28"/>
          <w:szCs w:val="28"/>
        </w:rPr>
      </w:pPr>
    </w:p>
    <w:tbl>
      <w:tblPr>
        <w:tblW w:w="5000" w:type="pct"/>
        <w:tblLook w:val="0000" w:firstRow="0" w:lastRow="0" w:firstColumn="0" w:lastColumn="0" w:noHBand="0" w:noVBand="0"/>
      </w:tblPr>
      <w:tblGrid>
        <w:gridCol w:w="484"/>
        <w:gridCol w:w="1728"/>
        <w:gridCol w:w="1378"/>
        <w:gridCol w:w="1588"/>
        <w:gridCol w:w="1859"/>
        <w:gridCol w:w="1492"/>
        <w:gridCol w:w="1324"/>
      </w:tblGrid>
      <w:tr w:rsidR="00493164" w:rsidTr="00970F37">
        <w:tc>
          <w:tcPr>
            <w:tcW w:w="24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 п/п</w:t>
            </w:r>
          </w:p>
        </w:tc>
        <w:tc>
          <w:tcPr>
            <w:tcW w:w="873"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Место проведения строительства, реконструкции, расширения, технического перевооружения цех, установка и т.п.)</w:t>
            </w:r>
          </w:p>
        </w:tc>
        <w:tc>
          <w:tcPr>
            <w:tcW w:w="69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Характер проводимых работ</w:t>
            </w:r>
          </w:p>
        </w:tc>
        <w:tc>
          <w:tcPr>
            <w:tcW w:w="80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Строительная организация (генподрядчик)</w:t>
            </w:r>
          </w:p>
        </w:tc>
        <w:tc>
          <w:tcPr>
            <w:tcW w:w="963" w:type="pct"/>
            <w:tcBorders>
              <w:top w:val="single" w:sz="4" w:space="0" w:color="000000"/>
              <w:left w:val="single" w:sz="4" w:space="0" w:color="000000"/>
              <w:bottom w:val="single" w:sz="4" w:space="0" w:color="000000"/>
            </w:tcBorders>
            <w:vAlign w:val="center"/>
          </w:tcPr>
          <w:p w:rsidR="00493164" w:rsidRDefault="00493164" w:rsidP="00970F37">
            <w:pPr>
              <w:pStyle w:val="1e"/>
              <w:rPr>
                <w:caps w:val="0"/>
                <w:sz w:val="18"/>
                <w:szCs w:val="18"/>
              </w:rPr>
            </w:pPr>
            <w:r>
              <w:rPr>
                <w:caps w:val="0"/>
                <w:sz w:val="18"/>
                <w:szCs w:val="18"/>
              </w:rPr>
              <w:t>Дата начала строительства/Дата завершения строительства</w:t>
            </w:r>
          </w:p>
        </w:tc>
        <w:tc>
          <w:tcPr>
            <w:tcW w:w="75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 xml:space="preserve">Результат рассмотрения проекта </w:t>
            </w:r>
          </w:p>
        </w:tc>
        <w:tc>
          <w:tcPr>
            <w:tcW w:w="669"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Примечание</w:t>
            </w:r>
          </w:p>
        </w:tc>
      </w:tr>
      <w:tr w:rsidR="00493164" w:rsidTr="00970F37">
        <w:tc>
          <w:tcPr>
            <w:tcW w:w="24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1</w:t>
            </w: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2</w:t>
            </w:r>
          </w:p>
        </w:tc>
        <w:tc>
          <w:tcPr>
            <w:tcW w:w="69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3</w:t>
            </w:r>
          </w:p>
        </w:tc>
        <w:tc>
          <w:tcPr>
            <w:tcW w:w="80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4</w:t>
            </w:r>
          </w:p>
        </w:tc>
        <w:tc>
          <w:tcPr>
            <w:tcW w:w="96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5</w:t>
            </w:r>
          </w:p>
        </w:tc>
        <w:tc>
          <w:tcPr>
            <w:tcW w:w="75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6</w:t>
            </w:r>
          </w:p>
        </w:tc>
        <w:tc>
          <w:tcPr>
            <w:tcW w:w="669"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7</w:t>
            </w:r>
          </w:p>
        </w:tc>
      </w:tr>
      <w:tr w:rsidR="00493164" w:rsidTr="00970F37">
        <w:tc>
          <w:tcPr>
            <w:tcW w:w="24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9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0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96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75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69"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p>
        </w:tc>
      </w:tr>
      <w:tr w:rsidR="00493164" w:rsidTr="00970F37">
        <w:tc>
          <w:tcPr>
            <w:tcW w:w="24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9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80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6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75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669"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rPr>
            </w:pPr>
          </w:p>
        </w:tc>
      </w:tr>
      <w:tr w:rsidR="00493164" w:rsidTr="00970F37">
        <w:tc>
          <w:tcPr>
            <w:tcW w:w="24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9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0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96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75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69"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p>
        </w:tc>
      </w:tr>
    </w:tbl>
    <w:p w:rsidR="00493164" w:rsidRDefault="00493164" w:rsidP="00493164">
      <w:pPr>
        <w:jc w:val="center"/>
      </w:pPr>
    </w:p>
    <w:p w:rsidR="00493164" w:rsidRPr="001109C5" w:rsidRDefault="00493164" w:rsidP="00493164"/>
    <w:p w:rsidR="00493164" w:rsidRPr="001109C5" w:rsidRDefault="00493164" w:rsidP="00493164">
      <w:pPr>
        <w:pStyle w:val="20"/>
        <w:keepNext w:val="0"/>
        <w:suppressAutoHyphens w:val="0"/>
        <w:spacing w:before="0" w:after="0"/>
        <w:jc w:val="both"/>
        <w:rPr>
          <w:rFonts w:ascii="Arial" w:hAnsi="Arial" w:cs="Arial"/>
          <w:i w:val="0"/>
          <w:caps/>
          <w:sz w:val="24"/>
          <w:szCs w:val="22"/>
        </w:rPr>
      </w:pPr>
      <w:r>
        <w:br w:type="page"/>
      </w:r>
      <w:bookmarkStart w:id="197" w:name="_Toc229887019"/>
      <w:bookmarkStart w:id="198" w:name="_Toc232310494"/>
      <w:bookmarkStart w:id="199" w:name="_Toc264539095"/>
      <w:bookmarkStart w:id="200" w:name="_Toc315264222"/>
      <w:bookmarkStart w:id="201" w:name="_Toc316389794"/>
      <w:r w:rsidRPr="001109C5">
        <w:rPr>
          <w:rFonts w:ascii="Arial" w:hAnsi="Arial" w:cs="Arial"/>
          <w:i w:val="0"/>
          <w:caps/>
          <w:sz w:val="24"/>
          <w:szCs w:val="22"/>
        </w:rPr>
        <w:t>ПРИЛОЖЕНИЕ 5. Протокол проверки знаний пожарно-технического минимума</w:t>
      </w:r>
      <w:bookmarkEnd w:id="197"/>
      <w:bookmarkEnd w:id="198"/>
      <w:bookmarkEnd w:id="199"/>
      <w:bookmarkEnd w:id="200"/>
      <w:bookmarkEnd w:id="201"/>
    </w:p>
    <w:p w:rsidR="00493164" w:rsidRPr="00862FE5" w:rsidRDefault="00493164" w:rsidP="00493164"/>
    <w:p w:rsidR="00493164" w:rsidRDefault="00493164" w:rsidP="00493164">
      <w:pPr>
        <w:pStyle w:val="a4"/>
        <w:rPr>
          <w:rFonts w:cs="Arial"/>
          <w:bCs/>
          <w:sz w:val="24"/>
          <w:szCs w:val="24"/>
        </w:rPr>
      </w:pPr>
      <w:r>
        <w:rPr>
          <w:rFonts w:cs="Arial"/>
          <w:bCs/>
          <w:sz w:val="24"/>
          <w:szCs w:val="24"/>
        </w:rPr>
        <w:t>ПРОТОКОЛ №_____</w:t>
      </w:r>
    </w:p>
    <w:p w:rsidR="00493164" w:rsidRDefault="00493164" w:rsidP="00493164">
      <w:pPr>
        <w:jc w:val="center"/>
        <w:rPr>
          <w:rFonts w:ascii="Arial" w:hAnsi="Arial" w:cs="Arial"/>
          <w:b/>
        </w:rPr>
      </w:pPr>
      <w:r>
        <w:rPr>
          <w:rFonts w:ascii="Arial" w:hAnsi="Arial" w:cs="Arial"/>
          <w:b/>
        </w:rPr>
        <w:t>проверки знаний пожарно-технического минимума</w:t>
      </w:r>
    </w:p>
    <w:p w:rsidR="00493164" w:rsidRDefault="00493164" w:rsidP="00493164">
      <w:pPr>
        <w:jc w:val="center"/>
        <w:rPr>
          <w:rFonts w:ascii="Arial" w:hAnsi="Arial" w:cs="Arial"/>
          <w:b/>
        </w:rPr>
      </w:pPr>
    </w:p>
    <w:p w:rsidR="00493164" w:rsidRDefault="00493164" w:rsidP="00493164">
      <w:pPr>
        <w:rPr>
          <w:rFonts w:ascii="Arial" w:hAnsi="Arial" w:cs="Arial"/>
        </w:rPr>
      </w:pPr>
      <w:r>
        <w:rPr>
          <w:rFonts w:ascii="Arial" w:hAnsi="Arial" w:cs="Arial"/>
        </w:rPr>
        <w:tab/>
        <w:t>от  «___»_____________20___г.</w:t>
      </w:r>
    </w:p>
    <w:p w:rsidR="00493164" w:rsidRDefault="00493164" w:rsidP="00493164">
      <w:pPr>
        <w:rPr>
          <w:rFonts w:ascii="Arial" w:hAnsi="Arial" w:cs="Arial"/>
        </w:rPr>
      </w:pP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ab/>
        <w:t>Комиссия в составе:</w:t>
      </w: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Председатель квалификационной комиссии:__________________________________</w:t>
      </w:r>
    </w:p>
    <w:p w:rsidR="00493164" w:rsidRDefault="00493164" w:rsidP="00493164">
      <w:pPr>
        <w:rPr>
          <w:rFonts w:ascii="Arial" w:hAnsi="Arial" w:cs="Arial"/>
          <w:sz w:val="16"/>
        </w:rPr>
      </w:pPr>
      <w:r>
        <w:rPr>
          <w:rFonts w:ascii="Arial" w:hAnsi="Arial" w:cs="Arial"/>
        </w:rPr>
        <w:t xml:space="preserve">                                                                                          </w:t>
      </w:r>
      <w:r>
        <w:rPr>
          <w:rFonts w:ascii="Arial" w:hAnsi="Arial" w:cs="Arial"/>
          <w:sz w:val="16"/>
        </w:rPr>
        <w:t>(должность, фамилия, инициалы)</w:t>
      </w:r>
    </w:p>
    <w:p w:rsidR="00493164" w:rsidRDefault="00493164" w:rsidP="00493164">
      <w:pPr>
        <w:rPr>
          <w:rFonts w:ascii="Arial" w:hAnsi="Arial" w:cs="Arial"/>
        </w:rPr>
      </w:pPr>
      <w:r>
        <w:rPr>
          <w:rFonts w:ascii="Arial" w:hAnsi="Arial" w:cs="Arial"/>
        </w:rPr>
        <w:t>Члены комиссии:_______________________________________________________________</w:t>
      </w:r>
    </w:p>
    <w:p w:rsidR="00493164" w:rsidRDefault="00493164" w:rsidP="00493164">
      <w:pPr>
        <w:rPr>
          <w:rFonts w:ascii="Arial" w:hAnsi="Arial" w:cs="Arial"/>
        </w:rPr>
      </w:pPr>
      <w:r>
        <w:rPr>
          <w:rFonts w:ascii="Arial" w:hAnsi="Arial" w:cs="Arial"/>
        </w:rPr>
        <w:t xml:space="preserve"> _______________________________________________________________________</w:t>
      </w:r>
    </w:p>
    <w:p w:rsidR="00493164" w:rsidRDefault="00493164" w:rsidP="00493164">
      <w:pPr>
        <w:rPr>
          <w:rFonts w:ascii="Arial" w:hAnsi="Arial" w:cs="Arial"/>
        </w:rPr>
      </w:pPr>
      <w:r>
        <w:rPr>
          <w:rFonts w:ascii="Arial" w:hAnsi="Arial" w:cs="Arial"/>
        </w:rPr>
        <w:t xml:space="preserve"> _______________________________________________________________________</w:t>
      </w:r>
    </w:p>
    <w:p w:rsidR="00493164" w:rsidRDefault="00493164" w:rsidP="00493164">
      <w:pPr>
        <w:rPr>
          <w:rFonts w:ascii="Arial" w:hAnsi="Arial" w:cs="Arial"/>
        </w:rPr>
      </w:pPr>
      <w:r>
        <w:rPr>
          <w:rFonts w:ascii="Arial" w:hAnsi="Arial" w:cs="Arial"/>
        </w:rPr>
        <w:t xml:space="preserve">  ______________________________________________________________________</w:t>
      </w:r>
    </w:p>
    <w:p w:rsidR="00493164" w:rsidRDefault="00493164" w:rsidP="00493164">
      <w:pPr>
        <w:jc w:val="center"/>
        <w:rPr>
          <w:rFonts w:ascii="Arial" w:hAnsi="Arial" w:cs="Arial"/>
          <w:sz w:val="16"/>
        </w:rPr>
      </w:pPr>
      <w:r>
        <w:rPr>
          <w:rFonts w:ascii="Arial" w:hAnsi="Arial" w:cs="Arial"/>
          <w:sz w:val="16"/>
        </w:rPr>
        <w:t>(должность, фамилия, инициалы)</w:t>
      </w: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 xml:space="preserve">приняла зачеты у рабочих </w:t>
      </w:r>
    </w:p>
    <w:p w:rsidR="00493164" w:rsidRDefault="00493164" w:rsidP="00493164">
      <w:pPr>
        <w:rPr>
          <w:rFonts w:ascii="Arial" w:hAnsi="Arial" w:cs="Arial"/>
        </w:rPr>
      </w:pPr>
      <w:r>
        <w:rPr>
          <w:rFonts w:ascii="Arial" w:hAnsi="Arial" w:cs="Arial"/>
        </w:rPr>
        <w:t>(р</w:t>
      </w:r>
      <w:r w:rsidRPr="00314DEF">
        <w:rPr>
          <w:rFonts w:ascii="Arial" w:hAnsi="Arial" w:cs="Arial"/>
        </w:rPr>
        <w:t>уководител</w:t>
      </w:r>
      <w:r>
        <w:rPr>
          <w:rFonts w:ascii="Arial" w:hAnsi="Arial" w:cs="Arial"/>
        </w:rPr>
        <w:t>ей,</w:t>
      </w:r>
      <w:r w:rsidRPr="00314DEF">
        <w:rPr>
          <w:rFonts w:ascii="Arial" w:hAnsi="Arial" w:cs="Arial"/>
        </w:rPr>
        <w:t xml:space="preserve"> специалист</w:t>
      </w:r>
      <w:r>
        <w:rPr>
          <w:rFonts w:ascii="Arial" w:hAnsi="Arial" w:cs="Arial"/>
        </w:rPr>
        <w:t>ов</w:t>
      </w:r>
      <w:r w:rsidRPr="00314DEF">
        <w:rPr>
          <w:rFonts w:ascii="Arial" w:hAnsi="Arial" w:cs="Arial"/>
        </w:rPr>
        <w:t xml:space="preserve"> организации</w:t>
      </w:r>
      <w:r>
        <w:rPr>
          <w:rFonts w:ascii="Arial" w:hAnsi="Arial" w:cs="Arial"/>
        </w:rPr>
        <w:t>)_____________________________________________________________</w:t>
      </w:r>
    </w:p>
    <w:p w:rsidR="00493164" w:rsidRDefault="00493164" w:rsidP="00493164">
      <w:pPr>
        <w:jc w:val="center"/>
        <w:rPr>
          <w:rFonts w:ascii="Arial" w:hAnsi="Arial" w:cs="Arial"/>
          <w:sz w:val="16"/>
        </w:rPr>
      </w:pPr>
      <w:r>
        <w:rPr>
          <w:rFonts w:ascii="Arial" w:hAnsi="Arial" w:cs="Arial"/>
          <w:sz w:val="16"/>
        </w:rPr>
        <w:t>(наименование цеха, установки, участка)</w:t>
      </w:r>
    </w:p>
    <w:p w:rsidR="00493164" w:rsidRDefault="00493164" w:rsidP="00493164">
      <w:pPr>
        <w:jc w:val="both"/>
        <w:rPr>
          <w:rFonts w:ascii="Arial" w:hAnsi="Arial" w:cs="Arial"/>
        </w:rPr>
      </w:pPr>
      <w:r>
        <w:rPr>
          <w:rFonts w:ascii="Arial" w:hAnsi="Arial" w:cs="Arial"/>
        </w:rPr>
        <w:t>ОАО (ЗАО, ООО) «…………..» по окончании прохождения обучения по специальной программе пожарно-технического минимума для _______________________________________________________________________,</w:t>
      </w:r>
    </w:p>
    <w:p w:rsidR="00493164" w:rsidRDefault="00493164" w:rsidP="00493164">
      <w:pPr>
        <w:jc w:val="center"/>
        <w:rPr>
          <w:rFonts w:ascii="Arial" w:hAnsi="Arial" w:cs="Arial"/>
          <w:sz w:val="16"/>
          <w:szCs w:val="16"/>
        </w:rPr>
      </w:pPr>
      <w:r>
        <w:rPr>
          <w:rFonts w:ascii="Arial" w:hAnsi="Arial" w:cs="Arial"/>
          <w:sz w:val="16"/>
          <w:szCs w:val="16"/>
        </w:rPr>
        <w:t>(указать категорию обучающихся)</w:t>
      </w:r>
    </w:p>
    <w:p w:rsidR="00493164" w:rsidRDefault="00493164" w:rsidP="00493164">
      <w:pPr>
        <w:rPr>
          <w:rFonts w:ascii="Arial" w:hAnsi="Arial" w:cs="Arial"/>
        </w:rPr>
      </w:pPr>
      <w:r>
        <w:rPr>
          <w:rFonts w:ascii="Arial" w:hAnsi="Arial" w:cs="Arial"/>
        </w:rPr>
        <w:t xml:space="preserve">утвержденной _____________________________________________ от___________ </w:t>
      </w:r>
    </w:p>
    <w:p w:rsidR="00493164" w:rsidRDefault="00493164" w:rsidP="00493164">
      <w:pPr>
        <w:rPr>
          <w:rFonts w:ascii="Arial" w:hAnsi="Arial" w:cs="Arial"/>
          <w:sz w:val="16"/>
          <w:szCs w:val="16"/>
        </w:rPr>
      </w:pPr>
      <w:r>
        <w:rPr>
          <w:rFonts w:ascii="Arial" w:hAnsi="Arial" w:cs="Arial"/>
          <w:sz w:val="16"/>
          <w:szCs w:val="16"/>
        </w:rPr>
        <w:t xml:space="preserve">                                                                                (кем утверждена программа)</w:t>
      </w:r>
    </w:p>
    <w:p w:rsidR="00493164" w:rsidRDefault="00493164" w:rsidP="00493164">
      <w:pPr>
        <w:rPr>
          <w:rFonts w:ascii="Arial" w:hAnsi="Arial" w:cs="Arial"/>
        </w:rPr>
      </w:pPr>
      <w:r>
        <w:rPr>
          <w:rFonts w:ascii="Arial" w:hAnsi="Arial" w:cs="Arial"/>
        </w:rPr>
        <w:t xml:space="preserve">согласованной _____________________________________________ от___________ </w:t>
      </w:r>
    </w:p>
    <w:p w:rsidR="00493164" w:rsidRDefault="00493164" w:rsidP="00493164">
      <w:pPr>
        <w:rPr>
          <w:rFonts w:ascii="Arial" w:hAnsi="Arial" w:cs="Arial"/>
          <w:sz w:val="16"/>
          <w:szCs w:val="16"/>
        </w:rPr>
      </w:pPr>
      <w:r>
        <w:rPr>
          <w:rFonts w:ascii="Arial" w:hAnsi="Arial" w:cs="Arial"/>
          <w:sz w:val="16"/>
          <w:szCs w:val="16"/>
        </w:rPr>
        <w:t xml:space="preserve">                                                                                (кем согласована программа)</w:t>
      </w:r>
    </w:p>
    <w:p w:rsidR="00493164" w:rsidRDefault="00493164" w:rsidP="00493164">
      <w:pPr>
        <w:rPr>
          <w:rFonts w:ascii="Arial" w:hAnsi="Arial" w:cs="Arial"/>
          <w:sz w:val="16"/>
          <w:szCs w:val="16"/>
        </w:rPr>
      </w:pPr>
    </w:p>
    <w:p w:rsidR="00493164" w:rsidRDefault="00493164" w:rsidP="00493164">
      <w:pPr>
        <w:rPr>
          <w:rFonts w:ascii="Arial" w:hAnsi="Arial" w:cs="Arial"/>
        </w:rPr>
      </w:pPr>
    </w:p>
    <w:p w:rsidR="00493164" w:rsidRPr="006D76FF" w:rsidRDefault="00493164" w:rsidP="00493164">
      <w:pPr>
        <w:rPr>
          <w:rFonts w:ascii="Arial" w:hAnsi="Arial" w:cs="Arial"/>
        </w:rPr>
      </w:pPr>
      <w:r w:rsidRPr="006D76FF">
        <w:rPr>
          <w:rFonts w:ascii="Arial" w:hAnsi="Arial" w:cs="Arial"/>
        </w:rPr>
        <w:t xml:space="preserve">Срок обучения: </w:t>
      </w:r>
      <w:r>
        <w:rPr>
          <w:rFonts w:ascii="Arial" w:hAnsi="Arial" w:cs="Arial"/>
        </w:rPr>
        <w:t>с ________ по _______20    г</w:t>
      </w:r>
      <w:r w:rsidRPr="006D76FF">
        <w:rPr>
          <w:rFonts w:ascii="Arial" w:hAnsi="Arial" w:cs="Arial"/>
        </w:rPr>
        <w:t>. Количество аудиторных часов: _______</w:t>
      </w:r>
    </w:p>
    <w:p w:rsidR="00493164" w:rsidRDefault="00493164" w:rsidP="00493164">
      <w:pPr>
        <w:rPr>
          <w:rFonts w:ascii="Arial" w:hAnsi="Arial" w:cs="Arial"/>
        </w:rPr>
      </w:pPr>
    </w:p>
    <w:tbl>
      <w:tblPr>
        <w:tblW w:w="9545" w:type="dxa"/>
        <w:tblInd w:w="103" w:type="dxa"/>
        <w:tblLook w:val="0000" w:firstRow="0" w:lastRow="0" w:firstColumn="0" w:lastColumn="0" w:noHBand="0" w:noVBand="0"/>
      </w:tblPr>
      <w:tblGrid>
        <w:gridCol w:w="514"/>
        <w:gridCol w:w="4016"/>
        <w:gridCol w:w="3215"/>
        <w:gridCol w:w="1800"/>
      </w:tblGrid>
      <w:tr w:rsidR="00493164" w:rsidRPr="006D76FF" w:rsidTr="00970F37">
        <w:trPr>
          <w:trHeight w:val="955"/>
        </w:trPr>
        <w:tc>
          <w:tcPr>
            <w:tcW w:w="5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 xml:space="preserve">  №  </w:t>
            </w:r>
          </w:p>
          <w:p w:rsidR="00493164" w:rsidRPr="006D76FF" w:rsidRDefault="00493164" w:rsidP="00970F37">
            <w:pPr>
              <w:jc w:val="center"/>
              <w:rPr>
                <w:rFonts w:ascii="Arial" w:hAnsi="Arial" w:cs="Arial"/>
                <w:b/>
                <w:bCs/>
                <w:sz w:val="20"/>
                <w:szCs w:val="20"/>
                <w:lang w:eastAsia="ru-RU"/>
              </w:rPr>
            </w:pPr>
            <w:r w:rsidRPr="006D76FF">
              <w:rPr>
                <w:rFonts w:ascii="Arial" w:hAnsi="Arial" w:cs="Arial"/>
                <w:b/>
                <w:bCs/>
                <w:sz w:val="20"/>
                <w:szCs w:val="20"/>
                <w:lang w:eastAsia="ru-RU"/>
              </w:rPr>
              <w:t>п/п</w:t>
            </w:r>
          </w:p>
        </w:tc>
        <w:tc>
          <w:tcPr>
            <w:tcW w:w="4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Фамилия, Имя, Отчество</w:t>
            </w:r>
          </w:p>
        </w:tc>
        <w:tc>
          <w:tcPr>
            <w:tcW w:w="3215" w:type="dxa"/>
            <w:tcBorders>
              <w:top w:val="single" w:sz="4" w:space="0" w:color="auto"/>
              <w:left w:val="nil"/>
              <w:bottom w:val="single" w:sz="4" w:space="0" w:color="auto"/>
              <w:right w:val="single" w:sz="4" w:space="0" w:color="auto"/>
            </w:tcBorders>
            <w:shd w:val="clear" w:color="auto" w:fill="auto"/>
            <w:noWrap/>
            <w:vAlign w:val="center"/>
          </w:tcPr>
          <w:p w:rsidR="00493164" w:rsidRPr="00862FE5" w:rsidRDefault="00493164" w:rsidP="00970F37">
            <w:pPr>
              <w:jc w:val="center"/>
              <w:rPr>
                <w:rFonts w:ascii="Arial" w:hAnsi="Arial" w:cs="Arial"/>
                <w:b/>
                <w:sz w:val="20"/>
                <w:szCs w:val="20"/>
              </w:rPr>
            </w:pPr>
            <w:r w:rsidRPr="00862FE5">
              <w:rPr>
                <w:rFonts w:ascii="Arial" w:hAnsi="Arial" w:cs="Arial"/>
                <w:b/>
                <w:sz w:val="20"/>
                <w:szCs w:val="20"/>
              </w:rPr>
              <w:t>Профессия, должность</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b/>
                <w:bCs/>
                <w:sz w:val="20"/>
                <w:szCs w:val="20"/>
                <w:lang w:eastAsia="ru-RU"/>
              </w:rPr>
            </w:pPr>
            <w:r>
              <w:rPr>
                <w:rFonts w:ascii="Arial" w:hAnsi="Arial" w:cs="Arial"/>
                <w:b/>
                <w:bCs/>
                <w:sz w:val="20"/>
                <w:szCs w:val="20"/>
                <w:lang w:eastAsia="ru-RU"/>
              </w:rPr>
              <w:t>Р</w:t>
            </w:r>
            <w:r w:rsidRPr="006D76FF">
              <w:rPr>
                <w:rFonts w:ascii="Arial" w:hAnsi="Arial" w:cs="Arial"/>
                <w:b/>
                <w:bCs/>
                <w:sz w:val="20"/>
                <w:szCs w:val="20"/>
                <w:lang w:eastAsia="ru-RU"/>
              </w:rPr>
              <w:t>езультат проверки знаний</w:t>
            </w:r>
          </w:p>
        </w:tc>
      </w:tr>
      <w:tr w:rsidR="00493164" w:rsidRPr="006D76FF" w:rsidTr="00970F37">
        <w:trPr>
          <w:trHeight w:val="195"/>
        </w:trPr>
        <w:tc>
          <w:tcPr>
            <w:tcW w:w="5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1</w:t>
            </w:r>
          </w:p>
        </w:tc>
        <w:tc>
          <w:tcPr>
            <w:tcW w:w="4016" w:type="dxa"/>
            <w:tcBorders>
              <w:top w:val="single" w:sz="4" w:space="0" w:color="auto"/>
              <w:left w:val="nil"/>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2</w:t>
            </w:r>
          </w:p>
        </w:tc>
        <w:tc>
          <w:tcPr>
            <w:tcW w:w="3215" w:type="dxa"/>
            <w:tcBorders>
              <w:top w:val="single" w:sz="4" w:space="0" w:color="auto"/>
              <w:left w:val="nil"/>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3</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4</w:t>
            </w:r>
          </w:p>
        </w:tc>
      </w:tr>
      <w:tr w:rsidR="00493164" w:rsidRPr="006D76FF" w:rsidTr="00970F37">
        <w:trPr>
          <w:trHeight w:val="195"/>
        </w:trPr>
        <w:tc>
          <w:tcPr>
            <w:tcW w:w="514" w:type="dxa"/>
            <w:tcBorders>
              <w:top w:val="nil"/>
              <w:left w:val="single" w:sz="4" w:space="0" w:color="auto"/>
              <w:bottom w:val="single" w:sz="4" w:space="0" w:color="auto"/>
              <w:right w:val="single" w:sz="4" w:space="0" w:color="auto"/>
            </w:tcBorders>
            <w:shd w:val="clear" w:color="auto" w:fill="auto"/>
            <w:noWrap/>
            <w:vAlign w:val="bottom"/>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1</w:t>
            </w:r>
          </w:p>
        </w:tc>
        <w:tc>
          <w:tcPr>
            <w:tcW w:w="4016"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rPr>
                <w:rFonts w:ascii="Arial" w:hAnsi="Arial" w:cs="Arial"/>
                <w:sz w:val="22"/>
                <w:szCs w:val="22"/>
                <w:lang w:eastAsia="ru-RU"/>
              </w:rPr>
            </w:pPr>
            <w:r w:rsidRPr="006D76FF">
              <w:rPr>
                <w:rFonts w:ascii="Arial" w:hAnsi="Arial" w:cs="Arial"/>
                <w:sz w:val="22"/>
                <w:szCs w:val="22"/>
                <w:lang w:eastAsia="ru-RU"/>
              </w:rPr>
              <w:t> </w:t>
            </w:r>
          </w:p>
        </w:tc>
        <w:tc>
          <w:tcPr>
            <w:tcW w:w="3215"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c>
          <w:tcPr>
            <w:tcW w:w="1800"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r>
      <w:tr w:rsidR="00493164" w:rsidRPr="006D76FF" w:rsidTr="00970F37">
        <w:trPr>
          <w:trHeight w:val="282"/>
        </w:trPr>
        <w:tc>
          <w:tcPr>
            <w:tcW w:w="514" w:type="dxa"/>
            <w:tcBorders>
              <w:top w:val="nil"/>
              <w:left w:val="single" w:sz="4" w:space="0" w:color="auto"/>
              <w:bottom w:val="single" w:sz="4" w:space="0" w:color="auto"/>
              <w:right w:val="single" w:sz="4" w:space="0" w:color="auto"/>
            </w:tcBorders>
            <w:shd w:val="clear" w:color="auto" w:fill="auto"/>
            <w:noWrap/>
            <w:vAlign w:val="bottom"/>
          </w:tcPr>
          <w:p w:rsidR="00493164" w:rsidRPr="006D76FF" w:rsidRDefault="00493164" w:rsidP="00970F37">
            <w:pPr>
              <w:suppressAutoHyphens w:val="0"/>
              <w:snapToGrid/>
              <w:jc w:val="center"/>
              <w:rPr>
                <w:rFonts w:ascii="Arial" w:hAnsi="Arial" w:cs="Arial"/>
                <w:sz w:val="22"/>
                <w:szCs w:val="22"/>
                <w:lang w:eastAsia="ru-RU"/>
              </w:rPr>
            </w:pPr>
            <w:r>
              <w:rPr>
                <w:rFonts w:ascii="Arial" w:hAnsi="Arial" w:cs="Arial"/>
                <w:sz w:val="22"/>
                <w:szCs w:val="22"/>
                <w:lang w:eastAsia="ru-RU"/>
              </w:rPr>
              <w:t>2</w:t>
            </w:r>
          </w:p>
        </w:tc>
        <w:tc>
          <w:tcPr>
            <w:tcW w:w="4016"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rPr>
                <w:rFonts w:ascii="Arial" w:hAnsi="Arial" w:cs="Arial"/>
                <w:sz w:val="22"/>
                <w:szCs w:val="22"/>
                <w:lang w:eastAsia="ru-RU"/>
              </w:rPr>
            </w:pPr>
            <w:r w:rsidRPr="006D76FF">
              <w:rPr>
                <w:rFonts w:ascii="Arial" w:hAnsi="Arial" w:cs="Arial"/>
                <w:sz w:val="22"/>
                <w:szCs w:val="22"/>
                <w:lang w:eastAsia="ru-RU"/>
              </w:rPr>
              <w:t> </w:t>
            </w:r>
          </w:p>
        </w:tc>
        <w:tc>
          <w:tcPr>
            <w:tcW w:w="3215"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c>
          <w:tcPr>
            <w:tcW w:w="1800"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r>
      <w:tr w:rsidR="00493164" w:rsidRPr="006D76FF" w:rsidTr="00970F37">
        <w:trPr>
          <w:trHeight w:val="282"/>
        </w:trPr>
        <w:tc>
          <w:tcPr>
            <w:tcW w:w="514" w:type="dxa"/>
            <w:tcBorders>
              <w:top w:val="nil"/>
              <w:left w:val="single" w:sz="4" w:space="0" w:color="auto"/>
              <w:bottom w:val="single" w:sz="4" w:space="0" w:color="auto"/>
              <w:right w:val="single" w:sz="4" w:space="0" w:color="auto"/>
            </w:tcBorders>
            <w:shd w:val="clear" w:color="auto" w:fill="auto"/>
            <w:noWrap/>
            <w:vAlign w:val="bottom"/>
          </w:tcPr>
          <w:p w:rsidR="00493164" w:rsidRPr="006D76FF" w:rsidRDefault="00493164" w:rsidP="00970F37">
            <w:pPr>
              <w:suppressAutoHyphens w:val="0"/>
              <w:snapToGrid/>
              <w:jc w:val="center"/>
              <w:rPr>
                <w:rFonts w:ascii="Arial" w:hAnsi="Arial" w:cs="Arial"/>
                <w:sz w:val="22"/>
                <w:szCs w:val="22"/>
                <w:lang w:eastAsia="ru-RU"/>
              </w:rPr>
            </w:pPr>
            <w:r>
              <w:rPr>
                <w:rFonts w:ascii="Arial" w:hAnsi="Arial" w:cs="Arial"/>
                <w:sz w:val="22"/>
                <w:szCs w:val="22"/>
                <w:lang w:eastAsia="ru-RU"/>
              </w:rPr>
              <w:t>3</w:t>
            </w:r>
          </w:p>
        </w:tc>
        <w:tc>
          <w:tcPr>
            <w:tcW w:w="4016"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rPr>
                <w:rFonts w:ascii="Arial" w:hAnsi="Arial" w:cs="Arial"/>
                <w:sz w:val="22"/>
                <w:szCs w:val="22"/>
                <w:lang w:eastAsia="ru-RU"/>
              </w:rPr>
            </w:pPr>
            <w:r w:rsidRPr="006D76FF">
              <w:rPr>
                <w:rFonts w:ascii="Arial" w:hAnsi="Arial" w:cs="Arial"/>
                <w:sz w:val="22"/>
                <w:szCs w:val="22"/>
                <w:lang w:eastAsia="ru-RU"/>
              </w:rPr>
              <w:t> </w:t>
            </w:r>
          </w:p>
        </w:tc>
        <w:tc>
          <w:tcPr>
            <w:tcW w:w="3215"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c>
          <w:tcPr>
            <w:tcW w:w="1800"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r>
    </w:tbl>
    <w:p w:rsidR="00493164" w:rsidRDefault="00493164" w:rsidP="00493164"/>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Председатель квалификационной комиссии ________________________</w:t>
      </w:r>
    </w:p>
    <w:p w:rsidR="00493164" w:rsidRDefault="00493164" w:rsidP="00493164">
      <w:pPr>
        <w:rPr>
          <w:rFonts w:ascii="Arial" w:hAnsi="Arial" w:cs="Arial"/>
        </w:rPr>
      </w:pPr>
      <w:r>
        <w:rPr>
          <w:rFonts w:ascii="Arial" w:hAnsi="Arial" w:cs="Arial"/>
        </w:rPr>
        <w:tab/>
      </w:r>
    </w:p>
    <w:p w:rsidR="00493164" w:rsidRDefault="00493164" w:rsidP="00493164">
      <w:pPr>
        <w:rPr>
          <w:rFonts w:ascii="Arial" w:hAnsi="Arial" w:cs="Arial"/>
        </w:rPr>
      </w:pPr>
      <w:r>
        <w:rPr>
          <w:rFonts w:ascii="Arial" w:hAnsi="Arial" w:cs="Arial"/>
        </w:rPr>
        <w:t>Члены комиссии _______________________________</w:t>
      </w:r>
    </w:p>
    <w:p w:rsidR="00493164" w:rsidRDefault="00493164" w:rsidP="00493164">
      <w:pPr>
        <w:rPr>
          <w:rFonts w:ascii="Arial" w:hAnsi="Arial" w:cs="Arial"/>
        </w:rPr>
      </w:pPr>
      <w:r>
        <w:rPr>
          <w:rFonts w:ascii="Arial" w:hAnsi="Arial" w:cs="Arial"/>
        </w:rPr>
        <w:t xml:space="preserve">                              _______________________________</w:t>
      </w:r>
    </w:p>
    <w:p w:rsidR="00493164" w:rsidRDefault="00493164" w:rsidP="00493164">
      <w:pPr>
        <w:snapToGrid/>
        <w:jc w:val="both"/>
        <w:rPr>
          <w:rFonts w:ascii="Arial" w:hAnsi="Arial" w:cs="Arial"/>
        </w:rPr>
      </w:pPr>
      <w:r>
        <w:rPr>
          <w:rFonts w:ascii="Arial" w:hAnsi="Arial" w:cs="Arial"/>
        </w:rPr>
        <w:t xml:space="preserve">                              _______________________________</w:t>
      </w:r>
    </w:p>
    <w:p w:rsidR="00493164" w:rsidRPr="001109C5" w:rsidRDefault="00493164" w:rsidP="00493164">
      <w:pPr>
        <w:pStyle w:val="20"/>
        <w:keepNext w:val="0"/>
        <w:suppressAutoHyphens w:val="0"/>
        <w:spacing w:before="0" w:after="0"/>
        <w:jc w:val="both"/>
        <w:rPr>
          <w:rFonts w:ascii="Arial" w:hAnsi="Arial" w:cs="Arial"/>
          <w:i w:val="0"/>
          <w:caps/>
          <w:sz w:val="24"/>
          <w:szCs w:val="22"/>
        </w:rPr>
      </w:pPr>
      <w:bookmarkStart w:id="202" w:name="_Toc316389795"/>
      <w:r w:rsidRPr="001109C5">
        <w:rPr>
          <w:rFonts w:ascii="Arial" w:hAnsi="Arial" w:cs="Arial"/>
          <w:i w:val="0"/>
          <w:caps/>
          <w:sz w:val="24"/>
          <w:szCs w:val="22"/>
        </w:rPr>
        <w:t xml:space="preserve">ПРИЛОЖЕНИЕ </w:t>
      </w:r>
      <w:r w:rsidRPr="001109C5">
        <w:rPr>
          <w:rFonts w:ascii="Arial" w:hAnsi="Arial" w:cs="Arial"/>
          <w:i w:val="0"/>
          <w:caps/>
          <w:sz w:val="24"/>
          <w:szCs w:val="22"/>
          <w:lang w:val="ru-RU"/>
        </w:rPr>
        <w:t>6</w:t>
      </w:r>
      <w:r w:rsidRPr="001109C5">
        <w:rPr>
          <w:rFonts w:ascii="Arial" w:hAnsi="Arial" w:cs="Arial"/>
          <w:i w:val="0"/>
          <w:caps/>
          <w:sz w:val="24"/>
          <w:szCs w:val="22"/>
        </w:rPr>
        <w:t xml:space="preserve">. </w:t>
      </w:r>
      <w:r w:rsidRPr="001109C5">
        <w:rPr>
          <w:rFonts w:ascii="Arial" w:hAnsi="Arial" w:cs="Arial"/>
          <w:i w:val="0"/>
          <w:caps/>
          <w:sz w:val="24"/>
        </w:rPr>
        <w:t>Журнал регистрации нарядов-допусков на выполнение огневых работ</w:t>
      </w:r>
      <w:bookmarkEnd w:id="202"/>
    </w:p>
    <w:p w:rsidR="00493164" w:rsidRPr="004469FE" w:rsidRDefault="00493164" w:rsidP="00493164">
      <w:pPr>
        <w:rPr>
          <w:rFonts w:ascii="Arial" w:hAnsi="Arial" w:cs="Arial"/>
        </w:rPr>
      </w:pPr>
    </w:p>
    <w:p w:rsidR="00493164" w:rsidRPr="00862FE5" w:rsidRDefault="00493164" w:rsidP="00493164"/>
    <w:p w:rsidR="00493164" w:rsidRDefault="00493164" w:rsidP="00493164">
      <w:pPr>
        <w:pStyle w:val="a4"/>
        <w:rPr>
          <w:rFonts w:cs="Arial"/>
          <w:sz w:val="24"/>
          <w:szCs w:val="28"/>
        </w:rPr>
      </w:pPr>
      <w:r>
        <w:rPr>
          <w:rFonts w:cs="Arial"/>
          <w:sz w:val="28"/>
          <w:szCs w:val="28"/>
        </w:rPr>
        <w:t xml:space="preserve">Журнал  </w:t>
      </w:r>
    </w:p>
    <w:p w:rsidR="00493164" w:rsidRDefault="00493164" w:rsidP="00493164">
      <w:pPr>
        <w:jc w:val="center"/>
        <w:rPr>
          <w:rFonts w:ascii="Arial" w:hAnsi="Arial" w:cs="Arial"/>
          <w:b/>
        </w:rPr>
      </w:pPr>
      <w:r>
        <w:rPr>
          <w:rFonts w:ascii="Arial" w:hAnsi="Arial" w:cs="Arial"/>
          <w:b/>
        </w:rPr>
        <w:t xml:space="preserve">регистрации нарядов-допусков на выполнение огневых работ </w:t>
      </w:r>
    </w:p>
    <w:p w:rsidR="00493164" w:rsidRDefault="00493164" w:rsidP="00493164">
      <w:pPr>
        <w:jc w:val="center"/>
        <w:rPr>
          <w:rFonts w:ascii="Arial" w:hAnsi="Arial" w:cs="Arial"/>
          <w:b/>
        </w:rPr>
      </w:pPr>
    </w:p>
    <w:tbl>
      <w:tblPr>
        <w:tblW w:w="5115" w:type="pct"/>
        <w:tblInd w:w="-226" w:type="dxa"/>
        <w:tblLayout w:type="fixed"/>
        <w:tblLook w:val="0000" w:firstRow="0" w:lastRow="0" w:firstColumn="0" w:lastColumn="0" w:noHBand="0" w:noVBand="0"/>
      </w:tblPr>
      <w:tblGrid>
        <w:gridCol w:w="476"/>
        <w:gridCol w:w="913"/>
        <w:gridCol w:w="1254"/>
        <w:gridCol w:w="1254"/>
        <w:gridCol w:w="1258"/>
        <w:gridCol w:w="1558"/>
        <w:gridCol w:w="1417"/>
        <w:gridCol w:w="994"/>
        <w:gridCol w:w="956"/>
      </w:tblGrid>
      <w:tr w:rsidR="00493164" w:rsidTr="00970F37">
        <w:trPr>
          <w:trHeight w:val="1396"/>
        </w:trPr>
        <w:tc>
          <w:tcPr>
            <w:tcW w:w="23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 п/п</w:t>
            </w:r>
          </w:p>
        </w:tc>
        <w:tc>
          <w:tcPr>
            <w:tcW w:w="453"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Номер наряда-допуска</w:t>
            </w:r>
          </w:p>
        </w:tc>
        <w:tc>
          <w:tcPr>
            <w:tcW w:w="62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Дата и время проведения</w:t>
            </w:r>
          </w:p>
        </w:tc>
        <w:tc>
          <w:tcPr>
            <w:tcW w:w="62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 xml:space="preserve">Цех, установка и место проведения огневых работ           </w:t>
            </w:r>
          </w:p>
        </w:tc>
        <w:tc>
          <w:tcPr>
            <w:tcW w:w="62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Характер (вид) выполняемых работ</w:t>
            </w:r>
          </w:p>
        </w:tc>
        <w:tc>
          <w:tcPr>
            <w:tcW w:w="773"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Наименование организации, проводящей огневые работы</w:t>
            </w:r>
          </w:p>
        </w:tc>
        <w:tc>
          <w:tcPr>
            <w:tcW w:w="703"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Ф.И.О., должность, ответствен</w:t>
            </w:r>
          </w:p>
          <w:p w:rsidR="00493164" w:rsidRDefault="00493164" w:rsidP="00970F37">
            <w:pPr>
              <w:jc w:val="center"/>
              <w:rPr>
                <w:rFonts w:ascii="Arial" w:hAnsi="Arial" w:cs="Arial"/>
                <w:b/>
                <w:sz w:val="18"/>
                <w:szCs w:val="18"/>
              </w:rPr>
            </w:pPr>
            <w:r>
              <w:rPr>
                <w:rFonts w:ascii="Arial" w:hAnsi="Arial" w:cs="Arial"/>
                <w:b/>
                <w:sz w:val="18"/>
                <w:szCs w:val="18"/>
              </w:rPr>
              <w:t xml:space="preserve">ного за проведение огневых работ  </w:t>
            </w:r>
          </w:p>
        </w:tc>
        <w:tc>
          <w:tcPr>
            <w:tcW w:w="49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8"/>
                <w:szCs w:val="18"/>
              </w:rPr>
            </w:pPr>
            <w:r w:rsidRPr="00241FD4">
              <w:rPr>
                <w:rFonts w:ascii="Arial" w:hAnsi="Arial" w:cs="Arial"/>
                <w:b/>
                <w:sz w:val="18"/>
                <w:szCs w:val="18"/>
              </w:rPr>
              <w:t>Ф</w:t>
            </w:r>
            <w:r>
              <w:rPr>
                <w:rFonts w:ascii="Arial" w:hAnsi="Arial" w:cs="Arial"/>
                <w:b/>
                <w:sz w:val="18"/>
                <w:szCs w:val="18"/>
              </w:rPr>
              <w:t>.</w:t>
            </w:r>
            <w:r w:rsidRPr="00241FD4">
              <w:rPr>
                <w:rFonts w:ascii="Arial" w:hAnsi="Arial" w:cs="Arial"/>
                <w:b/>
                <w:sz w:val="18"/>
                <w:szCs w:val="18"/>
              </w:rPr>
              <w:t xml:space="preserve">И.О. </w:t>
            </w:r>
          </w:p>
          <w:p w:rsidR="00493164" w:rsidRDefault="00493164" w:rsidP="00970F37">
            <w:pPr>
              <w:jc w:val="center"/>
              <w:rPr>
                <w:rFonts w:ascii="Arial" w:hAnsi="Arial" w:cs="Arial"/>
                <w:b/>
                <w:sz w:val="18"/>
                <w:szCs w:val="18"/>
              </w:rPr>
            </w:pPr>
            <w:r w:rsidRPr="00241FD4">
              <w:rPr>
                <w:rFonts w:ascii="Arial" w:hAnsi="Arial" w:cs="Arial"/>
                <w:b/>
                <w:sz w:val="18"/>
                <w:szCs w:val="18"/>
              </w:rPr>
              <w:t>Контро</w:t>
            </w:r>
          </w:p>
          <w:p w:rsidR="00493164" w:rsidRDefault="00493164" w:rsidP="00970F37">
            <w:pPr>
              <w:jc w:val="center"/>
              <w:rPr>
                <w:rFonts w:ascii="Arial" w:hAnsi="Arial" w:cs="Arial"/>
                <w:b/>
                <w:sz w:val="18"/>
                <w:szCs w:val="18"/>
              </w:rPr>
            </w:pPr>
            <w:r w:rsidRPr="00241FD4">
              <w:rPr>
                <w:rFonts w:ascii="Arial" w:hAnsi="Arial" w:cs="Arial"/>
                <w:b/>
                <w:sz w:val="18"/>
                <w:szCs w:val="18"/>
              </w:rPr>
              <w:t>ли</w:t>
            </w:r>
          </w:p>
          <w:p w:rsidR="00493164" w:rsidRDefault="00493164" w:rsidP="00970F37">
            <w:pPr>
              <w:jc w:val="center"/>
              <w:rPr>
                <w:rFonts w:ascii="Arial" w:hAnsi="Arial" w:cs="Arial"/>
                <w:b/>
                <w:sz w:val="18"/>
                <w:szCs w:val="18"/>
              </w:rPr>
            </w:pPr>
            <w:r w:rsidRPr="00241FD4">
              <w:rPr>
                <w:rFonts w:ascii="Arial" w:hAnsi="Arial" w:cs="Arial"/>
                <w:b/>
                <w:sz w:val="18"/>
                <w:szCs w:val="18"/>
              </w:rPr>
              <w:t>рующе</w:t>
            </w:r>
          </w:p>
          <w:p w:rsidR="00493164" w:rsidRDefault="00493164" w:rsidP="00970F37">
            <w:pPr>
              <w:jc w:val="center"/>
              <w:rPr>
                <w:rFonts w:ascii="Arial" w:hAnsi="Arial" w:cs="Arial"/>
                <w:b/>
                <w:sz w:val="18"/>
                <w:szCs w:val="18"/>
              </w:rPr>
            </w:pPr>
            <w:r w:rsidRPr="00241FD4">
              <w:rPr>
                <w:rFonts w:ascii="Arial" w:hAnsi="Arial" w:cs="Arial"/>
                <w:b/>
                <w:sz w:val="18"/>
                <w:szCs w:val="18"/>
              </w:rPr>
              <w:t>го лица</w:t>
            </w: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Резуль</w:t>
            </w:r>
          </w:p>
          <w:p w:rsidR="00493164" w:rsidRDefault="00493164" w:rsidP="00970F37">
            <w:pPr>
              <w:jc w:val="center"/>
              <w:rPr>
                <w:rFonts w:ascii="Arial" w:hAnsi="Arial" w:cs="Arial"/>
                <w:b/>
                <w:sz w:val="18"/>
                <w:szCs w:val="18"/>
              </w:rPr>
            </w:pPr>
            <w:r>
              <w:rPr>
                <w:rFonts w:ascii="Arial" w:hAnsi="Arial" w:cs="Arial"/>
                <w:b/>
                <w:sz w:val="18"/>
                <w:szCs w:val="18"/>
              </w:rPr>
              <w:t>тат контро</w:t>
            </w:r>
          </w:p>
          <w:p w:rsidR="00493164" w:rsidRDefault="00493164" w:rsidP="00970F37">
            <w:pPr>
              <w:jc w:val="center"/>
              <w:rPr>
                <w:rFonts w:ascii="Arial" w:hAnsi="Arial" w:cs="Arial"/>
                <w:b/>
                <w:sz w:val="18"/>
                <w:szCs w:val="18"/>
              </w:rPr>
            </w:pPr>
            <w:r>
              <w:rPr>
                <w:rFonts w:ascii="Arial" w:hAnsi="Arial" w:cs="Arial"/>
                <w:b/>
                <w:sz w:val="18"/>
                <w:szCs w:val="18"/>
              </w:rPr>
              <w:t>ля</w:t>
            </w:r>
          </w:p>
        </w:tc>
      </w:tr>
      <w:tr w:rsidR="00493164" w:rsidTr="00970F37">
        <w:tc>
          <w:tcPr>
            <w:tcW w:w="23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1</w:t>
            </w:r>
          </w:p>
        </w:tc>
        <w:tc>
          <w:tcPr>
            <w:tcW w:w="45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2</w:t>
            </w:r>
          </w:p>
        </w:tc>
        <w:tc>
          <w:tcPr>
            <w:tcW w:w="62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3</w:t>
            </w:r>
          </w:p>
        </w:tc>
        <w:tc>
          <w:tcPr>
            <w:tcW w:w="62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4</w:t>
            </w:r>
          </w:p>
        </w:tc>
        <w:tc>
          <w:tcPr>
            <w:tcW w:w="62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5</w:t>
            </w:r>
          </w:p>
        </w:tc>
        <w:tc>
          <w:tcPr>
            <w:tcW w:w="7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6</w:t>
            </w:r>
          </w:p>
        </w:tc>
        <w:tc>
          <w:tcPr>
            <w:tcW w:w="70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0"/>
              </w:rPr>
            </w:pPr>
            <w:r>
              <w:rPr>
                <w:rFonts w:ascii="Arial" w:hAnsi="Arial" w:cs="Arial"/>
                <w:b/>
                <w:sz w:val="20"/>
              </w:rPr>
              <w:t>7</w:t>
            </w:r>
          </w:p>
        </w:tc>
        <w:tc>
          <w:tcPr>
            <w:tcW w:w="49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0"/>
              </w:rPr>
            </w:pP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0"/>
              </w:rPr>
            </w:pPr>
          </w:p>
        </w:tc>
      </w:tr>
      <w:tr w:rsidR="00493164" w:rsidTr="00970F37">
        <w:tc>
          <w:tcPr>
            <w:tcW w:w="236" w:type="pct"/>
            <w:tcBorders>
              <w:top w:val="single" w:sz="4" w:space="0" w:color="000000"/>
              <w:left w:val="single" w:sz="4" w:space="0" w:color="000000"/>
              <w:bottom w:val="single" w:sz="4" w:space="0" w:color="000000"/>
            </w:tcBorders>
          </w:tcPr>
          <w:p w:rsidR="00493164" w:rsidRDefault="00493164" w:rsidP="00970F37">
            <w:pPr>
              <w:jc w:val="center"/>
            </w:pPr>
          </w:p>
        </w:tc>
        <w:tc>
          <w:tcPr>
            <w:tcW w:w="453" w:type="pct"/>
            <w:tcBorders>
              <w:top w:val="single" w:sz="4" w:space="0" w:color="000000"/>
              <w:left w:val="single" w:sz="4" w:space="0" w:color="000000"/>
              <w:bottom w:val="single" w:sz="4" w:space="0" w:color="000000"/>
            </w:tcBorders>
          </w:tcPr>
          <w:p w:rsidR="00493164" w:rsidRDefault="00493164" w:rsidP="00970F37">
            <w:pPr>
              <w:jc w:val="center"/>
            </w:pPr>
          </w:p>
        </w:tc>
        <w:tc>
          <w:tcPr>
            <w:tcW w:w="622" w:type="pct"/>
            <w:tcBorders>
              <w:top w:val="single" w:sz="4" w:space="0" w:color="000000"/>
              <w:left w:val="single" w:sz="4" w:space="0" w:color="000000"/>
              <w:bottom w:val="single" w:sz="4" w:space="0" w:color="000000"/>
            </w:tcBorders>
          </w:tcPr>
          <w:p w:rsidR="00493164" w:rsidRDefault="00493164" w:rsidP="00970F37">
            <w:pPr>
              <w:jc w:val="center"/>
            </w:pPr>
          </w:p>
        </w:tc>
        <w:tc>
          <w:tcPr>
            <w:tcW w:w="62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p>
        </w:tc>
        <w:tc>
          <w:tcPr>
            <w:tcW w:w="62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p>
        </w:tc>
        <w:tc>
          <w:tcPr>
            <w:tcW w:w="773" w:type="pct"/>
            <w:tcBorders>
              <w:top w:val="single" w:sz="4" w:space="0" w:color="000000"/>
              <w:left w:val="single" w:sz="4" w:space="0" w:color="000000"/>
              <w:bottom w:val="single" w:sz="4" w:space="0" w:color="000000"/>
            </w:tcBorders>
          </w:tcPr>
          <w:p w:rsidR="00493164" w:rsidRDefault="00493164" w:rsidP="00970F37">
            <w:pPr>
              <w:jc w:val="center"/>
            </w:pPr>
          </w:p>
        </w:tc>
        <w:tc>
          <w:tcPr>
            <w:tcW w:w="70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pPr>
          </w:p>
        </w:tc>
        <w:tc>
          <w:tcPr>
            <w:tcW w:w="49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pP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pPr>
          </w:p>
        </w:tc>
      </w:tr>
    </w:tbl>
    <w:p w:rsidR="00493164" w:rsidRDefault="00493164" w:rsidP="00493164">
      <w:pPr>
        <w:tabs>
          <w:tab w:val="num" w:pos="567"/>
        </w:tabs>
        <w:snapToGrid/>
        <w:spacing w:before="120"/>
        <w:jc w:val="both"/>
      </w:pPr>
    </w:p>
    <w:p w:rsidR="00493164" w:rsidRDefault="00493164" w:rsidP="00493164">
      <w:pPr>
        <w:tabs>
          <w:tab w:val="num" w:pos="567"/>
        </w:tabs>
        <w:snapToGrid/>
        <w:spacing w:before="120"/>
        <w:jc w:val="both"/>
      </w:pPr>
    </w:p>
    <w:p w:rsidR="00493164" w:rsidRPr="001109C5" w:rsidRDefault="00493164" w:rsidP="00493164">
      <w:pPr>
        <w:pStyle w:val="20"/>
        <w:keepNext w:val="0"/>
        <w:suppressAutoHyphens w:val="0"/>
        <w:spacing w:before="0" w:after="0"/>
        <w:jc w:val="both"/>
        <w:rPr>
          <w:rFonts w:ascii="Arial" w:hAnsi="Arial" w:cs="Arial"/>
          <w:i w:val="0"/>
          <w:caps/>
          <w:sz w:val="24"/>
          <w:szCs w:val="22"/>
        </w:rPr>
      </w:pPr>
      <w:r>
        <w:br w:type="page"/>
      </w:r>
      <w:bookmarkStart w:id="203" w:name="_Toc316389796"/>
      <w:r w:rsidRPr="001109C5">
        <w:rPr>
          <w:rFonts w:ascii="Arial" w:hAnsi="Arial" w:cs="Arial"/>
          <w:i w:val="0"/>
          <w:caps/>
          <w:sz w:val="24"/>
          <w:szCs w:val="22"/>
        </w:rPr>
        <w:t>ПРИЛОЖЕНИЕ 7. Журнал учета систем противопожарной защиты охраняемого объекта</w:t>
      </w:r>
      <w:bookmarkEnd w:id="203"/>
    </w:p>
    <w:p w:rsidR="00493164" w:rsidRPr="00ED2E45" w:rsidRDefault="00493164" w:rsidP="00493164"/>
    <w:p w:rsidR="00493164" w:rsidRPr="00ED2E45" w:rsidRDefault="00493164" w:rsidP="00493164"/>
    <w:p w:rsidR="00493164" w:rsidRDefault="00493164" w:rsidP="00493164">
      <w:pPr>
        <w:widowControl w:val="0"/>
        <w:snapToGrid/>
        <w:spacing w:before="60"/>
        <w:jc w:val="center"/>
        <w:rPr>
          <w:rFonts w:ascii="Arial" w:hAnsi="Arial" w:cs="Arial"/>
          <w:b/>
          <w:sz w:val="28"/>
          <w:szCs w:val="28"/>
        </w:rPr>
      </w:pPr>
      <w:r>
        <w:rPr>
          <w:rFonts w:ascii="Arial" w:hAnsi="Arial" w:cs="Arial"/>
          <w:b/>
          <w:sz w:val="28"/>
          <w:szCs w:val="28"/>
        </w:rPr>
        <w:t>Журнал</w:t>
      </w:r>
    </w:p>
    <w:p w:rsidR="00493164" w:rsidRDefault="00493164" w:rsidP="00493164">
      <w:pPr>
        <w:widowControl w:val="0"/>
        <w:snapToGrid/>
        <w:spacing w:before="60"/>
        <w:jc w:val="center"/>
        <w:rPr>
          <w:rFonts w:ascii="Arial" w:hAnsi="Arial" w:cs="Arial"/>
          <w:b/>
        </w:rPr>
      </w:pPr>
      <w:r>
        <w:rPr>
          <w:rFonts w:ascii="Arial" w:hAnsi="Arial" w:cs="Arial"/>
          <w:b/>
        </w:rPr>
        <w:t>учета систем противопожарной защиты охраняемого объекта</w:t>
      </w:r>
    </w:p>
    <w:p w:rsidR="00493164" w:rsidRDefault="00493164" w:rsidP="00493164">
      <w:pPr>
        <w:widowControl w:val="0"/>
        <w:snapToGrid/>
        <w:spacing w:before="60"/>
        <w:jc w:val="center"/>
        <w:rPr>
          <w:b/>
        </w:rPr>
      </w:pPr>
    </w:p>
    <w:tbl>
      <w:tblPr>
        <w:tblW w:w="5000" w:type="pct"/>
        <w:tblLook w:val="0000" w:firstRow="0" w:lastRow="0" w:firstColumn="0" w:lastColumn="0" w:noHBand="0" w:noVBand="0"/>
      </w:tblPr>
      <w:tblGrid>
        <w:gridCol w:w="425"/>
        <w:gridCol w:w="838"/>
        <w:gridCol w:w="415"/>
        <w:gridCol w:w="802"/>
        <w:gridCol w:w="641"/>
        <w:gridCol w:w="1040"/>
        <w:gridCol w:w="493"/>
        <w:gridCol w:w="824"/>
        <w:gridCol w:w="511"/>
        <w:gridCol w:w="1104"/>
        <w:gridCol w:w="375"/>
        <w:gridCol w:w="420"/>
        <w:gridCol w:w="1026"/>
        <w:gridCol w:w="939"/>
      </w:tblGrid>
      <w:tr w:rsidR="00493164" w:rsidTr="00970F37">
        <w:trPr>
          <w:cantSplit/>
          <w:trHeight w:hRule="exact" w:val="396"/>
        </w:trPr>
        <w:tc>
          <w:tcPr>
            <w:tcW w:w="214" w:type="pct"/>
            <w:vMerge w:val="restar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 п/п</w:t>
            </w:r>
          </w:p>
        </w:tc>
        <w:tc>
          <w:tcPr>
            <w:tcW w:w="423" w:type="pct"/>
            <w:vMerge w:val="restart"/>
            <w:tcBorders>
              <w:top w:val="single" w:sz="4" w:space="0" w:color="000000"/>
              <w:left w:val="single" w:sz="4" w:space="0" w:color="000000"/>
              <w:bottom w:val="single" w:sz="4" w:space="0" w:color="000000"/>
            </w:tcBorders>
            <w:vAlign w:val="center"/>
          </w:tcPr>
          <w:p w:rsidR="00493164" w:rsidRDefault="00493164" w:rsidP="00970F37">
            <w:pPr>
              <w:widowControl w:val="0"/>
              <w:spacing w:before="60"/>
              <w:ind w:left="-108" w:right="-108"/>
              <w:jc w:val="center"/>
              <w:rPr>
                <w:rFonts w:ascii="Arial" w:hAnsi="Arial" w:cs="Arial"/>
                <w:b/>
                <w:bCs/>
                <w:sz w:val="14"/>
                <w:szCs w:val="14"/>
              </w:rPr>
            </w:pPr>
            <w:r>
              <w:rPr>
                <w:rFonts w:ascii="Arial" w:hAnsi="Arial" w:cs="Arial"/>
                <w:b/>
                <w:bCs/>
                <w:sz w:val="14"/>
                <w:szCs w:val="14"/>
              </w:rPr>
              <w:t>Цех,</w:t>
            </w:r>
          </w:p>
          <w:p w:rsidR="00493164" w:rsidRDefault="00493164" w:rsidP="00970F37">
            <w:pPr>
              <w:widowControl w:val="0"/>
              <w:spacing w:before="60"/>
              <w:ind w:left="-108" w:right="-108"/>
              <w:jc w:val="center"/>
              <w:rPr>
                <w:rFonts w:ascii="Arial" w:hAnsi="Arial" w:cs="Arial"/>
                <w:b/>
                <w:bCs/>
                <w:sz w:val="14"/>
                <w:szCs w:val="14"/>
              </w:rPr>
            </w:pPr>
            <w:r>
              <w:rPr>
                <w:rFonts w:ascii="Arial" w:hAnsi="Arial" w:cs="Arial"/>
                <w:b/>
                <w:sz w:val="14"/>
                <w:szCs w:val="14"/>
              </w:rPr>
              <w:t>объект,</w:t>
            </w:r>
            <w:r>
              <w:rPr>
                <w:rFonts w:ascii="Arial" w:hAnsi="Arial" w:cs="Arial"/>
                <w:b/>
                <w:bCs/>
                <w:sz w:val="14"/>
                <w:szCs w:val="14"/>
              </w:rPr>
              <w:t xml:space="preserve"> </w:t>
            </w:r>
          </w:p>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здание,</w:t>
            </w:r>
          </w:p>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сооружение</w:t>
            </w:r>
          </w:p>
        </w:tc>
        <w:tc>
          <w:tcPr>
            <w:tcW w:w="209" w:type="pct"/>
            <w:vMerge w:val="restar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ПЧ</w:t>
            </w:r>
          </w:p>
        </w:tc>
        <w:tc>
          <w:tcPr>
            <w:tcW w:w="1252" w:type="pct"/>
            <w:gridSpan w:val="3"/>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АУПС</w:t>
            </w:r>
          </w:p>
        </w:tc>
        <w:tc>
          <w:tcPr>
            <w:tcW w:w="664" w:type="pct"/>
            <w:gridSpan w:val="2"/>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Извещатели АУПС</w:t>
            </w:r>
          </w:p>
        </w:tc>
        <w:tc>
          <w:tcPr>
            <w:tcW w:w="258"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РПИ</w:t>
            </w:r>
          </w:p>
        </w:tc>
        <w:tc>
          <w:tcPr>
            <w:tcW w:w="557"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both"/>
              <w:rPr>
                <w:rFonts w:ascii="Arial" w:hAnsi="Arial" w:cs="Arial"/>
                <w:b/>
                <w:sz w:val="14"/>
                <w:szCs w:val="14"/>
              </w:rPr>
            </w:pPr>
            <w:r>
              <w:rPr>
                <w:rFonts w:ascii="Arial" w:hAnsi="Arial" w:cs="Arial"/>
                <w:b/>
                <w:sz w:val="14"/>
                <w:szCs w:val="14"/>
              </w:rPr>
              <w:t>Оповещение</w:t>
            </w:r>
          </w:p>
        </w:tc>
        <w:tc>
          <w:tcPr>
            <w:tcW w:w="1422" w:type="pct"/>
            <w:gridSpan w:val="4"/>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widowControl w:val="0"/>
              <w:spacing w:before="60"/>
              <w:jc w:val="center"/>
              <w:rPr>
                <w:rFonts w:ascii="Arial" w:hAnsi="Arial" w:cs="Arial"/>
                <w:b/>
                <w:caps/>
                <w:sz w:val="14"/>
                <w:szCs w:val="14"/>
              </w:rPr>
            </w:pPr>
            <w:r>
              <w:rPr>
                <w:rFonts w:ascii="Arial" w:hAnsi="Arial" w:cs="Arial"/>
                <w:b/>
                <w:caps/>
                <w:sz w:val="14"/>
                <w:szCs w:val="14"/>
              </w:rPr>
              <w:t>Тушение</w:t>
            </w:r>
          </w:p>
        </w:tc>
      </w:tr>
      <w:tr w:rsidR="00493164" w:rsidTr="00970F37">
        <w:trPr>
          <w:cantSplit/>
        </w:trPr>
        <w:tc>
          <w:tcPr>
            <w:tcW w:w="214" w:type="pct"/>
            <w:vMerge/>
            <w:tcBorders>
              <w:top w:val="single" w:sz="4" w:space="0" w:color="000000"/>
              <w:left w:val="single" w:sz="4" w:space="0" w:color="000000"/>
              <w:bottom w:val="single" w:sz="4" w:space="0" w:color="000000"/>
            </w:tcBorders>
            <w:vAlign w:val="center"/>
          </w:tcPr>
          <w:p w:rsidR="00493164" w:rsidRDefault="00493164" w:rsidP="00970F37"/>
        </w:tc>
        <w:tc>
          <w:tcPr>
            <w:tcW w:w="423" w:type="pct"/>
            <w:vMerge/>
            <w:tcBorders>
              <w:top w:val="single" w:sz="4" w:space="0" w:color="000000"/>
              <w:left w:val="single" w:sz="4" w:space="0" w:color="000000"/>
              <w:bottom w:val="single" w:sz="4" w:space="0" w:color="000000"/>
            </w:tcBorders>
            <w:vAlign w:val="center"/>
          </w:tcPr>
          <w:p w:rsidR="00493164" w:rsidRDefault="00493164" w:rsidP="00970F37"/>
        </w:tc>
        <w:tc>
          <w:tcPr>
            <w:tcW w:w="209" w:type="pct"/>
            <w:vMerge/>
            <w:tcBorders>
              <w:top w:val="single" w:sz="4" w:space="0" w:color="000000"/>
              <w:left w:val="single" w:sz="4" w:space="0" w:color="000000"/>
              <w:bottom w:val="single" w:sz="4" w:space="0" w:color="000000"/>
            </w:tcBorders>
            <w:vAlign w:val="center"/>
          </w:tcPr>
          <w:p w:rsidR="00493164" w:rsidRDefault="00493164" w:rsidP="00970F37"/>
        </w:tc>
        <w:tc>
          <w:tcPr>
            <w:tcW w:w="405"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Станция</w:t>
            </w:r>
          </w:p>
        </w:tc>
        <w:tc>
          <w:tcPr>
            <w:tcW w:w="323"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Дата ввода</w:t>
            </w:r>
          </w:p>
        </w:tc>
        <w:tc>
          <w:tcPr>
            <w:tcW w:w="525"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Количество</w:t>
            </w:r>
          </w:p>
        </w:tc>
        <w:tc>
          <w:tcPr>
            <w:tcW w:w="249"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Вид</w:t>
            </w:r>
          </w:p>
        </w:tc>
        <w:tc>
          <w:tcPr>
            <w:tcW w:w="416"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Количество</w:t>
            </w:r>
          </w:p>
        </w:tc>
        <w:tc>
          <w:tcPr>
            <w:tcW w:w="258"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b/>
                <w:sz w:val="14"/>
                <w:szCs w:val="14"/>
              </w:rPr>
            </w:pPr>
          </w:p>
        </w:tc>
        <w:tc>
          <w:tcPr>
            <w:tcW w:w="557"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b/>
                <w:sz w:val="14"/>
                <w:szCs w:val="14"/>
              </w:rPr>
            </w:pPr>
          </w:p>
        </w:tc>
        <w:tc>
          <w:tcPr>
            <w:tcW w:w="189"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АУПТ</w:t>
            </w:r>
          </w:p>
        </w:tc>
        <w:tc>
          <w:tcPr>
            <w:tcW w:w="212"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От АЦ</w:t>
            </w:r>
          </w:p>
        </w:tc>
        <w:tc>
          <w:tcPr>
            <w:tcW w:w="548"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Орошение стационарное</w:t>
            </w:r>
          </w:p>
        </w:tc>
        <w:tc>
          <w:tcPr>
            <w:tcW w:w="474"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Орошение</w:t>
            </w:r>
          </w:p>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от АЦ</w:t>
            </w:r>
          </w:p>
        </w:tc>
      </w:tr>
      <w:tr w:rsidR="00493164" w:rsidRPr="0099414E" w:rsidTr="00970F37">
        <w:trPr>
          <w:trHeight w:val="126"/>
        </w:trPr>
        <w:tc>
          <w:tcPr>
            <w:tcW w:w="214"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w:t>
            </w:r>
          </w:p>
        </w:tc>
        <w:tc>
          <w:tcPr>
            <w:tcW w:w="423"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2</w:t>
            </w:r>
          </w:p>
        </w:tc>
        <w:tc>
          <w:tcPr>
            <w:tcW w:w="209"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3</w:t>
            </w:r>
          </w:p>
        </w:tc>
        <w:tc>
          <w:tcPr>
            <w:tcW w:w="405"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4</w:t>
            </w:r>
          </w:p>
        </w:tc>
        <w:tc>
          <w:tcPr>
            <w:tcW w:w="323"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5</w:t>
            </w:r>
          </w:p>
        </w:tc>
        <w:tc>
          <w:tcPr>
            <w:tcW w:w="525"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6</w:t>
            </w:r>
          </w:p>
        </w:tc>
        <w:tc>
          <w:tcPr>
            <w:tcW w:w="249"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7</w:t>
            </w:r>
          </w:p>
        </w:tc>
        <w:tc>
          <w:tcPr>
            <w:tcW w:w="416"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8</w:t>
            </w:r>
          </w:p>
        </w:tc>
        <w:tc>
          <w:tcPr>
            <w:tcW w:w="258"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9</w:t>
            </w:r>
          </w:p>
        </w:tc>
        <w:tc>
          <w:tcPr>
            <w:tcW w:w="557"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10</w:t>
            </w:r>
          </w:p>
        </w:tc>
        <w:tc>
          <w:tcPr>
            <w:tcW w:w="189"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11</w:t>
            </w:r>
          </w:p>
        </w:tc>
        <w:tc>
          <w:tcPr>
            <w:tcW w:w="212"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12</w:t>
            </w:r>
          </w:p>
        </w:tc>
        <w:tc>
          <w:tcPr>
            <w:tcW w:w="548"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13</w:t>
            </w:r>
          </w:p>
        </w:tc>
        <w:tc>
          <w:tcPr>
            <w:tcW w:w="474" w:type="pct"/>
            <w:tcBorders>
              <w:top w:val="single" w:sz="4" w:space="0" w:color="000000"/>
              <w:left w:val="single" w:sz="4" w:space="0" w:color="000000"/>
              <w:bottom w:val="single" w:sz="4" w:space="0" w:color="000000"/>
              <w:right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14</w:t>
            </w:r>
          </w:p>
        </w:tc>
      </w:tr>
      <w:tr w:rsidR="00493164" w:rsidTr="00970F37">
        <w:tc>
          <w:tcPr>
            <w:tcW w:w="214"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23"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0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05"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323"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25"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4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16"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58"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57"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18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12"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48"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widowControl w:val="0"/>
              <w:spacing w:before="60"/>
              <w:jc w:val="center"/>
              <w:rPr>
                <w:b/>
              </w:rPr>
            </w:pPr>
          </w:p>
        </w:tc>
      </w:tr>
      <w:tr w:rsidR="00493164" w:rsidTr="00970F37">
        <w:tc>
          <w:tcPr>
            <w:tcW w:w="214"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23"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0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05"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323"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25"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4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16"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58"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57"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18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12"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48"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widowControl w:val="0"/>
              <w:spacing w:before="60"/>
              <w:jc w:val="center"/>
              <w:rPr>
                <w:b/>
              </w:rPr>
            </w:pPr>
          </w:p>
        </w:tc>
      </w:tr>
    </w:tbl>
    <w:p w:rsidR="00493164" w:rsidRDefault="00493164" w:rsidP="00493164">
      <w:pPr>
        <w:tabs>
          <w:tab w:val="num" w:pos="567"/>
        </w:tabs>
        <w:snapToGrid/>
        <w:spacing w:before="120"/>
        <w:jc w:val="both"/>
      </w:pPr>
    </w:p>
    <w:p w:rsidR="00493164" w:rsidRPr="001109C5" w:rsidRDefault="00493164" w:rsidP="00493164">
      <w:pPr>
        <w:pStyle w:val="20"/>
        <w:keepNext w:val="0"/>
        <w:suppressAutoHyphens w:val="0"/>
        <w:spacing w:before="0" w:after="0"/>
        <w:jc w:val="both"/>
        <w:rPr>
          <w:rFonts w:ascii="Arial" w:hAnsi="Arial" w:cs="Arial"/>
          <w:i w:val="0"/>
          <w:caps/>
          <w:sz w:val="24"/>
          <w:lang w:val="ru-RU"/>
        </w:rPr>
      </w:pPr>
      <w:r>
        <w:br w:type="page"/>
      </w:r>
      <w:bookmarkStart w:id="204" w:name="_Toc316389797"/>
      <w:r w:rsidRPr="001109C5">
        <w:rPr>
          <w:rFonts w:ascii="Arial" w:hAnsi="Arial" w:cs="Arial"/>
          <w:i w:val="0"/>
          <w:caps/>
          <w:sz w:val="24"/>
          <w:szCs w:val="22"/>
        </w:rPr>
        <w:t>ПРИЛОЖЕНИЕ 8. Акт-предписание ПН по устранению нарушений требований пожарной безопасности</w:t>
      </w:r>
      <w:bookmarkEnd w:id="204"/>
    </w:p>
    <w:p w:rsidR="00493164" w:rsidRPr="00056DD6" w:rsidRDefault="00493164" w:rsidP="00493164"/>
    <w:p w:rsidR="00493164" w:rsidRPr="00ED2E45" w:rsidRDefault="00493164" w:rsidP="00493164"/>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 </w:t>
      </w:r>
      <w:r>
        <w:rPr>
          <w:rFonts w:ascii="Arial" w:hAnsi="Arial" w:cs="Arial"/>
          <w:sz w:val="18"/>
          <w:szCs w:val="18"/>
        </w:rPr>
        <w:t>(указывается наименование Организации, осуществляющей ПН)</w:t>
      </w:r>
    </w:p>
    <w:p w:rsidR="00493164" w:rsidRDefault="00493164" w:rsidP="00493164">
      <w:pPr>
        <w:spacing w:after="120" w:line="360" w:lineRule="auto"/>
        <w:jc w:val="center"/>
        <w:rPr>
          <w:rFonts w:ascii="Arial" w:hAnsi="Arial" w:cs="Arial"/>
          <w:b/>
          <w:spacing w:val="20"/>
          <w:sz w:val="28"/>
          <w:szCs w:val="28"/>
        </w:rPr>
      </w:pPr>
    </w:p>
    <w:p w:rsidR="00493164" w:rsidRDefault="00493164" w:rsidP="00493164">
      <w:pPr>
        <w:pStyle w:val="1f0"/>
        <w:spacing w:line="360" w:lineRule="auto"/>
        <w:ind w:right="423"/>
        <w:jc w:val="center"/>
        <w:rPr>
          <w:rFonts w:ascii="Arial" w:hAnsi="Arial" w:cs="Arial"/>
          <w:sz w:val="28"/>
          <w:u w:val="single"/>
        </w:rPr>
      </w:pPr>
      <w:r>
        <w:rPr>
          <w:rFonts w:ascii="Arial" w:hAnsi="Arial" w:cs="Arial"/>
          <w:b/>
          <w:sz w:val="28"/>
        </w:rPr>
        <w:t xml:space="preserve">Подразделение </w:t>
      </w:r>
      <w:r>
        <w:rPr>
          <w:rFonts w:ascii="Arial" w:hAnsi="Arial" w:cs="Arial"/>
          <w:sz w:val="28"/>
          <w:u w:val="single"/>
        </w:rPr>
        <w:t>_____________________________</w:t>
      </w:r>
    </w:p>
    <w:p w:rsidR="00493164" w:rsidRDefault="00493164" w:rsidP="00493164">
      <w:pPr>
        <w:pBdr>
          <w:bottom w:val="single" w:sz="8" w:space="1" w:color="000000"/>
        </w:pBdr>
        <w:rPr>
          <w:rFonts w:ascii="Arial" w:hAnsi="Arial" w:cs="Arial"/>
          <w:sz w:val="36"/>
          <w:szCs w:val="36"/>
        </w:rPr>
      </w:pPr>
    </w:p>
    <w:p w:rsidR="00493164" w:rsidRDefault="00493164" w:rsidP="00493164">
      <w:pPr>
        <w:jc w:val="center"/>
        <w:rPr>
          <w:rFonts w:ascii="Arial" w:hAnsi="Arial" w:cs="Arial"/>
          <w:sz w:val="18"/>
          <w:szCs w:val="18"/>
        </w:rPr>
      </w:pPr>
      <w:r>
        <w:rPr>
          <w:rFonts w:ascii="Arial" w:hAnsi="Arial" w:cs="Arial"/>
          <w:sz w:val="18"/>
          <w:szCs w:val="18"/>
        </w:rPr>
        <w:t>(указывается адрес, номер телефона, электронный адрес подразделения</w:t>
      </w:r>
      <w:r w:rsidRPr="005A3E3D">
        <w:rPr>
          <w:rFonts w:ascii="Arial" w:hAnsi="Arial" w:cs="Arial"/>
          <w:sz w:val="18"/>
          <w:szCs w:val="18"/>
        </w:rPr>
        <w:t xml:space="preserve"> </w:t>
      </w:r>
      <w:r>
        <w:rPr>
          <w:rFonts w:ascii="Arial" w:hAnsi="Arial" w:cs="Arial"/>
          <w:sz w:val="18"/>
          <w:szCs w:val="18"/>
        </w:rPr>
        <w:t>Организации, осуществляющей ПН)</w:t>
      </w:r>
    </w:p>
    <w:p w:rsidR="00493164" w:rsidRDefault="00493164" w:rsidP="00493164">
      <w:pPr>
        <w:pBdr>
          <w:bottom w:val="single" w:sz="8" w:space="1" w:color="000000"/>
        </w:pBdr>
        <w:jc w:val="center"/>
        <w:rPr>
          <w:rFonts w:ascii="Arial" w:hAnsi="Arial" w:cs="Arial"/>
          <w:sz w:val="16"/>
          <w:szCs w:val="16"/>
        </w:rPr>
      </w:pPr>
    </w:p>
    <w:p w:rsidR="00493164" w:rsidRDefault="00493164" w:rsidP="00493164">
      <w:pPr>
        <w:pStyle w:val="ConsPlusNonformat"/>
        <w:widowControl/>
      </w:pPr>
    </w:p>
    <w:p w:rsidR="00493164" w:rsidRDefault="00493164" w:rsidP="00493164">
      <w:pPr>
        <w:pStyle w:val="ConsPlusNonformat"/>
        <w:widowControl/>
        <w:rPr>
          <w:sz w:val="24"/>
          <w:szCs w:val="24"/>
        </w:rPr>
      </w:pPr>
    </w:p>
    <w:p w:rsidR="00493164" w:rsidRDefault="00493164" w:rsidP="00493164">
      <w:pPr>
        <w:pStyle w:val="ConsPlusNonformat"/>
        <w:widowControl/>
        <w:rPr>
          <w:rFonts w:ascii="Arial" w:hAnsi="Arial" w:cs="Arial"/>
          <w:sz w:val="18"/>
          <w:szCs w:val="18"/>
        </w:rPr>
      </w:pPr>
    </w:p>
    <w:p w:rsidR="00493164" w:rsidRDefault="00493164" w:rsidP="00493164">
      <w:pPr>
        <w:pStyle w:val="ConsPlusNonformat"/>
        <w:widowControl/>
        <w:jc w:val="center"/>
        <w:rPr>
          <w:rFonts w:ascii="Arial" w:hAnsi="Arial" w:cs="Arial"/>
          <w:b/>
          <w:sz w:val="28"/>
          <w:szCs w:val="28"/>
        </w:rPr>
      </w:pPr>
      <w:r>
        <w:rPr>
          <w:rFonts w:ascii="Arial" w:hAnsi="Arial" w:cs="Arial"/>
          <w:b/>
          <w:sz w:val="28"/>
          <w:szCs w:val="28"/>
        </w:rPr>
        <w:t>Акт - предписание ПН № ____</w:t>
      </w:r>
    </w:p>
    <w:p w:rsidR="00493164" w:rsidRDefault="00493164" w:rsidP="00493164">
      <w:pPr>
        <w:pStyle w:val="ConsPlusNonformat"/>
        <w:widowControl/>
        <w:jc w:val="center"/>
        <w:rPr>
          <w:rFonts w:ascii="Arial" w:hAnsi="Arial" w:cs="Arial"/>
          <w:sz w:val="28"/>
          <w:szCs w:val="28"/>
        </w:rPr>
      </w:pPr>
      <w:r>
        <w:rPr>
          <w:rFonts w:ascii="Arial" w:hAnsi="Arial" w:cs="Arial"/>
          <w:sz w:val="28"/>
          <w:szCs w:val="28"/>
        </w:rPr>
        <w:t>по устранению нарушений требований пожарной безопасности</w:t>
      </w:r>
    </w:p>
    <w:p w:rsidR="00493164" w:rsidRDefault="00493164" w:rsidP="00493164">
      <w:pPr>
        <w:pStyle w:val="ConsPlusNonformat"/>
        <w:widowControl/>
        <w:jc w:val="center"/>
        <w:rPr>
          <w:rFonts w:ascii="Arial" w:hAnsi="Arial" w:cs="Arial"/>
          <w:sz w:val="28"/>
          <w:szCs w:val="28"/>
        </w:rPr>
      </w:pPr>
    </w:p>
    <w:p w:rsidR="00493164" w:rsidRDefault="00493164" w:rsidP="00493164">
      <w:pPr>
        <w:pStyle w:val="ConsPlusNonformat"/>
        <w:widowControl/>
        <w:jc w:val="center"/>
        <w:rPr>
          <w:rFonts w:ascii="Arial" w:hAnsi="Arial" w:cs="Arial"/>
          <w:sz w:val="24"/>
          <w:szCs w:val="24"/>
        </w:rPr>
      </w:pPr>
      <w:r>
        <w:rPr>
          <w:rFonts w:ascii="Arial" w:hAnsi="Arial" w:cs="Arial"/>
          <w:sz w:val="24"/>
          <w:szCs w:val="24"/>
        </w:rPr>
        <w:t>______________________________________________________________________</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 xml:space="preserve">(указывается должность, Ф.И.О. руководителя охраняемого объекта </w:t>
      </w:r>
    </w:p>
    <w:p w:rsidR="00493164" w:rsidRDefault="00493164" w:rsidP="00493164">
      <w:pPr>
        <w:pStyle w:val="ConsPlusNonformat"/>
        <w:widowControl/>
        <w:jc w:val="center"/>
        <w:rPr>
          <w:rFonts w:ascii="Arial" w:hAnsi="Arial" w:cs="Arial"/>
          <w:sz w:val="24"/>
          <w:szCs w:val="24"/>
        </w:rPr>
      </w:pPr>
      <w:r>
        <w:rPr>
          <w:rFonts w:ascii="Arial" w:hAnsi="Arial" w:cs="Arial"/>
          <w:sz w:val="24"/>
          <w:szCs w:val="24"/>
        </w:rPr>
        <w:t>______________________________________________________________________</w:t>
      </w:r>
    </w:p>
    <w:p w:rsidR="00493164" w:rsidRDefault="00493164" w:rsidP="00493164">
      <w:pPr>
        <w:pStyle w:val="ConsPlusNonformat"/>
        <w:widowControl/>
        <w:tabs>
          <w:tab w:val="left" w:pos="2289"/>
        </w:tabs>
        <w:rPr>
          <w:rFonts w:ascii="Arial" w:hAnsi="Arial" w:cs="Arial"/>
          <w:sz w:val="18"/>
          <w:szCs w:val="18"/>
        </w:rPr>
      </w:pPr>
      <w:r>
        <w:rPr>
          <w:rFonts w:ascii="Arial" w:hAnsi="Arial" w:cs="Arial"/>
          <w:sz w:val="18"/>
          <w:szCs w:val="18"/>
        </w:rPr>
        <w:tab/>
        <w:t xml:space="preserve">  </w:t>
      </w:r>
    </w:p>
    <w:p w:rsidR="00493164" w:rsidRDefault="00493164" w:rsidP="00493164">
      <w:pPr>
        <w:pStyle w:val="ConsPlusNonformat"/>
        <w:widowControl/>
      </w:pPr>
    </w:p>
    <w:p w:rsidR="00493164" w:rsidRDefault="00493164" w:rsidP="00493164">
      <w:pPr>
        <w:pStyle w:val="ConsPlusNonformat"/>
        <w:widowControl/>
        <w:rPr>
          <w:rFonts w:ascii="Arial" w:hAnsi="Arial" w:cs="Arial"/>
          <w:sz w:val="24"/>
          <w:szCs w:val="24"/>
        </w:rPr>
      </w:pPr>
      <w:r>
        <w:rPr>
          <w:rFonts w:ascii="Arial" w:hAnsi="Arial" w:cs="Arial"/>
          <w:sz w:val="24"/>
          <w:szCs w:val="24"/>
        </w:rPr>
        <w:t>«___» _________ 20__ г. проведена проверка ________________________________</w:t>
      </w:r>
    </w:p>
    <w:p w:rsidR="00493164" w:rsidRDefault="00493164" w:rsidP="00493164">
      <w:pPr>
        <w:pStyle w:val="ConsPlusNonformat"/>
        <w:widowControl/>
        <w:rPr>
          <w:rFonts w:ascii="Arial" w:hAnsi="Arial" w:cs="Arial"/>
          <w:sz w:val="16"/>
          <w:szCs w:val="16"/>
        </w:rPr>
      </w:pPr>
    </w:p>
    <w:p w:rsidR="00493164" w:rsidRDefault="00493164" w:rsidP="00493164">
      <w:pPr>
        <w:pStyle w:val="ConsPlusNonformat"/>
        <w:widowControl/>
        <w:rPr>
          <w:rFonts w:ascii="Arial" w:hAnsi="Arial" w:cs="Arial"/>
          <w:sz w:val="24"/>
          <w:szCs w:val="24"/>
        </w:rPr>
      </w:pPr>
      <w:r>
        <w:rPr>
          <w:rFonts w:ascii="Arial" w:hAnsi="Arial" w:cs="Arial"/>
          <w:sz w:val="24"/>
          <w:szCs w:val="24"/>
        </w:rPr>
        <w:t>_______________________________________________________________________</w:t>
      </w:r>
    </w:p>
    <w:p w:rsidR="00493164" w:rsidRDefault="00493164" w:rsidP="00493164">
      <w:pPr>
        <w:jc w:val="center"/>
        <w:rPr>
          <w:rFonts w:ascii="Arial" w:hAnsi="Arial" w:cs="Arial"/>
          <w:sz w:val="18"/>
          <w:szCs w:val="18"/>
        </w:rPr>
      </w:pPr>
      <w:r>
        <w:rPr>
          <w:rFonts w:ascii="Arial" w:hAnsi="Arial" w:cs="Arial"/>
          <w:sz w:val="18"/>
          <w:szCs w:val="18"/>
        </w:rPr>
        <w:t xml:space="preserve">    (указывается должность, Ф.И.О.  лиц, проводивших проверку,</w:t>
      </w:r>
    </w:p>
    <w:p w:rsidR="00493164" w:rsidRDefault="00493164" w:rsidP="00493164">
      <w:pPr>
        <w:jc w:val="center"/>
        <w:rPr>
          <w:rFonts w:ascii="Arial" w:hAnsi="Arial" w:cs="Arial"/>
        </w:rPr>
      </w:pPr>
      <w:r>
        <w:rPr>
          <w:rFonts w:ascii="Arial" w:hAnsi="Arial" w:cs="Arial"/>
        </w:rPr>
        <w:t>______________________________________________________________________</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наименование объекта и его адрес)</w:t>
      </w:r>
    </w:p>
    <w:p w:rsidR="00493164" w:rsidRDefault="00493164" w:rsidP="00493164">
      <w:pPr>
        <w:pStyle w:val="ConsPlusNonformat"/>
        <w:widowControl/>
        <w:rPr>
          <w:rFonts w:ascii="Arial" w:hAnsi="Arial" w:cs="Arial"/>
          <w:sz w:val="24"/>
          <w:szCs w:val="24"/>
        </w:rPr>
      </w:pPr>
      <w:r>
        <w:rPr>
          <w:rFonts w:ascii="Arial" w:hAnsi="Arial" w:cs="Arial"/>
          <w:sz w:val="24"/>
          <w:szCs w:val="24"/>
        </w:rPr>
        <w:t>совместно с ____________________________________________________________</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(указываются должности, Ф.И.О.  лиц, участвующих в проверке)</w:t>
      </w:r>
    </w:p>
    <w:p w:rsidR="00493164" w:rsidRPr="001109C5" w:rsidRDefault="00493164" w:rsidP="00493164">
      <w:pPr>
        <w:pStyle w:val="ConsPlusNonformat"/>
        <w:widowControl/>
        <w:jc w:val="center"/>
        <w:rPr>
          <w:rFonts w:ascii="Arial" w:hAnsi="Arial" w:cs="Arial"/>
          <w:sz w:val="24"/>
          <w:szCs w:val="24"/>
        </w:rPr>
      </w:pPr>
      <w:r>
        <w:rPr>
          <w:rFonts w:ascii="Arial" w:hAnsi="Arial" w:cs="Arial"/>
          <w:sz w:val="24"/>
          <w:szCs w:val="24"/>
        </w:rPr>
        <w:t>______________________________________________________________________</w:t>
      </w:r>
    </w:p>
    <w:p w:rsidR="00493164" w:rsidRDefault="00493164" w:rsidP="00493164">
      <w:pPr>
        <w:pStyle w:val="ConsPlusNonformat"/>
        <w:widowControl/>
        <w:jc w:val="center"/>
        <w:rPr>
          <w:rFonts w:ascii="Arial" w:hAnsi="Arial" w:cs="Arial"/>
          <w:sz w:val="16"/>
          <w:szCs w:val="16"/>
        </w:rPr>
      </w:pPr>
    </w:p>
    <w:p w:rsidR="00493164" w:rsidRDefault="00493164" w:rsidP="00493164">
      <w:pPr>
        <w:pStyle w:val="ConsPlusNonformat"/>
        <w:widowControl/>
        <w:jc w:val="center"/>
        <w:rPr>
          <w:rFonts w:ascii="Arial" w:hAnsi="Arial" w:cs="Arial"/>
          <w:sz w:val="24"/>
          <w:szCs w:val="24"/>
        </w:rPr>
      </w:pPr>
      <w:r>
        <w:rPr>
          <w:rFonts w:ascii="Arial" w:hAnsi="Arial" w:cs="Arial"/>
          <w:sz w:val="24"/>
          <w:szCs w:val="24"/>
        </w:rPr>
        <w:t>______________________________________________________________________</w:t>
      </w:r>
    </w:p>
    <w:p w:rsidR="00493164" w:rsidRDefault="00493164" w:rsidP="00493164">
      <w:pPr>
        <w:pStyle w:val="ConsPlusNonformat"/>
        <w:widowControl/>
        <w:rPr>
          <w:rFonts w:ascii="Arial" w:hAnsi="Arial" w:cs="Arial"/>
          <w:sz w:val="24"/>
          <w:szCs w:val="24"/>
        </w:rPr>
      </w:pPr>
    </w:p>
    <w:p w:rsidR="00493164" w:rsidRDefault="00493164" w:rsidP="00493164">
      <w:pPr>
        <w:pStyle w:val="af0"/>
        <w:spacing w:after="0"/>
        <w:ind w:firstLine="862"/>
        <w:jc w:val="both"/>
        <w:rPr>
          <w:rFonts w:ascii="Arial" w:hAnsi="Arial" w:cs="Arial"/>
          <w:b/>
        </w:rPr>
      </w:pPr>
      <w:r>
        <w:rPr>
          <w:rFonts w:ascii="Arial" w:hAnsi="Arial" w:cs="Arial"/>
          <w:b/>
        </w:rPr>
        <w:t>В целях устранения выявленных при проверке нарушений требований пожарной безопасности в соответствии с Федеральным законом «О пожарной безопасности» предлагается выполнить следующие мероприятия:</w:t>
      </w:r>
    </w:p>
    <w:p w:rsidR="00493164" w:rsidRDefault="00493164" w:rsidP="00493164">
      <w:pPr>
        <w:pStyle w:val="af0"/>
        <w:spacing w:after="0"/>
        <w:ind w:firstLine="862"/>
        <w:jc w:val="both"/>
        <w:rPr>
          <w:rFonts w:ascii="Arial" w:hAnsi="Arial" w:cs="Arial"/>
          <w:b/>
        </w:rPr>
      </w:pPr>
    </w:p>
    <w:tbl>
      <w:tblPr>
        <w:tblW w:w="0" w:type="auto"/>
        <w:tblInd w:w="5" w:type="dxa"/>
        <w:tblLayout w:type="fixed"/>
        <w:tblCellMar>
          <w:left w:w="0" w:type="dxa"/>
          <w:right w:w="0" w:type="dxa"/>
        </w:tblCellMar>
        <w:tblLook w:val="0000" w:firstRow="0" w:lastRow="0" w:firstColumn="0" w:lastColumn="0" w:noHBand="0" w:noVBand="0"/>
      </w:tblPr>
      <w:tblGrid>
        <w:gridCol w:w="567"/>
        <w:gridCol w:w="5460"/>
        <w:gridCol w:w="3632"/>
      </w:tblGrid>
      <w:tr w:rsidR="00493164" w:rsidTr="00970F37">
        <w:tc>
          <w:tcPr>
            <w:tcW w:w="567" w:type="dxa"/>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rPr>
            </w:pPr>
            <w:r>
              <w:rPr>
                <w:rFonts w:ascii="Arial" w:hAnsi="Arial" w:cs="Arial"/>
                <w:b/>
              </w:rPr>
              <w:t>№</w:t>
            </w:r>
          </w:p>
          <w:p w:rsidR="00493164" w:rsidRDefault="00493164" w:rsidP="00970F37">
            <w:pPr>
              <w:jc w:val="center"/>
              <w:rPr>
                <w:rFonts w:ascii="Arial" w:hAnsi="Arial" w:cs="Arial"/>
                <w:b/>
              </w:rPr>
            </w:pPr>
            <w:r>
              <w:rPr>
                <w:rFonts w:ascii="Arial" w:hAnsi="Arial" w:cs="Arial"/>
                <w:b/>
              </w:rPr>
              <w:t>п/п</w:t>
            </w:r>
          </w:p>
        </w:tc>
        <w:tc>
          <w:tcPr>
            <w:tcW w:w="5460" w:type="dxa"/>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2"/>
                <w:szCs w:val="22"/>
              </w:rPr>
            </w:pPr>
            <w:r>
              <w:rPr>
                <w:rFonts w:ascii="Arial" w:hAnsi="Arial" w:cs="Arial"/>
                <w:b/>
                <w:sz w:val="22"/>
                <w:szCs w:val="22"/>
              </w:rPr>
              <w:t>Выявленные нарушения с указанием пунктов нормативных документов, требования которых нарушены</w:t>
            </w:r>
          </w:p>
        </w:tc>
        <w:tc>
          <w:tcPr>
            <w:tcW w:w="3632" w:type="dxa"/>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2"/>
                <w:szCs w:val="22"/>
              </w:rPr>
            </w:pPr>
            <w:r>
              <w:rPr>
                <w:rFonts w:ascii="Arial" w:hAnsi="Arial" w:cs="Arial"/>
                <w:b/>
                <w:sz w:val="22"/>
                <w:szCs w:val="22"/>
              </w:rPr>
              <w:t>Предлагаемые мероприятия с указанием сроков устранения нарушения</w:t>
            </w:r>
          </w:p>
        </w:tc>
      </w:tr>
      <w:tr w:rsidR="00493164" w:rsidTr="00970F37">
        <w:tc>
          <w:tcPr>
            <w:tcW w:w="567"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r>
              <w:rPr>
                <w:rFonts w:ascii="Arial" w:hAnsi="Arial" w:cs="Arial"/>
                <w:b/>
              </w:rPr>
              <w:t>1</w:t>
            </w:r>
          </w:p>
        </w:tc>
        <w:tc>
          <w:tcPr>
            <w:tcW w:w="5460"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r>
              <w:rPr>
                <w:rFonts w:ascii="Arial" w:hAnsi="Arial" w:cs="Arial"/>
                <w:b/>
              </w:rPr>
              <w:t>2</w:t>
            </w:r>
          </w:p>
        </w:tc>
        <w:tc>
          <w:tcPr>
            <w:tcW w:w="3632" w:type="dxa"/>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r>
              <w:rPr>
                <w:rFonts w:ascii="Arial" w:hAnsi="Arial" w:cs="Arial"/>
                <w:b/>
              </w:rPr>
              <w:t>3</w:t>
            </w:r>
          </w:p>
        </w:tc>
      </w:tr>
      <w:tr w:rsidR="00493164" w:rsidTr="00970F37">
        <w:tc>
          <w:tcPr>
            <w:tcW w:w="567" w:type="dxa"/>
            <w:tcBorders>
              <w:top w:val="single" w:sz="4" w:space="0" w:color="000000"/>
              <w:left w:val="single" w:sz="4" w:space="0" w:color="000000"/>
              <w:bottom w:val="single" w:sz="4" w:space="0" w:color="000000"/>
            </w:tcBorders>
          </w:tcPr>
          <w:p w:rsidR="00493164" w:rsidRDefault="00493164" w:rsidP="00970F37">
            <w:pPr>
              <w:numPr>
                <w:ilvl w:val="0"/>
                <w:numId w:val="34"/>
              </w:numPr>
              <w:tabs>
                <w:tab w:val="left" w:pos="340"/>
              </w:tabs>
              <w:ind w:right="37"/>
              <w:jc w:val="center"/>
              <w:rPr>
                <w:rFonts w:ascii="Arial" w:hAnsi="Arial" w:cs="Arial"/>
              </w:rPr>
            </w:pPr>
          </w:p>
        </w:tc>
        <w:tc>
          <w:tcPr>
            <w:tcW w:w="5460" w:type="dxa"/>
            <w:tcBorders>
              <w:top w:val="single" w:sz="4" w:space="0" w:color="000000"/>
              <w:left w:val="single" w:sz="4" w:space="0" w:color="000000"/>
              <w:bottom w:val="single" w:sz="4" w:space="0" w:color="000000"/>
            </w:tcBorders>
          </w:tcPr>
          <w:p w:rsidR="00493164" w:rsidRDefault="00493164" w:rsidP="00970F37">
            <w:pPr>
              <w:ind w:left="85" w:right="78"/>
              <w:jc w:val="both"/>
              <w:rPr>
                <w:rFonts w:ascii="Arial" w:hAnsi="Arial" w:cs="Arial"/>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both"/>
              <w:rPr>
                <w:rFonts w:ascii="Arial" w:hAnsi="Arial" w:cs="Arial"/>
              </w:rPr>
            </w:pPr>
          </w:p>
        </w:tc>
      </w:tr>
      <w:tr w:rsidR="00493164" w:rsidTr="00970F37">
        <w:tc>
          <w:tcPr>
            <w:tcW w:w="567" w:type="dxa"/>
            <w:tcBorders>
              <w:top w:val="single" w:sz="4" w:space="0" w:color="000000"/>
              <w:left w:val="single" w:sz="4" w:space="0" w:color="000000"/>
              <w:bottom w:val="single" w:sz="4" w:space="0" w:color="000000"/>
            </w:tcBorders>
          </w:tcPr>
          <w:p w:rsidR="00493164" w:rsidRDefault="00493164" w:rsidP="00970F37">
            <w:pPr>
              <w:numPr>
                <w:ilvl w:val="0"/>
                <w:numId w:val="34"/>
              </w:numPr>
              <w:tabs>
                <w:tab w:val="left" w:pos="340"/>
              </w:tabs>
              <w:ind w:right="37"/>
              <w:jc w:val="center"/>
              <w:rPr>
                <w:rFonts w:ascii="Arial" w:hAnsi="Arial" w:cs="Arial"/>
              </w:rPr>
            </w:pPr>
          </w:p>
        </w:tc>
        <w:tc>
          <w:tcPr>
            <w:tcW w:w="5460" w:type="dxa"/>
            <w:tcBorders>
              <w:top w:val="single" w:sz="4" w:space="0" w:color="000000"/>
              <w:left w:val="single" w:sz="4" w:space="0" w:color="000000"/>
              <w:bottom w:val="single" w:sz="4" w:space="0" w:color="000000"/>
            </w:tcBorders>
          </w:tcPr>
          <w:p w:rsidR="00493164" w:rsidRDefault="00493164" w:rsidP="00970F37">
            <w:pPr>
              <w:ind w:left="85" w:right="78"/>
              <w:jc w:val="both"/>
              <w:rPr>
                <w:rFonts w:ascii="Arial" w:hAnsi="Arial" w:cs="Arial"/>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both"/>
              <w:rPr>
                <w:rFonts w:ascii="Arial" w:hAnsi="Arial" w:cs="Arial"/>
              </w:rPr>
            </w:pPr>
          </w:p>
        </w:tc>
      </w:tr>
      <w:tr w:rsidR="00493164" w:rsidTr="00970F37">
        <w:tc>
          <w:tcPr>
            <w:tcW w:w="567" w:type="dxa"/>
            <w:tcBorders>
              <w:top w:val="single" w:sz="4" w:space="0" w:color="000000"/>
              <w:left w:val="single" w:sz="4" w:space="0" w:color="000000"/>
              <w:bottom w:val="single" w:sz="4" w:space="0" w:color="000000"/>
            </w:tcBorders>
          </w:tcPr>
          <w:p w:rsidR="00493164" w:rsidRDefault="00493164" w:rsidP="00970F37">
            <w:pPr>
              <w:numPr>
                <w:ilvl w:val="0"/>
                <w:numId w:val="34"/>
              </w:numPr>
              <w:tabs>
                <w:tab w:val="left" w:pos="340"/>
              </w:tabs>
              <w:ind w:right="37"/>
              <w:jc w:val="center"/>
              <w:rPr>
                <w:rFonts w:ascii="Arial" w:hAnsi="Arial" w:cs="Arial"/>
              </w:rPr>
            </w:pPr>
          </w:p>
        </w:tc>
        <w:tc>
          <w:tcPr>
            <w:tcW w:w="5460" w:type="dxa"/>
            <w:tcBorders>
              <w:top w:val="single" w:sz="4" w:space="0" w:color="000000"/>
              <w:left w:val="single" w:sz="4" w:space="0" w:color="000000"/>
              <w:bottom w:val="single" w:sz="4" w:space="0" w:color="000000"/>
            </w:tcBorders>
          </w:tcPr>
          <w:p w:rsidR="00493164" w:rsidRDefault="00493164" w:rsidP="00970F37">
            <w:pPr>
              <w:ind w:left="85" w:right="78"/>
              <w:jc w:val="both"/>
              <w:rPr>
                <w:rFonts w:ascii="Arial" w:hAnsi="Arial" w:cs="Arial"/>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both"/>
              <w:rPr>
                <w:rFonts w:ascii="Arial" w:hAnsi="Arial" w:cs="Arial"/>
              </w:rPr>
            </w:pPr>
          </w:p>
        </w:tc>
      </w:tr>
    </w:tbl>
    <w:p w:rsidR="00493164" w:rsidRDefault="00493164" w:rsidP="00493164">
      <w:pPr>
        <w:pStyle w:val="ConsPlusNonformat"/>
        <w:widowControl/>
        <w:ind w:firstLine="709"/>
        <w:jc w:val="both"/>
        <w:rPr>
          <w:rFonts w:ascii="Arial" w:hAnsi="Arial" w:cs="Arial"/>
          <w:sz w:val="22"/>
          <w:szCs w:val="22"/>
        </w:rPr>
      </w:pPr>
      <w:r>
        <w:rPr>
          <w:rFonts w:ascii="Arial" w:hAnsi="Arial" w:cs="Arial"/>
          <w:sz w:val="22"/>
          <w:szCs w:val="22"/>
        </w:rPr>
        <w:t>Предложенные мероприятия являются обязательными для руководителей  организаций, должностных и юридических лиц, на которых возложена в соответствии с законодательством Российской Федерации обязанность по устранению нарушений требований пожарной безопасности.</w:t>
      </w:r>
    </w:p>
    <w:p w:rsidR="00493164" w:rsidRDefault="00493164" w:rsidP="00493164">
      <w:pPr>
        <w:pStyle w:val="ConsPlusNonformat"/>
        <w:widowControl/>
        <w:jc w:val="both"/>
        <w:rPr>
          <w:rFonts w:ascii="Arial" w:hAnsi="Arial" w:cs="Arial"/>
          <w:sz w:val="22"/>
          <w:szCs w:val="22"/>
        </w:rPr>
      </w:pPr>
      <w:r>
        <w:rPr>
          <w:rFonts w:ascii="Arial" w:hAnsi="Arial" w:cs="Arial"/>
          <w:sz w:val="22"/>
          <w:szCs w:val="22"/>
        </w:rPr>
        <w:t xml:space="preserve">            В соответствии со статьей 38 Федерального закона от 21 декабря </w:t>
      </w:r>
      <w:smartTag w:uri="urn:schemas-microsoft-com:office:smarttags" w:element="metricconverter">
        <w:smartTagPr>
          <w:attr w:name="ProductID" w:val="1994 г"/>
        </w:smartTagPr>
        <w:r>
          <w:rPr>
            <w:rFonts w:ascii="Arial" w:hAnsi="Arial" w:cs="Arial"/>
            <w:sz w:val="22"/>
            <w:szCs w:val="22"/>
          </w:rPr>
          <w:t>1994 г</w:t>
        </w:r>
      </w:smartTag>
      <w:r>
        <w:rPr>
          <w:rFonts w:ascii="Arial" w:hAnsi="Arial" w:cs="Arial"/>
          <w:sz w:val="22"/>
          <w:szCs w:val="22"/>
        </w:rPr>
        <w:t>. №69-ФЗ «О пожарной безопасности» ответственность за нарушение требований пожарной безопасности несут: собственники имущества; лица, уполномоченные владеть, пользоваться или распоряжаться имуществом, в том числе руководители организаций; лица, в установленном порядке назначенные ответственными за обеспечение пожарной безопасности; должностные лица в пределах их компетенции.</w:t>
      </w:r>
    </w:p>
    <w:p w:rsidR="00493164" w:rsidRDefault="00493164" w:rsidP="00493164">
      <w:pPr>
        <w:pStyle w:val="ConsPlusNonformat"/>
        <w:widowControl/>
        <w:ind w:left="-360" w:right="-185"/>
        <w:jc w:val="both"/>
        <w:rPr>
          <w:rFonts w:ascii="Arial" w:hAnsi="Arial" w:cs="Arial"/>
          <w:sz w:val="22"/>
          <w:szCs w:val="22"/>
        </w:rPr>
      </w:pP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r>
        <w:rPr>
          <w:rFonts w:ascii="Arial" w:hAnsi="Arial" w:cs="Arial"/>
          <w:sz w:val="24"/>
          <w:szCs w:val="24"/>
        </w:rPr>
        <w:t>_______________                                      _____________________________________</w:t>
      </w:r>
    </w:p>
    <w:p w:rsidR="00493164" w:rsidRDefault="00493164" w:rsidP="00493164">
      <w:pPr>
        <w:pStyle w:val="ConsPlusNonformat"/>
        <w:widowControl/>
        <w:jc w:val="both"/>
        <w:rPr>
          <w:rFonts w:ascii="Arial" w:hAnsi="Arial" w:cs="Arial"/>
          <w:sz w:val="18"/>
          <w:szCs w:val="18"/>
        </w:rPr>
      </w:pPr>
      <w:r>
        <w:rPr>
          <w:rFonts w:ascii="Arial" w:hAnsi="Arial" w:cs="Arial"/>
          <w:sz w:val="18"/>
          <w:szCs w:val="18"/>
        </w:rPr>
        <w:t xml:space="preserve">           (подпись)                                                                          (Ф.И.О. руководителя подразделения</w:t>
      </w:r>
    </w:p>
    <w:p w:rsidR="00493164" w:rsidRDefault="00493164" w:rsidP="00493164">
      <w:pPr>
        <w:pStyle w:val="ConsPlusNonformat"/>
        <w:widowControl/>
        <w:jc w:val="both"/>
        <w:rPr>
          <w:rFonts w:ascii="Arial" w:hAnsi="Arial" w:cs="Arial"/>
          <w:sz w:val="18"/>
          <w:szCs w:val="18"/>
        </w:rPr>
      </w:pPr>
      <w:r>
        <w:rPr>
          <w:rFonts w:ascii="Arial" w:hAnsi="Arial" w:cs="Arial"/>
          <w:sz w:val="18"/>
          <w:szCs w:val="18"/>
        </w:rPr>
        <w:t xml:space="preserve">                                                    </w:t>
      </w:r>
      <w:r w:rsidRPr="005A3E3D">
        <w:rPr>
          <w:rFonts w:ascii="Arial" w:hAnsi="Arial" w:cs="Arial"/>
          <w:sz w:val="18"/>
          <w:szCs w:val="18"/>
        </w:rPr>
        <w:t xml:space="preserve"> </w:t>
      </w:r>
      <w:r>
        <w:rPr>
          <w:rFonts w:ascii="Arial" w:hAnsi="Arial" w:cs="Arial"/>
          <w:sz w:val="18"/>
          <w:szCs w:val="18"/>
        </w:rPr>
        <w:t xml:space="preserve">                                   Организации, осуществляющей мероприятия по ПН)</w:t>
      </w:r>
    </w:p>
    <w:p w:rsidR="00493164" w:rsidRDefault="00493164" w:rsidP="00493164">
      <w:pPr>
        <w:pStyle w:val="ConsPlusNonformat"/>
        <w:widowControl/>
        <w:tabs>
          <w:tab w:val="left" w:pos="960"/>
        </w:tabs>
        <w:jc w:val="both"/>
        <w:rPr>
          <w:rFonts w:ascii="Arial" w:hAnsi="Arial" w:cs="Arial"/>
          <w:sz w:val="18"/>
          <w:szCs w:val="18"/>
        </w:rPr>
      </w:pPr>
      <w:r>
        <w:rPr>
          <w:rFonts w:ascii="Arial" w:hAnsi="Arial" w:cs="Arial"/>
          <w:sz w:val="18"/>
          <w:szCs w:val="18"/>
        </w:rPr>
        <w:tab/>
      </w:r>
    </w:p>
    <w:p w:rsidR="00493164" w:rsidRDefault="00493164" w:rsidP="00493164">
      <w:pPr>
        <w:pStyle w:val="ConsPlusNonformat"/>
        <w:widowControl/>
      </w:pPr>
      <w:r>
        <w:t xml:space="preserve">                                </w:t>
      </w:r>
    </w:p>
    <w:p w:rsidR="00493164" w:rsidRDefault="00493164" w:rsidP="00493164">
      <w:pPr>
        <w:pStyle w:val="ConsPlusNonformat"/>
        <w:widowControl/>
        <w:rPr>
          <w:rFonts w:ascii="Arial" w:hAnsi="Arial" w:cs="Arial"/>
          <w:sz w:val="24"/>
          <w:szCs w:val="24"/>
        </w:rPr>
      </w:pPr>
      <w:r>
        <w:rPr>
          <w:rFonts w:ascii="Arial" w:hAnsi="Arial" w:cs="Arial"/>
          <w:sz w:val="24"/>
          <w:szCs w:val="24"/>
        </w:rPr>
        <w:t>_______________                                      _____________________________________</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 xml:space="preserve">     (подпись)                                                                (должность, Ф.И.О. должностного лица подразделения</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 xml:space="preserve">                                                                                Организации, осуществляющей мероприятия по ПН)</w:t>
      </w:r>
    </w:p>
    <w:p w:rsidR="00493164" w:rsidRDefault="00493164" w:rsidP="00493164">
      <w:pPr>
        <w:pStyle w:val="ConsPlusNonformat"/>
        <w:widowControl/>
      </w:pP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 xml:space="preserve">                                                  </w:t>
      </w:r>
    </w:p>
    <w:p w:rsidR="00493164" w:rsidRDefault="00493164" w:rsidP="00493164">
      <w:pPr>
        <w:pStyle w:val="ConsPlusNonformat"/>
        <w:widowControl/>
      </w:pPr>
    </w:p>
    <w:p w:rsidR="00493164" w:rsidRDefault="00493164" w:rsidP="00493164">
      <w:pPr>
        <w:pStyle w:val="ConsPlusNonformat"/>
        <w:widowControl/>
        <w:rPr>
          <w:rFonts w:ascii="Arial" w:hAnsi="Arial" w:cs="Arial"/>
          <w:sz w:val="24"/>
          <w:szCs w:val="24"/>
        </w:rPr>
      </w:pPr>
      <w:r>
        <w:rPr>
          <w:rFonts w:ascii="Arial" w:hAnsi="Arial" w:cs="Arial"/>
          <w:sz w:val="24"/>
          <w:szCs w:val="24"/>
        </w:rPr>
        <w:t>«__» ____________ 20__ г.</w:t>
      </w: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r>
        <w:rPr>
          <w:rFonts w:ascii="Arial" w:hAnsi="Arial" w:cs="Arial"/>
          <w:sz w:val="24"/>
          <w:szCs w:val="24"/>
        </w:rPr>
        <w:t>Акт - предписание для исполнения получил:</w:t>
      </w: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r>
        <w:rPr>
          <w:rFonts w:ascii="Arial" w:hAnsi="Arial" w:cs="Arial"/>
          <w:sz w:val="24"/>
          <w:szCs w:val="24"/>
        </w:rPr>
        <w:t>________________                                      ___________________________________</w:t>
      </w:r>
    </w:p>
    <w:p w:rsidR="00493164" w:rsidRDefault="00493164" w:rsidP="00493164">
      <w:pPr>
        <w:pStyle w:val="ConsPlusNonformat"/>
        <w:widowControl/>
        <w:ind w:left="4956" w:hanging="4470"/>
        <w:jc w:val="both"/>
        <w:rPr>
          <w:rFonts w:ascii="Arial" w:hAnsi="Arial" w:cs="Arial"/>
          <w:sz w:val="18"/>
          <w:szCs w:val="18"/>
        </w:rPr>
      </w:pPr>
      <w:r>
        <w:rPr>
          <w:rFonts w:ascii="Arial" w:hAnsi="Arial" w:cs="Arial"/>
          <w:sz w:val="18"/>
          <w:szCs w:val="18"/>
        </w:rPr>
        <w:t xml:space="preserve"> (подпись)                                                            (должность, Ф.И.О руководителя охраняемого объекта)   </w:t>
      </w:r>
    </w:p>
    <w:p w:rsidR="00493164" w:rsidRDefault="00493164" w:rsidP="00493164">
      <w:pPr>
        <w:pStyle w:val="ConsPlusNonformat"/>
        <w:widowControl/>
        <w:ind w:left="4956" w:hanging="4470"/>
        <w:jc w:val="both"/>
        <w:rPr>
          <w:rFonts w:ascii="Arial" w:hAnsi="Arial" w:cs="Arial"/>
          <w:sz w:val="18"/>
          <w:szCs w:val="18"/>
        </w:rPr>
      </w:pPr>
      <w:r>
        <w:rPr>
          <w:rFonts w:ascii="Arial" w:hAnsi="Arial" w:cs="Arial"/>
          <w:sz w:val="18"/>
          <w:szCs w:val="18"/>
        </w:rPr>
        <w:t xml:space="preserve">                                                                                                                                                   </w:t>
      </w:r>
    </w:p>
    <w:p w:rsidR="00493164" w:rsidRDefault="00493164" w:rsidP="00493164">
      <w:pPr>
        <w:pStyle w:val="ConsPlusNonformat"/>
        <w:widowControl/>
        <w:jc w:val="both"/>
        <w:rPr>
          <w:rFonts w:ascii="Arial" w:hAnsi="Arial" w:cs="Arial"/>
          <w:sz w:val="18"/>
          <w:szCs w:val="18"/>
        </w:rPr>
      </w:pPr>
    </w:p>
    <w:p w:rsidR="00493164" w:rsidRDefault="00493164" w:rsidP="00493164">
      <w:pPr>
        <w:pStyle w:val="ConsPlusNonformat"/>
        <w:widowControl/>
        <w:rPr>
          <w:rFonts w:ascii="Arial" w:hAnsi="Arial" w:cs="Arial"/>
          <w:sz w:val="24"/>
          <w:szCs w:val="24"/>
        </w:rPr>
      </w:pPr>
      <w:r>
        <w:rPr>
          <w:rFonts w:ascii="Arial" w:hAnsi="Arial" w:cs="Arial"/>
          <w:sz w:val="24"/>
          <w:szCs w:val="24"/>
        </w:rPr>
        <w:t>«__» ____________ 20__ г.</w:t>
      </w:r>
    </w:p>
    <w:p w:rsidR="00493164" w:rsidRDefault="00493164" w:rsidP="00493164"/>
    <w:p w:rsidR="00493164" w:rsidRDefault="00493164" w:rsidP="00493164">
      <w:pPr>
        <w:rPr>
          <w:rFonts w:ascii="Arial" w:hAnsi="Arial" w:cs="Arial"/>
        </w:rPr>
      </w:pPr>
    </w:p>
    <w:p w:rsidR="00493164" w:rsidRDefault="00493164" w:rsidP="00493164">
      <w:pPr>
        <w:rPr>
          <w:rFonts w:ascii="Arial" w:hAnsi="Arial" w:cs="Arial"/>
          <w:b/>
        </w:rPr>
      </w:pPr>
      <w:r>
        <w:rPr>
          <w:rFonts w:ascii="Arial" w:hAnsi="Arial" w:cs="Arial"/>
          <w:b/>
        </w:rPr>
        <w:t>Результаты внеплановой проверки</w:t>
      </w:r>
    </w:p>
    <w:p w:rsidR="00493164" w:rsidRDefault="00493164" w:rsidP="00493164">
      <w:pPr>
        <w:jc w:val="center"/>
        <w:rPr>
          <w:rFonts w:ascii="Arial" w:hAnsi="Arial" w:cs="Arial"/>
          <w:sz w:val="8"/>
          <w:szCs w:val="8"/>
        </w:rPr>
      </w:pPr>
    </w:p>
    <w:tbl>
      <w:tblPr>
        <w:tblW w:w="5000" w:type="pct"/>
        <w:tblLook w:val="0000" w:firstRow="0" w:lastRow="0" w:firstColumn="0" w:lastColumn="0" w:noHBand="0" w:noVBand="0"/>
      </w:tblPr>
      <w:tblGrid>
        <w:gridCol w:w="1278"/>
        <w:gridCol w:w="2795"/>
        <w:gridCol w:w="1798"/>
        <w:gridCol w:w="1092"/>
        <w:gridCol w:w="1798"/>
        <w:gridCol w:w="1092"/>
      </w:tblGrid>
      <w:tr w:rsidR="00493164" w:rsidTr="00970F37">
        <w:trPr>
          <w:cantSplit/>
          <w:trHeight w:hRule="exact" w:val="506"/>
        </w:trPr>
        <w:tc>
          <w:tcPr>
            <w:tcW w:w="649" w:type="pct"/>
            <w:vMerge w:val="restart"/>
            <w:tcBorders>
              <w:top w:val="single" w:sz="4" w:space="0" w:color="000000"/>
              <w:left w:val="single" w:sz="4" w:space="0" w:color="000000"/>
              <w:bottom w:val="single" w:sz="4" w:space="0" w:color="000000"/>
            </w:tcBorders>
            <w:vAlign w:val="center"/>
          </w:tcPr>
          <w:p w:rsidR="00493164" w:rsidRDefault="00493164" w:rsidP="00970F37">
            <w:pPr>
              <w:spacing w:before="120" w:after="120"/>
              <w:ind w:left="-142" w:right="-108"/>
              <w:jc w:val="center"/>
              <w:rPr>
                <w:rFonts w:ascii="Arial" w:hAnsi="Arial" w:cs="Arial"/>
                <w:sz w:val="22"/>
                <w:szCs w:val="22"/>
              </w:rPr>
            </w:pPr>
            <w:r>
              <w:rPr>
                <w:rFonts w:ascii="Arial" w:hAnsi="Arial" w:cs="Arial"/>
                <w:sz w:val="22"/>
                <w:szCs w:val="22"/>
              </w:rPr>
              <w:t>Дата проверки</w:t>
            </w:r>
          </w:p>
        </w:tc>
        <w:tc>
          <w:tcPr>
            <w:tcW w:w="1419" w:type="pct"/>
            <w:vMerge w:val="restart"/>
            <w:tcBorders>
              <w:top w:val="single" w:sz="4" w:space="0" w:color="000000"/>
              <w:left w:val="single" w:sz="4" w:space="0" w:color="000000"/>
              <w:bottom w:val="single" w:sz="4" w:space="0" w:color="000000"/>
            </w:tcBorders>
            <w:vAlign w:val="center"/>
          </w:tcPr>
          <w:p w:rsidR="00493164" w:rsidRDefault="00493164" w:rsidP="00970F37">
            <w:pPr>
              <w:spacing w:before="120" w:after="120"/>
              <w:jc w:val="center"/>
              <w:rPr>
                <w:rFonts w:ascii="Arial" w:hAnsi="Arial" w:cs="Arial"/>
                <w:sz w:val="22"/>
                <w:szCs w:val="22"/>
              </w:rPr>
            </w:pPr>
            <w:r>
              <w:rPr>
                <w:rFonts w:ascii="Arial" w:hAnsi="Arial" w:cs="Arial"/>
                <w:sz w:val="22"/>
                <w:szCs w:val="22"/>
              </w:rPr>
              <w:t>Номера невыполненных пунктов</w:t>
            </w:r>
          </w:p>
        </w:tc>
        <w:tc>
          <w:tcPr>
            <w:tcW w:w="1466" w:type="pct"/>
            <w:gridSpan w:val="2"/>
            <w:tcBorders>
              <w:top w:val="single" w:sz="4" w:space="0" w:color="000000"/>
              <w:left w:val="single" w:sz="4" w:space="0" w:color="000000"/>
              <w:bottom w:val="single" w:sz="4" w:space="0" w:color="000000"/>
            </w:tcBorders>
          </w:tcPr>
          <w:p w:rsidR="00493164" w:rsidRDefault="00493164" w:rsidP="00970F37">
            <w:pPr>
              <w:spacing w:before="120" w:after="120"/>
              <w:jc w:val="center"/>
              <w:rPr>
                <w:rFonts w:ascii="Arial" w:hAnsi="Arial" w:cs="Arial"/>
                <w:sz w:val="22"/>
                <w:szCs w:val="22"/>
              </w:rPr>
            </w:pPr>
            <w:r>
              <w:rPr>
                <w:rFonts w:ascii="Arial" w:hAnsi="Arial" w:cs="Arial"/>
                <w:sz w:val="22"/>
                <w:szCs w:val="22"/>
              </w:rPr>
              <w:t>Кто проводил проверку</w:t>
            </w:r>
          </w:p>
        </w:tc>
        <w:tc>
          <w:tcPr>
            <w:tcW w:w="1466" w:type="pct"/>
            <w:gridSpan w:val="2"/>
            <w:tcBorders>
              <w:top w:val="single" w:sz="4" w:space="0" w:color="000000"/>
              <w:left w:val="single" w:sz="4" w:space="0" w:color="000000"/>
              <w:bottom w:val="single" w:sz="4" w:space="0" w:color="000000"/>
              <w:right w:val="single" w:sz="4" w:space="0" w:color="000000"/>
            </w:tcBorders>
          </w:tcPr>
          <w:p w:rsidR="00493164" w:rsidRDefault="00493164" w:rsidP="00970F37">
            <w:pPr>
              <w:spacing w:before="120" w:after="120"/>
              <w:jc w:val="center"/>
              <w:rPr>
                <w:rFonts w:ascii="Arial" w:hAnsi="Arial" w:cs="Arial"/>
                <w:sz w:val="22"/>
                <w:szCs w:val="22"/>
              </w:rPr>
            </w:pPr>
            <w:r>
              <w:rPr>
                <w:rFonts w:ascii="Arial" w:hAnsi="Arial" w:cs="Arial"/>
                <w:sz w:val="22"/>
                <w:szCs w:val="22"/>
              </w:rPr>
              <w:t>Кто ознакомлен</w:t>
            </w:r>
          </w:p>
        </w:tc>
      </w:tr>
      <w:tr w:rsidR="00493164" w:rsidTr="00970F37">
        <w:trPr>
          <w:cantSplit/>
        </w:trPr>
        <w:tc>
          <w:tcPr>
            <w:tcW w:w="649" w:type="pct"/>
            <w:vMerge/>
            <w:tcBorders>
              <w:top w:val="single" w:sz="4" w:space="0" w:color="000000"/>
              <w:left w:val="single" w:sz="4" w:space="0" w:color="000000"/>
              <w:bottom w:val="single" w:sz="4" w:space="0" w:color="000000"/>
            </w:tcBorders>
            <w:vAlign w:val="center"/>
          </w:tcPr>
          <w:p w:rsidR="00493164" w:rsidRDefault="00493164" w:rsidP="00970F37"/>
        </w:tc>
        <w:tc>
          <w:tcPr>
            <w:tcW w:w="1419" w:type="pct"/>
            <w:vMerge/>
            <w:tcBorders>
              <w:top w:val="single" w:sz="4" w:space="0" w:color="000000"/>
              <w:left w:val="single" w:sz="4" w:space="0" w:color="000000"/>
              <w:bottom w:val="single" w:sz="4" w:space="0" w:color="000000"/>
            </w:tcBorders>
            <w:vAlign w:val="center"/>
          </w:tcPr>
          <w:p w:rsidR="00493164" w:rsidRDefault="00493164" w:rsidP="00970F37"/>
        </w:tc>
        <w:tc>
          <w:tcPr>
            <w:tcW w:w="913" w:type="pct"/>
            <w:tcBorders>
              <w:top w:val="single" w:sz="4" w:space="0" w:color="000000"/>
              <w:left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Должность, Ф.И.О.</w:t>
            </w:r>
          </w:p>
        </w:tc>
        <w:tc>
          <w:tcPr>
            <w:tcW w:w="553" w:type="pct"/>
            <w:tcBorders>
              <w:top w:val="single" w:sz="4" w:space="0" w:color="000000"/>
              <w:left w:val="single" w:sz="4" w:space="0" w:color="000000"/>
            </w:tcBorders>
          </w:tcPr>
          <w:p w:rsidR="00493164" w:rsidRDefault="00493164" w:rsidP="00970F37">
            <w:pPr>
              <w:spacing w:before="120"/>
              <w:jc w:val="center"/>
              <w:rPr>
                <w:rFonts w:ascii="Arial" w:hAnsi="Arial" w:cs="Arial"/>
                <w:sz w:val="22"/>
                <w:szCs w:val="22"/>
              </w:rPr>
            </w:pPr>
            <w:r>
              <w:rPr>
                <w:rFonts w:ascii="Arial" w:hAnsi="Arial" w:cs="Arial"/>
                <w:sz w:val="22"/>
                <w:szCs w:val="22"/>
              </w:rPr>
              <w:t>Подпись</w:t>
            </w:r>
          </w:p>
        </w:tc>
        <w:tc>
          <w:tcPr>
            <w:tcW w:w="913" w:type="pct"/>
            <w:tcBorders>
              <w:top w:val="single" w:sz="4" w:space="0" w:color="000000"/>
              <w:left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Должность, Ф.И.О.</w:t>
            </w:r>
          </w:p>
        </w:tc>
        <w:tc>
          <w:tcPr>
            <w:tcW w:w="553" w:type="pct"/>
            <w:tcBorders>
              <w:top w:val="single" w:sz="4" w:space="0" w:color="000000"/>
              <w:left w:val="single" w:sz="4" w:space="0" w:color="000000"/>
              <w:right w:val="single" w:sz="4" w:space="0" w:color="000000"/>
            </w:tcBorders>
          </w:tcPr>
          <w:p w:rsidR="00493164" w:rsidRDefault="00493164" w:rsidP="00970F37">
            <w:pPr>
              <w:spacing w:before="120"/>
              <w:jc w:val="center"/>
              <w:rPr>
                <w:rFonts w:ascii="Arial" w:hAnsi="Arial" w:cs="Arial"/>
                <w:sz w:val="22"/>
                <w:szCs w:val="22"/>
              </w:rPr>
            </w:pPr>
            <w:r>
              <w:rPr>
                <w:rFonts w:ascii="Arial" w:hAnsi="Arial" w:cs="Arial"/>
                <w:sz w:val="22"/>
                <w:szCs w:val="22"/>
              </w:rPr>
              <w:t>Подпись</w:t>
            </w:r>
          </w:p>
        </w:tc>
      </w:tr>
      <w:tr w:rsidR="00493164" w:rsidTr="00970F37">
        <w:tc>
          <w:tcPr>
            <w:tcW w:w="649" w:type="pct"/>
            <w:tcBorders>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1</w:t>
            </w:r>
          </w:p>
        </w:tc>
        <w:tc>
          <w:tcPr>
            <w:tcW w:w="1419" w:type="pct"/>
            <w:tcBorders>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2</w:t>
            </w: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3</w:t>
            </w:r>
          </w:p>
        </w:tc>
        <w:tc>
          <w:tcPr>
            <w:tcW w:w="55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4</w:t>
            </w: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5</w:t>
            </w:r>
          </w:p>
        </w:tc>
        <w:tc>
          <w:tcPr>
            <w:tcW w:w="55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6</w:t>
            </w:r>
          </w:p>
        </w:tc>
      </w:tr>
      <w:tr w:rsidR="00493164" w:rsidTr="00970F37">
        <w:tc>
          <w:tcPr>
            <w:tcW w:w="64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141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55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55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rPr>
            </w:pPr>
          </w:p>
        </w:tc>
      </w:tr>
      <w:tr w:rsidR="00493164" w:rsidTr="00970F37">
        <w:tc>
          <w:tcPr>
            <w:tcW w:w="64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141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55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55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rPr>
            </w:pPr>
          </w:p>
        </w:tc>
      </w:tr>
    </w:tbl>
    <w:p w:rsidR="00493164" w:rsidRDefault="00493164" w:rsidP="00493164">
      <w:pPr>
        <w:tabs>
          <w:tab w:val="num" w:pos="567"/>
        </w:tabs>
        <w:snapToGrid/>
        <w:spacing w:before="120"/>
        <w:jc w:val="both"/>
      </w:pPr>
    </w:p>
    <w:p w:rsidR="00493164" w:rsidRPr="00C36164" w:rsidRDefault="00493164" w:rsidP="00493164">
      <w:pPr>
        <w:pStyle w:val="20"/>
        <w:keepNext w:val="0"/>
        <w:suppressAutoHyphens w:val="0"/>
        <w:spacing w:before="0" w:after="0"/>
        <w:jc w:val="both"/>
        <w:rPr>
          <w:i w:val="0"/>
          <w:szCs w:val="22"/>
        </w:rPr>
      </w:pPr>
      <w:r>
        <w:br w:type="page"/>
      </w:r>
      <w:bookmarkStart w:id="205" w:name="_Toc316389798"/>
      <w:r w:rsidRPr="001109C5">
        <w:rPr>
          <w:rFonts w:ascii="Arial" w:hAnsi="Arial" w:cs="Arial"/>
          <w:i w:val="0"/>
          <w:caps/>
          <w:sz w:val="24"/>
          <w:szCs w:val="22"/>
        </w:rPr>
        <w:t>ПРИЛОЖЕНИЕ 9. Журнал учета актов-предписаний ПН по устранению нарушений требований пожарной безопасности</w:t>
      </w:r>
      <w:bookmarkEnd w:id="205"/>
    </w:p>
    <w:p w:rsidR="00493164" w:rsidRPr="00ED2E45" w:rsidRDefault="00493164" w:rsidP="00493164"/>
    <w:p w:rsidR="00493164" w:rsidRPr="00ED2E45" w:rsidRDefault="00493164" w:rsidP="00493164"/>
    <w:p w:rsidR="00493164" w:rsidRDefault="00493164" w:rsidP="00493164">
      <w:pPr>
        <w:jc w:val="center"/>
        <w:rPr>
          <w:rFonts w:ascii="Arial" w:hAnsi="Arial" w:cs="Arial"/>
          <w:b/>
          <w:sz w:val="28"/>
          <w:szCs w:val="28"/>
        </w:rPr>
      </w:pPr>
      <w:r>
        <w:rPr>
          <w:rFonts w:ascii="Arial" w:hAnsi="Arial" w:cs="Arial"/>
          <w:b/>
          <w:sz w:val="28"/>
          <w:szCs w:val="28"/>
        </w:rPr>
        <w:t>Ж У Р Н А Л</w:t>
      </w:r>
    </w:p>
    <w:p w:rsidR="00493164" w:rsidRDefault="00493164" w:rsidP="00493164">
      <w:pPr>
        <w:jc w:val="center"/>
        <w:rPr>
          <w:rFonts w:ascii="Arial" w:hAnsi="Arial" w:cs="Arial"/>
          <w:b/>
        </w:rPr>
      </w:pPr>
      <w:r>
        <w:rPr>
          <w:rFonts w:ascii="Arial" w:hAnsi="Arial" w:cs="Arial"/>
          <w:b/>
        </w:rPr>
        <w:t>учета Актов-предписаний ПН</w:t>
      </w:r>
    </w:p>
    <w:p w:rsidR="00493164" w:rsidRDefault="00493164" w:rsidP="00493164">
      <w:pPr>
        <w:jc w:val="center"/>
        <w:rPr>
          <w:rFonts w:ascii="Arial" w:hAnsi="Arial" w:cs="Arial"/>
          <w:b/>
        </w:rPr>
      </w:pPr>
      <w:r>
        <w:rPr>
          <w:rFonts w:ascii="Arial" w:hAnsi="Arial" w:cs="Arial"/>
          <w:b/>
        </w:rPr>
        <w:t>по устранению нарушений требований пожарной безопасности</w:t>
      </w:r>
    </w:p>
    <w:p w:rsidR="00493164" w:rsidRDefault="00493164" w:rsidP="00493164">
      <w:pPr>
        <w:jc w:val="center"/>
        <w:rPr>
          <w:rFonts w:ascii="Arial" w:hAnsi="Arial" w:cs="Arial"/>
          <w:b/>
          <w:sz w:val="22"/>
          <w:szCs w:val="22"/>
        </w:rPr>
      </w:pPr>
    </w:p>
    <w:tbl>
      <w:tblPr>
        <w:tblW w:w="5000" w:type="pct"/>
        <w:tblLook w:val="0000" w:firstRow="0" w:lastRow="0" w:firstColumn="0" w:lastColumn="0" w:noHBand="0" w:noVBand="0"/>
      </w:tblPr>
      <w:tblGrid>
        <w:gridCol w:w="689"/>
        <w:gridCol w:w="1720"/>
        <w:gridCol w:w="1864"/>
        <w:gridCol w:w="2581"/>
        <w:gridCol w:w="1576"/>
        <w:gridCol w:w="1423"/>
      </w:tblGrid>
      <w:tr w:rsidR="00493164" w:rsidTr="00970F37">
        <w:tc>
          <w:tcPr>
            <w:tcW w:w="349"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w:t>
            </w:r>
          </w:p>
          <w:p w:rsidR="00493164" w:rsidRDefault="00493164" w:rsidP="00970F37">
            <w:pPr>
              <w:jc w:val="center"/>
              <w:rPr>
                <w:rFonts w:ascii="Arial" w:hAnsi="Arial" w:cs="Arial"/>
                <w:sz w:val="22"/>
                <w:szCs w:val="22"/>
              </w:rPr>
            </w:pPr>
            <w:r>
              <w:rPr>
                <w:rFonts w:ascii="Arial" w:hAnsi="Arial" w:cs="Arial"/>
                <w:sz w:val="22"/>
                <w:szCs w:val="22"/>
              </w:rPr>
              <w:t>п/п</w:t>
            </w:r>
          </w:p>
        </w:tc>
        <w:tc>
          <w:tcPr>
            <w:tcW w:w="873"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Номер акта-предписания, дата вручения</w:t>
            </w:r>
          </w:p>
        </w:tc>
        <w:tc>
          <w:tcPr>
            <w:tcW w:w="94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Кем выдан акт-предписание</w:t>
            </w:r>
          </w:p>
        </w:tc>
        <w:tc>
          <w:tcPr>
            <w:tcW w:w="1310"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Наименование охраняемого объекта</w:t>
            </w:r>
          </w:p>
        </w:tc>
        <w:tc>
          <w:tcPr>
            <w:tcW w:w="800"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Вид проверки</w:t>
            </w:r>
          </w:p>
        </w:tc>
        <w:tc>
          <w:tcPr>
            <w:tcW w:w="723"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Где хранится  (№ КНД)</w:t>
            </w:r>
          </w:p>
        </w:tc>
      </w:tr>
      <w:tr w:rsidR="00493164" w:rsidTr="00970F37">
        <w:tc>
          <w:tcPr>
            <w:tcW w:w="34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1</w:t>
            </w: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2</w:t>
            </w:r>
          </w:p>
        </w:tc>
        <w:tc>
          <w:tcPr>
            <w:tcW w:w="94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3</w:t>
            </w:r>
          </w:p>
        </w:tc>
        <w:tc>
          <w:tcPr>
            <w:tcW w:w="1310"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4</w:t>
            </w:r>
          </w:p>
        </w:tc>
        <w:tc>
          <w:tcPr>
            <w:tcW w:w="800"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5</w:t>
            </w:r>
          </w:p>
        </w:tc>
        <w:tc>
          <w:tcPr>
            <w:tcW w:w="72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6</w:t>
            </w:r>
          </w:p>
        </w:tc>
      </w:tr>
      <w:tr w:rsidR="00493164" w:rsidTr="00970F37">
        <w:tc>
          <w:tcPr>
            <w:tcW w:w="34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94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1310"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800"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72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2"/>
                <w:szCs w:val="22"/>
              </w:rPr>
            </w:pPr>
          </w:p>
        </w:tc>
      </w:tr>
    </w:tbl>
    <w:p w:rsidR="00493164" w:rsidRDefault="00493164" w:rsidP="00493164">
      <w:pPr>
        <w:tabs>
          <w:tab w:val="num" w:pos="567"/>
        </w:tabs>
        <w:snapToGrid/>
        <w:spacing w:before="120"/>
        <w:jc w:val="both"/>
      </w:pPr>
    </w:p>
    <w:p w:rsidR="00493164" w:rsidRPr="00C36164" w:rsidRDefault="00493164" w:rsidP="00493164">
      <w:pPr>
        <w:pStyle w:val="20"/>
        <w:keepNext w:val="0"/>
        <w:suppressAutoHyphens w:val="0"/>
        <w:spacing w:before="0" w:after="0"/>
        <w:jc w:val="both"/>
        <w:rPr>
          <w:i w:val="0"/>
          <w:szCs w:val="22"/>
        </w:rPr>
      </w:pPr>
      <w:r>
        <w:br w:type="page"/>
      </w:r>
      <w:bookmarkStart w:id="206" w:name="_Toc316389799"/>
      <w:r w:rsidRPr="001109C5">
        <w:rPr>
          <w:rFonts w:ascii="Arial" w:hAnsi="Arial" w:cs="Arial"/>
          <w:i w:val="0"/>
          <w:caps/>
          <w:sz w:val="24"/>
          <w:szCs w:val="22"/>
        </w:rPr>
        <w:t>ПРИЛОЖЕНИЕ 10. Предложение по устранению нарушений требований пожарной безопасности</w:t>
      </w:r>
      <w:bookmarkEnd w:id="206"/>
    </w:p>
    <w:p w:rsidR="00493164" w:rsidRPr="00C917FB" w:rsidRDefault="00493164" w:rsidP="00493164">
      <w:pPr>
        <w:snapToGrid/>
        <w:rPr>
          <w:rFonts w:ascii="Arial" w:hAnsi="Arial" w:cs="Arial"/>
          <w:bCs/>
        </w:rPr>
      </w:pPr>
    </w:p>
    <w:p w:rsidR="00493164" w:rsidRPr="00C917FB" w:rsidRDefault="00493164" w:rsidP="00493164">
      <w:pPr>
        <w:snapToGrid/>
        <w:rPr>
          <w:rFonts w:ascii="Arial" w:hAnsi="Arial" w:cs="Arial"/>
          <w:bCs/>
        </w:rPr>
      </w:pPr>
    </w:p>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_____________________________________________________ </w:t>
      </w:r>
      <w:r>
        <w:rPr>
          <w:rFonts w:ascii="Arial" w:hAnsi="Arial" w:cs="Arial"/>
          <w:sz w:val="18"/>
          <w:szCs w:val="18"/>
        </w:rPr>
        <w:t>(указывается наименование Организации, осуществляющей ПН)</w:t>
      </w:r>
    </w:p>
    <w:p w:rsidR="00493164" w:rsidRDefault="00493164" w:rsidP="00493164">
      <w:pPr>
        <w:snapToGrid/>
        <w:jc w:val="center"/>
        <w:rPr>
          <w:rFonts w:ascii="Arial" w:hAnsi="Arial" w:cs="Arial"/>
          <w:b/>
          <w:bCs/>
          <w:sz w:val="28"/>
          <w:szCs w:val="28"/>
        </w:rPr>
      </w:pPr>
    </w:p>
    <w:p w:rsidR="00493164" w:rsidRDefault="00493164" w:rsidP="00493164">
      <w:pPr>
        <w:snapToGrid/>
        <w:jc w:val="center"/>
        <w:rPr>
          <w:rFonts w:ascii="Arial" w:hAnsi="Arial" w:cs="Arial"/>
          <w:b/>
          <w:bCs/>
          <w:sz w:val="28"/>
          <w:szCs w:val="28"/>
        </w:rPr>
      </w:pPr>
    </w:p>
    <w:p w:rsidR="00493164" w:rsidRDefault="00493164" w:rsidP="00493164">
      <w:pPr>
        <w:snapToGrid/>
        <w:jc w:val="center"/>
        <w:rPr>
          <w:rFonts w:ascii="Arial" w:hAnsi="Arial" w:cs="Arial"/>
          <w:b/>
          <w:bCs/>
        </w:rPr>
      </w:pPr>
      <w:r>
        <w:rPr>
          <w:rFonts w:ascii="Arial" w:hAnsi="Arial" w:cs="Arial"/>
          <w:b/>
          <w:bCs/>
          <w:sz w:val="28"/>
          <w:szCs w:val="28"/>
        </w:rPr>
        <w:t xml:space="preserve">Предложение </w:t>
      </w:r>
      <w:r>
        <w:rPr>
          <w:rFonts w:ascii="Arial" w:hAnsi="Arial" w:cs="Arial"/>
          <w:b/>
          <w:bCs/>
        </w:rPr>
        <w:t>№____</w:t>
      </w:r>
    </w:p>
    <w:p w:rsidR="00493164" w:rsidRDefault="00493164" w:rsidP="00493164">
      <w:pPr>
        <w:snapToGrid/>
        <w:jc w:val="center"/>
        <w:rPr>
          <w:rFonts w:ascii="Arial" w:hAnsi="Arial" w:cs="Arial"/>
          <w:b/>
          <w:bCs/>
        </w:rPr>
      </w:pPr>
      <w:r>
        <w:rPr>
          <w:rFonts w:ascii="Arial" w:hAnsi="Arial" w:cs="Arial"/>
          <w:b/>
          <w:bCs/>
        </w:rPr>
        <w:t xml:space="preserve">об устранении нарушений требований </w:t>
      </w:r>
    </w:p>
    <w:p w:rsidR="00493164" w:rsidRDefault="00493164" w:rsidP="00493164">
      <w:pPr>
        <w:snapToGrid/>
        <w:jc w:val="center"/>
        <w:rPr>
          <w:rFonts w:ascii="Arial" w:hAnsi="Arial" w:cs="Arial"/>
          <w:b/>
          <w:bCs/>
        </w:rPr>
      </w:pPr>
      <w:r>
        <w:rPr>
          <w:rFonts w:ascii="Arial" w:hAnsi="Arial" w:cs="Arial"/>
          <w:b/>
          <w:bCs/>
        </w:rPr>
        <w:t>пожарной  безопасности</w:t>
      </w:r>
    </w:p>
    <w:p w:rsidR="00493164" w:rsidRDefault="00493164" w:rsidP="00493164">
      <w:pPr>
        <w:snapToGrid/>
        <w:jc w:val="center"/>
        <w:rPr>
          <w:rFonts w:ascii="Arial" w:hAnsi="Arial" w:cs="Arial"/>
          <w:b/>
          <w:bCs/>
        </w:rPr>
      </w:pP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 xml:space="preserve">«____ »_____________20___г.                                                                   </w:t>
      </w: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Вручено________________________________________________________________</w:t>
      </w:r>
    </w:p>
    <w:p w:rsidR="00493164" w:rsidRDefault="00493164" w:rsidP="00493164">
      <w:pPr>
        <w:snapToGrid/>
        <w:jc w:val="center"/>
        <w:rPr>
          <w:rFonts w:ascii="Arial" w:hAnsi="Arial" w:cs="Arial"/>
          <w:bCs/>
          <w:sz w:val="16"/>
          <w:szCs w:val="16"/>
        </w:rPr>
      </w:pPr>
      <w:r>
        <w:rPr>
          <w:rFonts w:ascii="Arial" w:hAnsi="Arial" w:cs="Arial"/>
          <w:b/>
          <w:bCs/>
          <w:sz w:val="20"/>
          <w:szCs w:val="20"/>
        </w:rPr>
        <w:t xml:space="preserve">             </w:t>
      </w:r>
      <w:r>
        <w:rPr>
          <w:rFonts w:ascii="Arial" w:hAnsi="Arial" w:cs="Arial"/>
          <w:bCs/>
          <w:sz w:val="16"/>
          <w:szCs w:val="16"/>
        </w:rPr>
        <w:t>(должность, Ф.И.О.)</w:t>
      </w:r>
    </w:p>
    <w:p w:rsidR="00493164" w:rsidRDefault="00493164" w:rsidP="00493164">
      <w:pPr>
        <w:snapToGrid/>
        <w:jc w:val="center"/>
        <w:rPr>
          <w:rFonts w:ascii="Arial" w:hAnsi="Arial" w:cs="Arial"/>
          <w:b/>
          <w:bCs/>
        </w:rPr>
      </w:pPr>
    </w:p>
    <w:p w:rsidR="00493164" w:rsidRDefault="00493164" w:rsidP="00493164">
      <w:pPr>
        <w:snapToGrid/>
        <w:jc w:val="both"/>
        <w:rPr>
          <w:rFonts w:ascii="Arial" w:hAnsi="Arial" w:cs="Arial"/>
          <w:b/>
          <w:bCs/>
        </w:rPr>
      </w:pPr>
      <w:r>
        <w:rPr>
          <w:rFonts w:ascii="Arial" w:hAnsi="Arial" w:cs="Arial"/>
          <w:b/>
          <w:bCs/>
        </w:rPr>
        <w:tab/>
        <w:t xml:space="preserve">В целях устранения нарушений требований пожарной безопасности </w:t>
      </w:r>
      <w:r>
        <w:rPr>
          <w:rFonts w:ascii="Arial" w:hAnsi="Arial" w:cs="Arial"/>
          <w:b/>
          <w:szCs w:val="20"/>
        </w:rPr>
        <w:t>в соответствии с Федеральным законом «О пожарной безопасности»</w:t>
      </w:r>
      <w:r>
        <w:rPr>
          <w:b/>
          <w:szCs w:val="20"/>
        </w:rPr>
        <w:t xml:space="preserve"> </w:t>
      </w:r>
      <w:r>
        <w:rPr>
          <w:rFonts w:ascii="Arial" w:hAnsi="Arial" w:cs="Arial"/>
          <w:b/>
          <w:bCs/>
        </w:rPr>
        <w:t>предлагается выполнить следующие мероприятия:</w:t>
      </w:r>
    </w:p>
    <w:p w:rsidR="00493164" w:rsidRDefault="00493164" w:rsidP="00493164">
      <w:pPr>
        <w:snapToGrid/>
        <w:rPr>
          <w:rFonts w:ascii="Arial" w:hAnsi="Arial" w:cs="Arial"/>
          <w:b/>
          <w:bCs/>
        </w:rPr>
      </w:pPr>
    </w:p>
    <w:tbl>
      <w:tblPr>
        <w:tblW w:w="5000" w:type="pct"/>
        <w:tblLook w:val="0000" w:firstRow="0" w:lastRow="0" w:firstColumn="0" w:lastColumn="0" w:noHBand="0" w:noVBand="0"/>
      </w:tblPr>
      <w:tblGrid>
        <w:gridCol w:w="881"/>
        <w:gridCol w:w="4540"/>
        <w:gridCol w:w="2323"/>
        <w:gridCol w:w="2109"/>
      </w:tblGrid>
      <w:tr w:rsidR="00493164" w:rsidTr="00970F37">
        <w:tc>
          <w:tcPr>
            <w:tcW w:w="447"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2"/>
              </w:rPr>
            </w:pPr>
            <w:r>
              <w:rPr>
                <w:rFonts w:ascii="Arial" w:hAnsi="Arial" w:cs="Arial"/>
                <w:b/>
                <w:sz w:val="22"/>
              </w:rPr>
              <w:t>№   п/п</w:t>
            </w:r>
          </w:p>
        </w:tc>
        <w:tc>
          <w:tcPr>
            <w:tcW w:w="2304" w:type="pct"/>
            <w:tcBorders>
              <w:top w:val="single" w:sz="4" w:space="0" w:color="000000"/>
              <w:left w:val="single" w:sz="4" w:space="0" w:color="000000"/>
              <w:bottom w:val="single" w:sz="4" w:space="0" w:color="000000"/>
            </w:tcBorders>
            <w:vAlign w:val="center"/>
          </w:tcPr>
          <w:p w:rsidR="00493164" w:rsidRDefault="00493164" w:rsidP="00970F37">
            <w:pPr>
              <w:pStyle w:val="afc"/>
              <w:snapToGrid w:val="0"/>
            </w:pPr>
            <w:r>
              <w:t>Мероприятие, основание</w:t>
            </w:r>
          </w:p>
        </w:tc>
        <w:tc>
          <w:tcPr>
            <w:tcW w:w="1179"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2"/>
              </w:rPr>
            </w:pPr>
            <w:r>
              <w:rPr>
                <w:rFonts w:ascii="Arial" w:hAnsi="Arial" w:cs="Arial"/>
                <w:b/>
                <w:sz w:val="22"/>
              </w:rPr>
              <w:t>Срок  выполнения</w:t>
            </w:r>
          </w:p>
        </w:tc>
        <w:tc>
          <w:tcPr>
            <w:tcW w:w="1071"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b/>
                <w:sz w:val="22"/>
              </w:rPr>
            </w:pPr>
            <w:r>
              <w:rPr>
                <w:rFonts w:ascii="Arial" w:hAnsi="Arial" w:cs="Arial"/>
                <w:b/>
                <w:sz w:val="22"/>
              </w:rPr>
              <w:t>Отметка о выполнении</w:t>
            </w:r>
          </w:p>
        </w:tc>
      </w:tr>
      <w:tr w:rsidR="00493164" w:rsidTr="00970F37">
        <w:tc>
          <w:tcPr>
            <w:tcW w:w="447"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0"/>
              </w:rPr>
            </w:pPr>
            <w:r>
              <w:rPr>
                <w:rFonts w:ascii="Arial" w:hAnsi="Arial" w:cs="Arial"/>
                <w:b/>
                <w:sz w:val="22"/>
                <w:szCs w:val="20"/>
              </w:rPr>
              <w:t>1</w:t>
            </w:r>
          </w:p>
        </w:tc>
        <w:tc>
          <w:tcPr>
            <w:tcW w:w="230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0"/>
              </w:rPr>
            </w:pPr>
            <w:r>
              <w:rPr>
                <w:rFonts w:ascii="Arial" w:hAnsi="Arial" w:cs="Arial"/>
                <w:b/>
                <w:sz w:val="22"/>
                <w:szCs w:val="20"/>
              </w:rPr>
              <w:t>2</w:t>
            </w:r>
          </w:p>
        </w:tc>
        <w:tc>
          <w:tcPr>
            <w:tcW w:w="117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0"/>
              </w:rPr>
            </w:pPr>
            <w:r>
              <w:rPr>
                <w:rFonts w:ascii="Arial" w:hAnsi="Arial" w:cs="Arial"/>
                <w:b/>
                <w:sz w:val="22"/>
                <w:szCs w:val="20"/>
              </w:rPr>
              <w:t>3</w:t>
            </w:r>
          </w:p>
        </w:tc>
        <w:tc>
          <w:tcPr>
            <w:tcW w:w="107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2"/>
                <w:szCs w:val="20"/>
              </w:rPr>
            </w:pPr>
            <w:r>
              <w:rPr>
                <w:rFonts w:ascii="Arial" w:hAnsi="Arial" w:cs="Arial"/>
                <w:b/>
                <w:sz w:val="22"/>
                <w:szCs w:val="20"/>
              </w:rPr>
              <w:t>4</w:t>
            </w:r>
          </w:p>
        </w:tc>
      </w:tr>
      <w:tr w:rsidR="00493164" w:rsidTr="00970F37">
        <w:tc>
          <w:tcPr>
            <w:tcW w:w="447"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230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117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107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p>
        </w:tc>
      </w:tr>
      <w:tr w:rsidR="00493164" w:rsidTr="00970F37">
        <w:trPr>
          <w:trHeight w:val="50"/>
        </w:trPr>
        <w:tc>
          <w:tcPr>
            <w:tcW w:w="447"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230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117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107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p>
        </w:tc>
      </w:tr>
    </w:tbl>
    <w:p w:rsidR="00493164" w:rsidRDefault="00493164" w:rsidP="00493164">
      <w:pPr>
        <w:snapToGrid/>
      </w:pPr>
    </w:p>
    <w:p w:rsidR="00493164" w:rsidRDefault="00493164" w:rsidP="00493164">
      <w:pPr>
        <w:snapToGrid/>
        <w:rPr>
          <w:rFonts w:ascii="Arial" w:hAnsi="Arial" w:cs="Arial"/>
          <w:b/>
          <w:bCs/>
        </w:rPr>
      </w:pPr>
    </w:p>
    <w:p w:rsidR="00493164" w:rsidRDefault="00493164" w:rsidP="00493164">
      <w:pPr>
        <w:pBdr>
          <w:bottom w:val="single" w:sz="8" w:space="1" w:color="000000"/>
        </w:pBdr>
        <w:snapToGrid/>
        <w:rPr>
          <w:rFonts w:ascii="Arial" w:hAnsi="Arial" w:cs="Arial"/>
          <w:b/>
          <w:bCs/>
        </w:rPr>
      </w:pPr>
      <w:r>
        <w:rPr>
          <w:rFonts w:ascii="Arial" w:hAnsi="Arial" w:cs="Arial"/>
          <w:b/>
          <w:bCs/>
        </w:rPr>
        <w:t xml:space="preserve">                       </w:t>
      </w:r>
    </w:p>
    <w:p w:rsidR="00493164" w:rsidRDefault="00493164" w:rsidP="00493164">
      <w:pPr>
        <w:snapToGrid/>
        <w:jc w:val="center"/>
        <w:rPr>
          <w:rFonts w:ascii="Arial" w:hAnsi="Arial" w:cs="Arial"/>
          <w:bCs/>
          <w:sz w:val="16"/>
          <w:szCs w:val="16"/>
        </w:rPr>
      </w:pPr>
      <w:r>
        <w:rPr>
          <w:rFonts w:ascii="Arial" w:hAnsi="Arial" w:cs="Arial"/>
          <w:bCs/>
          <w:sz w:val="16"/>
          <w:szCs w:val="16"/>
        </w:rPr>
        <w:t xml:space="preserve">( должность, Ф.И.О.,  подпись должностного лица, осуществляющего ПН на объектах </w:t>
      </w:r>
      <w:r w:rsidR="00F8075D">
        <w:rPr>
          <w:rFonts w:ascii="Arial" w:hAnsi="Arial" w:cs="Arial"/>
          <w:bCs/>
          <w:sz w:val="16"/>
          <w:szCs w:val="16"/>
        </w:rPr>
        <w:t>ОГ</w:t>
      </w:r>
      <w:r>
        <w:rPr>
          <w:rFonts w:ascii="Arial" w:hAnsi="Arial" w:cs="Arial"/>
          <w:bCs/>
          <w:sz w:val="16"/>
          <w:szCs w:val="16"/>
        </w:rPr>
        <w:t>)</w:t>
      </w: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«_____»_____________20___г.</w:t>
      </w: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Предложение для выполнения получил:</w:t>
      </w: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_______________________________________________________________________</w:t>
      </w:r>
    </w:p>
    <w:p w:rsidR="00493164" w:rsidRDefault="00493164" w:rsidP="00493164">
      <w:pPr>
        <w:snapToGrid/>
        <w:jc w:val="center"/>
        <w:rPr>
          <w:rFonts w:ascii="Arial" w:hAnsi="Arial" w:cs="Arial"/>
          <w:bCs/>
          <w:sz w:val="16"/>
          <w:szCs w:val="16"/>
        </w:rPr>
      </w:pPr>
      <w:r>
        <w:rPr>
          <w:rFonts w:ascii="Arial" w:hAnsi="Arial" w:cs="Arial"/>
          <w:bCs/>
          <w:sz w:val="16"/>
          <w:szCs w:val="16"/>
        </w:rPr>
        <w:t>(должность, Ф.И.О., подпись)</w:t>
      </w:r>
    </w:p>
    <w:p w:rsidR="00493164" w:rsidRDefault="00493164" w:rsidP="00493164">
      <w:pPr>
        <w:snapToGrid/>
        <w:rPr>
          <w:rFonts w:ascii="Arial" w:hAnsi="Arial" w:cs="Arial"/>
          <w:b/>
          <w:bCs/>
        </w:rPr>
      </w:pPr>
    </w:p>
    <w:p w:rsidR="00493164" w:rsidRDefault="00493164" w:rsidP="00493164">
      <w:pPr>
        <w:tabs>
          <w:tab w:val="num" w:pos="567"/>
        </w:tabs>
        <w:snapToGrid/>
        <w:spacing w:before="120"/>
        <w:jc w:val="both"/>
      </w:pPr>
      <w:r>
        <w:rPr>
          <w:rFonts w:ascii="Arial" w:hAnsi="Arial" w:cs="Arial"/>
          <w:b/>
          <w:bCs/>
        </w:rPr>
        <w:t>«_____»_____________20___г.</w:t>
      </w:r>
    </w:p>
    <w:p w:rsidR="00493164" w:rsidRDefault="00493164" w:rsidP="00493164">
      <w:pPr>
        <w:tabs>
          <w:tab w:val="num" w:pos="567"/>
        </w:tabs>
        <w:snapToGrid/>
        <w:spacing w:before="120"/>
        <w:jc w:val="both"/>
      </w:pPr>
    </w:p>
    <w:p w:rsidR="00493164" w:rsidRPr="00C36164" w:rsidRDefault="00493164" w:rsidP="00493164">
      <w:pPr>
        <w:pStyle w:val="20"/>
        <w:keepNext w:val="0"/>
        <w:suppressAutoHyphens w:val="0"/>
        <w:spacing w:before="0" w:after="0"/>
        <w:jc w:val="both"/>
        <w:rPr>
          <w:i w:val="0"/>
          <w:szCs w:val="22"/>
        </w:rPr>
      </w:pPr>
      <w:r>
        <w:br w:type="page"/>
      </w:r>
      <w:bookmarkStart w:id="207" w:name="_Toc316389800"/>
      <w:r w:rsidRPr="001109C5">
        <w:rPr>
          <w:rFonts w:ascii="Arial" w:hAnsi="Arial" w:cs="Arial"/>
          <w:i w:val="0"/>
          <w:caps/>
          <w:sz w:val="24"/>
          <w:szCs w:val="22"/>
        </w:rPr>
        <w:t>ПРИЛОЖЕНИЕ 11. Журнал учета предложений об устранении нарушений требований пожарной безопасности</w:t>
      </w:r>
      <w:bookmarkEnd w:id="207"/>
    </w:p>
    <w:p w:rsidR="00493164" w:rsidRDefault="00493164" w:rsidP="00493164">
      <w:pPr>
        <w:snapToGrid/>
        <w:spacing w:after="120"/>
        <w:jc w:val="center"/>
        <w:rPr>
          <w:rFonts w:ascii="Arial" w:hAnsi="Arial" w:cs="Arial"/>
          <w:b/>
          <w:caps/>
          <w:sz w:val="28"/>
          <w:szCs w:val="28"/>
        </w:rPr>
      </w:pPr>
    </w:p>
    <w:p w:rsidR="00493164" w:rsidRDefault="00493164" w:rsidP="00493164">
      <w:pPr>
        <w:snapToGrid/>
        <w:spacing w:after="120"/>
        <w:jc w:val="center"/>
        <w:rPr>
          <w:rFonts w:ascii="Arial" w:hAnsi="Arial" w:cs="Arial"/>
          <w:b/>
          <w:caps/>
          <w:sz w:val="28"/>
          <w:szCs w:val="28"/>
        </w:rPr>
      </w:pPr>
      <w:r>
        <w:rPr>
          <w:rFonts w:ascii="Arial" w:hAnsi="Arial" w:cs="Arial"/>
          <w:b/>
          <w:caps/>
          <w:sz w:val="28"/>
          <w:szCs w:val="28"/>
        </w:rPr>
        <w:t>Журнал</w:t>
      </w:r>
    </w:p>
    <w:p w:rsidR="00493164" w:rsidRDefault="00493164" w:rsidP="00493164">
      <w:pPr>
        <w:snapToGrid/>
        <w:spacing w:after="120"/>
        <w:jc w:val="center"/>
        <w:rPr>
          <w:rFonts w:ascii="Arial" w:hAnsi="Arial" w:cs="Arial"/>
          <w:b/>
        </w:rPr>
      </w:pPr>
      <w:r>
        <w:rPr>
          <w:rFonts w:ascii="Arial" w:hAnsi="Arial" w:cs="Arial"/>
          <w:b/>
        </w:rPr>
        <w:t xml:space="preserve"> учета Предложений об устранении нарушений требований пожарной безопасности</w:t>
      </w:r>
    </w:p>
    <w:p w:rsidR="00493164" w:rsidRDefault="00493164" w:rsidP="00493164">
      <w:pPr>
        <w:snapToGrid/>
        <w:spacing w:after="120"/>
        <w:jc w:val="center"/>
        <w:rPr>
          <w:rFonts w:ascii="Arial" w:hAnsi="Arial" w:cs="Arial"/>
          <w:b/>
          <w:sz w:val="28"/>
          <w:szCs w:val="28"/>
        </w:rPr>
      </w:pPr>
    </w:p>
    <w:tbl>
      <w:tblPr>
        <w:tblW w:w="0" w:type="auto"/>
        <w:tblInd w:w="108" w:type="dxa"/>
        <w:tblLayout w:type="fixed"/>
        <w:tblLook w:val="0000" w:firstRow="0" w:lastRow="0" w:firstColumn="0" w:lastColumn="0" w:noHBand="0" w:noVBand="0"/>
      </w:tblPr>
      <w:tblGrid>
        <w:gridCol w:w="584"/>
        <w:gridCol w:w="1138"/>
        <w:gridCol w:w="1138"/>
        <w:gridCol w:w="1138"/>
        <w:gridCol w:w="1138"/>
        <w:gridCol w:w="1138"/>
        <w:gridCol w:w="1138"/>
        <w:gridCol w:w="1138"/>
        <w:gridCol w:w="1158"/>
      </w:tblGrid>
      <w:tr w:rsidR="00493164" w:rsidTr="00970F37">
        <w:tc>
          <w:tcPr>
            <w:tcW w:w="584"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18"/>
                <w:szCs w:val="18"/>
              </w:rPr>
            </w:pPr>
            <w:r>
              <w:rPr>
                <w:rFonts w:ascii="Arial" w:hAnsi="Arial" w:cs="Arial"/>
                <w:b/>
                <w:sz w:val="18"/>
                <w:szCs w:val="18"/>
              </w:rPr>
              <w:t>№</w:t>
            </w:r>
          </w:p>
          <w:p w:rsidR="00493164" w:rsidRDefault="00493164" w:rsidP="00970F37">
            <w:pPr>
              <w:spacing w:after="120"/>
              <w:jc w:val="center"/>
              <w:rPr>
                <w:rFonts w:ascii="Arial" w:hAnsi="Arial" w:cs="Arial"/>
                <w:b/>
                <w:sz w:val="18"/>
                <w:szCs w:val="18"/>
              </w:rPr>
            </w:pPr>
            <w:r>
              <w:rPr>
                <w:rFonts w:ascii="Arial" w:hAnsi="Arial" w:cs="Arial"/>
                <w:b/>
                <w:sz w:val="18"/>
                <w:szCs w:val="18"/>
              </w:rPr>
              <w:t>п/п</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ind w:left="-125" w:right="-87"/>
              <w:jc w:val="center"/>
              <w:rPr>
                <w:rFonts w:ascii="Arial" w:hAnsi="Arial" w:cs="Arial"/>
                <w:b/>
                <w:sz w:val="18"/>
                <w:szCs w:val="18"/>
              </w:rPr>
            </w:pPr>
            <w:r>
              <w:rPr>
                <w:rFonts w:ascii="Arial" w:hAnsi="Arial" w:cs="Arial"/>
                <w:b/>
                <w:sz w:val="18"/>
                <w:szCs w:val="18"/>
              </w:rPr>
              <w:t>Место и характер нарушения</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ind w:right="-53"/>
              <w:jc w:val="center"/>
              <w:rPr>
                <w:rFonts w:ascii="Arial" w:hAnsi="Arial" w:cs="Arial"/>
                <w:b/>
                <w:sz w:val="18"/>
                <w:szCs w:val="18"/>
              </w:rPr>
            </w:pPr>
            <w:r>
              <w:rPr>
                <w:rFonts w:ascii="Arial" w:hAnsi="Arial" w:cs="Arial"/>
                <w:b/>
                <w:sz w:val="18"/>
                <w:szCs w:val="18"/>
              </w:rPr>
              <w:t>Кем выявлено,</w:t>
            </w:r>
            <w:r>
              <w:rPr>
                <w:rFonts w:ascii="Arial" w:hAnsi="Arial" w:cs="Arial"/>
                <w:b/>
                <w:bCs/>
                <w:sz w:val="12"/>
                <w:szCs w:val="12"/>
              </w:rPr>
              <w:t xml:space="preserve"> (должность, ф.и.о.),   </w:t>
            </w:r>
            <w:r>
              <w:rPr>
                <w:rFonts w:ascii="Arial" w:hAnsi="Arial" w:cs="Arial"/>
                <w:b/>
                <w:sz w:val="18"/>
                <w:szCs w:val="18"/>
              </w:rPr>
              <w:t xml:space="preserve"> дата </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12"/>
                <w:szCs w:val="12"/>
              </w:rPr>
            </w:pPr>
            <w:r>
              <w:rPr>
                <w:rFonts w:ascii="Arial" w:hAnsi="Arial" w:cs="Arial"/>
                <w:b/>
                <w:sz w:val="18"/>
                <w:szCs w:val="18"/>
              </w:rPr>
              <w:t xml:space="preserve">Вид предложения </w:t>
            </w:r>
            <w:r>
              <w:rPr>
                <w:rFonts w:ascii="Arial" w:hAnsi="Arial" w:cs="Arial"/>
                <w:b/>
                <w:sz w:val="12"/>
                <w:szCs w:val="12"/>
              </w:rPr>
              <w:t>(письменное или устное)</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Номер предложения, дата составления и регистрации</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bCs/>
                <w:sz w:val="18"/>
                <w:szCs w:val="18"/>
              </w:rPr>
            </w:pPr>
            <w:r>
              <w:rPr>
                <w:rFonts w:ascii="Arial" w:hAnsi="Arial" w:cs="Arial"/>
                <w:b/>
                <w:bCs/>
                <w:sz w:val="18"/>
                <w:szCs w:val="18"/>
              </w:rPr>
              <w:t xml:space="preserve">Кому вручено предложение </w:t>
            </w:r>
            <w:r>
              <w:rPr>
                <w:rFonts w:ascii="Arial" w:hAnsi="Arial" w:cs="Arial"/>
                <w:b/>
                <w:bCs/>
                <w:sz w:val="12"/>
                <w:szCs w:val="12"/>
              </w:rPr>
              <w:t xml:space="preserve">(должность, ф.и.о.),  </w:t>
            </w:r>
            <w:r>
              <w:rPr>
                <w:rFonts w:ascii="Arial" w:hAnsi="Arial" w:cs="Arial"/>
                <w:b/>
                <w:bCs/>
                <w:sz w:val="18"/>
                <w:szCs w:val="18"/>
              </w:rPr>
              <w:t xml:space="preserve">  дата</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bCs/>
                <w:sz w:val="18"/>
                <w:szCs w:val="18"/>
              </w:rPr>
            </w:pPr>
            <w:r>
              <w:rPr>
                <w:rFonts w:ascii="Arial" w:hAnsi="Arial" w:cs="Arial"/>
                <w:b/>
                <w:bCs/>
                <w:sz w:val="18"/>
                <w:szCs w:val="18"/>
              </w:rPr>
              <w:t>Отметка о выполнении предложения</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12"/>
                <w:szCs w:val="12"/>
              </w:rPr>
            </w:pPr>
            <w:r>
              <w:rPr>
                <w:rFonts w:ascii="Arial" w:hAnsi="Arial" w:cs="Arial"/>
                <w:b/>
                <w:sz w:val="18"/>
                <w:szCs w:val="18"/>
              </w:rPr>
              <w:t xml:space="preserve">Место хранения предложения </w:t>
            </w:r>
            <w:r>
              <w:rPr>
                <w:rFonts w:ascii="Arial" w:hAnsi="Arial" w:cs="Arial"/>
                <w:b/>
                <w:sz w:val="12"/>
                <w:szCs w:val="12"/>
              </w:rPr>
              <w:t>(номер комплекта документов)</w:t>
            </w:r>
          </w:p>
        </w:tc>
        <w:tc>
          <w:tcPr>
            <w:tcW w:w="1158" w:type="dxa"/>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spacing w:after="120"/>
              <w:ind w:left="-56" w:right="-144"/>
              <w:jc w:val="center"/>
              <w:rPr>
                <w:rFonts w:ascii="Arial" w:hAnsi="Arial" w:cs="Arial"/>
                <w:b/>
                <w:sz w:val="12"/>
                <w:szCs w:val="12"/>
              </w:rPr>
            </w:pPr>
            <w:r>
              <w:rPr>
                <w:rFonts w:ascii="Arial" w:hAnsi="Arial" w:cs="Arial"/>
                <w:b/>
                <w:sz w:val="18"/>
                <w:szCs w:val="18"/>
              </w:rPr>
              <w:t xml:space="preserve">Принятые меры </w:t>
            </w:r>
            <w:r>
              <w:rPr>
                <w:rFonts w:ascii="Arial" w:hAnsi="Arial" w:cs="Arial"/>
                <w:b/>
                <w:sz w:val="12"/>
                <w:szCs w:val="12"/>
              </w:rPr>
              <w:t>(направлена информация, подготовлено представление)</w:t>
            </w:r>
          </w:p>
        </w:tc>
      </w:tr>
      <w:tr w:rsidR="00493164" w:rsidTr="00970F37">
        <w:trPr>
          <w:trHeight w:val="70"/>
        </w:trPr>
        <w:tc>
          <w:tcPr>
            <w:tcW w:w="584"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1</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2</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3</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4</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5</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6</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7</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8</w:t>
            </w:r>
          </w:p>
        </w:tc>
        <w:tc>
          <w:tcPr>
            <w:tcW w:w="1158" w:type="dxa"/>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9</w:t>
            </w:r>
          </w:p>
        </w:tc>
      </w:tr>
      <w:tr w:rsidR="00493164" w:rsidTr="00970F37">
        <w:tc>
          <w:tcPr>
            <w:tcW w:w="584"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58" w:type="dxa"/>
            <w:tcBorders>
              <w:top w:val="single" w:sz="4" w:space="0" w:color="000000"/>
              <w:left w:val="single" w:sz="4" w:space="0" w:color="000000"/>
              <w:bottom w:val="single" w:sz="4" w:space="0" w:color="000000"/>
              <w:right w:val="single" w:sz="4" w:space="0" w:color="000000"/>
            </w:tcBorders>
          </w:tcPr>
          <w:p w:rsidR="00493164" w:rsidRDefault="00493164" w:rsidP="00970F37">
            <w:pPr>
              <w:spacing w:after="120"/>
              <w:jc w:val="center"/>
              <w:rPr>
                <w:b/>
              </w:rPr>
            </w:pPr>
          </w:p>
        </w:tc>
      </w:tr>
      <w:tr w:rsidR="00493164" w:rsidTr="00970F37">
        <w:tc>
          <w:tcPr>
            <w:tcW w:w="584"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58" w:type="dxa"/>
            <w:tcBorders>
              <w:top w:val="single" w:sz="4" w:space="0" w:color="000000"/>
              <w:left w:val="single" w:sz="4" w:space="0" w:color="000000"/>
              <w:bottom w:val="single" w:sz="4" w:space="0" w:color="000000"/>
              <w:right w:val="single" w:sz="4" w:space="0" w:color="000000"/>
            </w:tcBorders>
          </w:tcPr>
          <w:p w:rsidR="00493164" w:rsidRDefault="00493164" w:rsidP="00970F37">
            <w:pPr>
              <w:spacing w:after="120"/>
              <w:jc w:val="center"/>
              <w:rPr>
                <w:b/>
              </w:rPr>
            </w:pPr>
          </w:p>
        </w:tc>
      </w:tr>
    </w:tbl>
    <w:p w:rsidR="00493164" w:rsidRDefault="00493164" w:rsidP="00493164">
      <w:pPr>
        <w:tabs>
          <w:tab w:val="num" w:pos="567"/>
        </w:tabs>
        <w:snapToGrid/>
        <w:spacing w:before="120"/>
        <w:jc w:val="both"/>
      </w:pPr>
    </w:p>
    <w:p w:rsidR="00493164" w:rsidRPr="00960269" w:rsidRDefault="00493164" w:rsidP="00493164">
      <w:pPr>
        <w:pStyle w:val="20"/>
        <w:keepNext w:val="0"/>
        <w:suppressAutoHyphens w:val="0"/>
        <w:spacing w:before="0" w:after="0"/>
        <w:jc w:val="both"/>
        <w:rPr>
          <w:i w:val="0"/>
          <w:szCs w:val="22"/>
        </w:rPr>
      </w:pPr>
      <w:r>
        <w:br w:type="page"/>
      </w:r>
      <w:bookmarkStart w:id="208" w:name="_Toc316389801"/>
      <w:r w:rsidRPr="001109C5">
        <w:rPr>
          <w:rFonts w:ascii="Arial" w:hAnsi="Arial" w:cs="Arial"/>
          <w:i w:val="0"/>
          <w:caps/>
          <w:sz w:val="24"/>
          <w:szCs w:val="22"/>
        </w:rPr>
        <w:t>ПРИЛОЖЕНИЕ 12. Представление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bookmarkEnd w:id="208"/>
    </w:p>
    <w:p w:rsidR="00493164" w:rsidRPr="007D4E90" w:rsidRDefault="00493164" w:rsidP="00493164"/>
    <w:p w:rsidR="00493164" w:rsidRPr="007D4E90" w:rsidRDefault="00493164" w:rsidP="00493164"/>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_____________________________________________________ </w:t>
      </w:r>
      <w:r>
        <w:rPr>
          <w:rFonts w:ascii="Arial" w:hAnsi="Arial" w:cs="Arial"/>
          <w:sz w:val="18"/>
          <w:szCs w:val="18"/>
        </w:rPr>
        <w:t>(указывается наименование Организации, осуществляющей ПН)</w:t>
      </w:r>
    </w:p>
    <w:p w:rsidR="00493164" w:rsidRDefault="00493164" w:rsidP="00493164">
      <w:pPr>
        <w:snapToGrid/>
        <w:jc w:val="center"/>
        <w:rPr>
          <w:rFonts w:ascii="Arial" w:hAnsi="Arial" w:cs="Arial"/>
          <w:sz w:val="18"/>
          <w:szCs w:val="18"/>
        </w:rPr>
      </w:pPr>
    </w:p>
    <w:p w:rsidR="00493164" w:rsidRDefault="00493164" w:rsidP="00493164">
      <w:pPr>
        <w:snapToGrid/>
        <w:spacing w:after="120" w:line="360" w:lineRule="auto"/>
        <w:jc w:val="center"/>
        <w:rPr>
          <w:rFonts w:ascii="Arial" w:hAnsi="Arial" w:cs="Arial"/>
          <w:b/>
          <w:spacing w:val="20"/>
          <w:sz w:val="28"/>
          <w:szCs w:val="28"/>
        </w:rPr>
      </w:pPr>
    </w:p>
    <w:p w:rsidR="00493164" w:rsidRDefault="00493164" w:rsidP="00493164">
      <w:pPr>
        <w:widowControl w:val="0"/>
        <w:autoSpaceDE w:val="0"/>
        <w:snapToGrid/>
        <w:jc w:val="both"/>
      </w:pPr>
      <w:r>
        <w:rPr>
          <w:rFonts w:ascii="Arial" w:hAnsi="Arial" w:cs="Arial"/>
          <w:b/>
          <w:sz w:val="26"/>
          <w:szCs w:val="26"/>
        </w:rPr>
        <w:t xml:space="preserve">Подразделение </w:t>
      </w:r>
      <w:r>
        <w:t xml:space="preserve">______________________________________________________________ </w:t>
      </w:r>
    </w:p>
    <w:p w:rsidR="00493164" w:rsidRDefault="00493164" w:rsidP="00493164">
      <w:pPr>
        <w:widowControl w:val="0"/>
        <w:autoSpaceDE w:val="0"/>
        <w:snapToGrid/>
        <w:jc w:val="both"/>
        <w:rPr>
          <w:rFonts w:ascii="Arial" w:hAnsi="Arial" w:cs="Arial"/>
          <w:bCs/>
          <w:sz w:val="16"/>
          <w:szCs w:val="16"/>
        </w:rPr>
      </w:pPr>
      <w:r>
        <w:rPr>
          <w:rFonts w:ascii="Arial" w:hAnsi="Arial" w:cs="Arial"/>
          <w:sz w:val="16"/>
          <w:szCs w:val="16"/>
        </w:rPr>
        <w:t xml:space="preserve">                                                              (наименование подразделения, осуществляющего функции ПН)</w:t>
      </w:r>
      <w:r>
        <w:rPr>
          <w:rFonts w:ascii="Arial" w:hAnsi="Arial" w:cs="Arial"/>
          <w:bCs/>
          <w:sz w:val="16"/>
          <w:szCs w:val="16"/>
        </w:rPr>
        <w:t xml:space="preserve"> </w:t>
      </w:r>
    </w:p>
    <w:p w:rsidR="00493164" w:rsidRDefault="00493164" w:rsidP="00493164">
      <w:pPr>
        <w:snapToGrid/>
        <w:jc w:val="center"/>
        <w:rPr>
          <w:rFonts w:ascii="Arial" w:hAnsi="Arial" w:cs="Arial"/>
          <w:b/>
          <w:sz w:val="18"/>
          <w:szCs w:val="18"/>
        </w:rPr>
      </w:pPr>
    </w:p>
    <w:p w:rsidR="00493164" w:rsidRDefault="00493164" w:rsidP="00493164">
      <w:pPr>
        <w:snapToGrid/>
        <w:jc w:val="center"/>
        <w:rPr>
          <w:rFonts w:ascii="Arial" w:hAnsi="Arial" w:cs="Arial"/>
          <w:b/>
          <w:sz w:val="28"/>
          <w:szCs w:val="28"/>
        </w:rPr>
      </w:pPr>
    </w:p>
    <w:p w:rsidR="00493164" w:rsidRDefault="00493164" w:rsidP="00493164">
      <w:pPr>
        <w:snapToGrid/>
        <w:jc w:val="center"/>
        <w:rPr>
          <w:rFonts w:ascii="Arial" w:hAnsi="Arial" w:cs="Arial"/>
          <w:b/>
          <w:sz w:val="28"/>
          <w:szCs w:val="28"/>
        </w:rPr>
      </w:pPr>
    </w:p>
    <w:p w:rsidR="00493164" w:rsidRDefault="00493164" w:rsidP="00493164">
      <w:pPr>
        <w:snapToGrid/>
        <w:jc w:val="center"/>
        <w:rPr>
          <w:rFonts w:ascii="Arial" w:hAnsi="Arial" w:cs="Arial"/>
          <w:b/>
          <w:sz w:val="28"/>
          <w:szCs w:val="28"/>
        </w:rPr>
      </w:pPr>
      <w:r>
        <w:rPr>
          <w:rFonts w:ascii="Arial" w:hAnsi="Arial" w:cs="Arial"/>
          <w:b/>
          <w:sz w:val="28"/>
          <w:szCs w:val="28"/>
        </w:rPr>
        <w:t>Представление № ____</w:t>
      </w:r>
    </w:p>
    <w:p w:rsidR="00493164" w:rsidRDefault="00493164" w:rsidP="00493164">
      <w:pPr>
        <w:snapToGrid/>
        <w:jc w:val="center"/>
        <w:rPr>
          <w:rFonts w:ascii="Arial" w:hAnsi="Arial" w:cs="Arial"/>
          <w:b/>
        </w:rPr>
      </w:pPr>
      <w:r>
        <w:rPr>
          <w:rFonts w:ascii="Arial" w:hAnsi="Arial" w:cs="Arial"/>
          <w:b/>
        </w:rPr>
        <w:t>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p w:rsidR="00493164" w:rsidRDefault="00493164" w:rsidP="00493164">
      <w:pPr>
        <w:snapToGrid/>
        <w:jc w:val="center"/>
        <w:rPr>
          <w:rFonts w:ascii="Arial" w:hAnsi="Arial" w:cs="Arial"/>
          <w:b/>
        </w:rPr>
      </w:pPr>
    </w:p>
    <w:p w:rsidR="00493164" w:rsidRPr="00B20118" w:rsidRDefault="00493164" w:rsidP="00493164">
      <w:pPr>
        <w:snapToGrid/>
        <w:jc w:val="center"/>
        <w:rPr>
          <w:rFonts w:ascii="Arial" w:hAnsi="Arial" w:cs="Arial"/>
          <w:bCs/>
        </w:rPr>
      </w:pPr>
      <w:r w:rsidRPr="00B20118">
        <w:rPr>
          <w:rFonts w:ascii="Arial" w:hAnsi="Arial" w:cs="Arial"/>
          <w:bCs/>
        </w:rPr>
        <w:t>«____ »_____________20___г.                                                ______________________</w:t>
      </w:r>
    </w:p>
    <w:p w:rsidR="00493164" w:rsidRPr="00B20118" w:rsidRDefault="00493164" w:rsidP="00493164">
      <w:pPr>
        <w:snapToGrid/>
        <w:jc w:val="both"/>
        <w:rPr>
          <w:rFonts w:ascii="Arial" w:hAnsi="Arial" w:cs="Arial"/>
          <w:sz w:val="20"/>
          <w:szCs w:val="20"/>
        </w:rPr>
      </w:pPr>
      <w:r w:rsidRPr="00B20118">
        <w:rPr>
          <w:rFonts w:ascii="Arial" w:hAnsi="Arial" w:cs="Arial"/>
          <w:bCs/>
        </w:rPr>
        <w:t xml:space="preserve">                                                                                                       </w:t>
      </w:r>
      <w:r w:rsidRPr="00B20118">
        <w:rPr>
          <w:rFonts w:ascii="Arial" w:hAnsi="Arial" w:cs="Arial"/>
          <w:bCs/>
          <w:sz w:val="20"/>
          <w:szCs w:val="20"/>
        </w:rPr>
        <w:t>город, населённый пункт</w:t>
      </w:r>
    </w:p>
    <w:p w:rsidR="00493164" w:rsidRDefault="00493164" w:rsidP="00493164">
      <w:pPr>
        <w:snapToGrid/>
        <w:jc w:val="center"/>
        <w:rPr>
          <w:rFonts w:ascii="Arial" w:hAnsi="Arial" w:cs="Arial"/>
          <w:b/>
        </w:rPr>
      </w:pPr>
    </w:p>
    <w:p w:rsidR="00493164" w:rsidRDefault="00493164" w:rsidP="00493164">
      <w:pPr>
        <w:rPr>
          <w:rFonts w:ascii="Arial" w:hAnsi="Arial" w:cs="Arial"/>
        </w:rPr>
      </w:pPr>
      <w:r>
        <w:rPr>
          <w:rFonts w:ascii="Arial" w:hAnsi="Arial" w:cs="Arial"/>
        </w:rPr>
        <w:t>Я,_____________________________________________________________________</w:t>
      </w:r>
    </w:p>
    <w:p w:rsidR="00493164" w:rsidRDefault="00493164" w:rsidP="00493164">
      <w:pPr>
        <w:jc w:val="center"/>
        <w:rPr>
          <w:rFonts w:ascii="Arial" w:hAnsi="Arial" w:cs="Arial"/>
          <w:sz w:val="16"/>
          <w:szCs w:val="16"/>
        </w:rPr>
      </w:pPr>
      <w:r>
        <w:rPr>
          <w:rFonts w:ascii="Arial" w:hAnsi="Arial" w:cs="Arial"/>
          <w:sz w:val="16"/>
          <w:szCs w:val="16"/>
        </w:rPr>
        <w:t>(должность, Ф.И.О. должностного лица, осуществляющего ПН)</w:t>
      </w:r>
    </w:p>
    <w:p w:rsidR="00493164" w:rsidRDefault="00493164" w:rsidP="00493164">
      <w:pPr>
        <w:rPr>
          <w:rFonts w:ascii="Arial" w:hAnsi="Arial" w:cs="Arial"/>
        </w:rPr>
      </w:pPr>
    </w:p>
    <w:p w:rsidR="00493164" w:rsidRDefault="00493164" w:rsidP="00493164">
      <w:pPr>
        <w:pBdr>
          <w:bottom w:val="single" w:sz="8" w:space="1" w:color="000000"/>
        </w:pBdr>
        <w:rPr>
          <w:rFonts w:ascii="Arial" w:hAnsi="Arial" w:cs="Arial"/>
        </w:rPr>
      </w:pPr>
      <w:r>
        <w:rPr>
          <w:rFonts w:ascii="Arial" w:hAnsi="Arial" w:cs="Arial"/>
        </w:rPr>
        <w:t>рассмотрев материалы о противопожарном состоянии</w:t>
      </w:r>
    </w:p>
    <w:p w:rsidR="00493164" w:rsidRDefault="00493164" w:rsidP="00493164">
      <w:pPr>
        <w:pBdr>
          <w:bottom w:val="single" w:sz="8" w:space="1" w:color="000000"/>
        </w:pBdr>
        <w:rPr>
          <w:rFonts w:ascii="Arial" w:hAnsi="Arial" w:cs="Arial"/>
        </w:rPr>
      </w:pPr>
    </w:p>
    <w:p w:rsidR="00493164" w:rsidRDefault="00493164" w:rsidP="00493164">
      <w:pPr>
        <w:jc w:val="center"/>
        <w:rPr>
          <w:rFonts w:ascii="Arial" w:hAnsi="Arial" w:cs="Arial"/>
          <w:sz w:val="16"/>
          <w:szCs w:val="16"/>
        </w:rPr>
      </w:pPr>
      <w:r>
        <w:rPr>
          <w:rFonts w:ascii="Arial" w:hAnsi="Arial" w:cs="Arial"/>
          <w:sz w:val="16"/>
          <w:szCs w:val="16"/>
        </w:rPr>
        <w:t>(наименование объекта, его принадлежность)</w:t>
      </w: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установил:</w:t>
      </w:r>
    </w:p>
    <w:p w:rsidR="00493164" w:rsidRDefault="00493164" w:rsidP="00493164">
      <w:pPr>
        <w:rPr>
          <w:rFonts w:ascii="Arial" w:hAnsi="Arial" w:cs="Arial"/>
        </w:rPr>
      </w:pPr>
    </w:p>
    <w:p w:rsidR="00493164" w:rsidRDefault="00493164" w:rsidP="00493164">
      <w:pPr>
        <w:pBdr>
          <w:bottom w:val="single" w:sz="8" w:space="1" w:color="000000"/>
        </w:pBdr>
        <w:jc w:val="center"/>
        <w:rPr>
          <w:rFonts w:ascii="Arial" w:hAnsi="Arial" w:cs="Arial"/>
        </w:rPr>
      </w:pPr>
    </w:p>
    <w:p w:rsidR="00493164" w:rsidRDefault="00493164" w:rsidP="00493164">
      <w:pPr>
        <w:jc w:val="center"/>
        <w:rPr>
          <w:rFonts w:ascii="Arial" w:hAnsi="Arial" w:cs="Arial"/>
          <w:sz w:val="16"/>
          <w:szCs w:val="16"/>
        </w:rPr>
      </w:pPr>
      <w:r>
        <w:rPr>
          <w:rFonts w:ascii="Arial" w:hAnsi="Arial" w:cs="Arial"/>
          <w:sz w:val="16"/>
          <w:szCs w:val="16"/>
        </w:rPr>
        <w:t>(четко и последовательно излагается характер нарушений требований пожарной безопасности с указанием пунктов нормативно-технической документации (кем, когда утверждены, согласованы)</w:t>
      </w:r>
    </w:p>
    <w:p w:rsidR="00493164" w:rsidRDefault="00493164" w:rsidP="00493164">
      <w:pPr>
        <w:pBdr>
          <w:bottom w:val="single" w:sz="8" w:space="1" w:color="000000"/>
        </w:pBdr>
        <w:rPr>
          <w:rFonts w:ascii="Arial" w:hAnsi="Arial" w:cs="Arial"/>
          <w:sz w:val="18"/>
          <w:szCs w:val="18"/>
        </w:rPr>
      </w:pPr>
    </w:p>
    <w:p w:rsidR="00493164" w:rsidRDefault="00493164" w:rsidP="00493164">
      <w:pPr>
        <w:rPr>
          <w:rFonts w:ascii="Arial" w:hAnsi="Arial" w:cs="Arial"/>
        </w:rPr>
      </w:pPr>
      <w:r>
        <w:rPr>
          <w:rFonts w:ascii="Arial" w:hAnsi="Arial" w:cs="Arial"/>
        </w:rPr>
        <w:t>_______________________________________________________________________</w:t>
      </w:r>
    </w:p>
    <w:p w:rsidR="00493164" w:rsidRDefault="00493164" w:rsidP="00493164">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w:t>
      </w:r>
    </w:p>
    <w:p w:rsidR="00493164" w:rsidRDefault="00493164" w:rsidP="00493164">
      <w:pPr>
        <w:pStyle w:val="310"/>
        <w:snapToGrid w:val="0"/>
        <w:spacing w:before="100" w:after="100"/>
        <w:rPr>
          <w:rFonts w:ascii="Arial" w:hAnsi="Arial" w:cs="Arial"/>
        </w:rPr>
      </w:pPr>
      <w:r>
        <w:rPr>
          <w:rFonts w:ascii="Arial" w:hAnsi="Arial" w:cs="Arial"/>
        </w:rPr>
        <w:t xml:space="preserve">Руководствуясь частью 2 статьи 37 Федерального закона  ФЗ-69 «О пожарной безопасности» от 21 декабря </w:t>
      </w:r>
      <w:smartTag w:uri="urn:schemas-microsoft-com:office:smarttags" w:element="metricconverter">
        <w:smartTagPr>
          <w:attr w:name="ProductID" w:val="1994 г"/>
        </w:smartTagPr>
        <w:r>
          <w:rPr>
            <w:rFonts w:ascii="Arial" w:hAnsi="Arial" w:cs="Arial"/>
          </w:rPr>
          <w:t>1994 г</w:t>
        </w:r>
      </w:smartTag>
      <w:r>
        <w:rPr>
          <w:rFonts w:ascii="Arial" w:hAnsi="Arial" w:cs="Arial"/>
        </w:rPr>
        <w:t xml:space="preserve">. и </w:t>
      </w:r>
      <w:r w:rsidR="00970F37">
        <w:rPr>
          <w:rFonts w:ascii="Arial" w:hAnsi="Arial" w:cs="Arial"/>
        </w:rPr>
        <w:t xml:space="preserve">Положением </w:t>
      </w:r>
      <w:r w:rsidRPr="00EB6607">
        <w:rPr>
          <w:rFonts w:ascii="Arial" w:hAnsi="Arial" w:cs="Arial"/>
        </w:rPr>
        <w:t>Компании  «</w:t>
      </w:r>
      <w:r>
        <w:rPr>
          <w:rFonts w:ascii="Arial" w:hAnsi="Arial" w:cs="Arial"/>
        </w:rPr>
        <w:t>Организация</w:t>
      </w:r>
      <w:r w:rsidRPr="00EB6607">
        <w:rPr>
          <w:rFonts w:ascii="Arial" w:hAnsi="Arial" w:cs="Arial"/>
        </w:rPr>
        <w:t xml:space="preserve"> </w:t>
      </w:r>
      <w:r>
        <w:rPr>
          <w:rFonts w:ascii="Arial" w:hAnsi="Arial" w:cs="Arial"/>
        </w:rPr>
        <w:t>и осуществление</w:t>
      </w:r>
      <w:r w:rsidRPr="00EB6607">
        <w:rPr>
          <w:rFonts w:ascii="Arial" w:hAnsi="Arial" w:cs="Arial"/>
        </w:rPr>
        <w:t xml:space="preserve"> пожарно</w:t>
      </w:r>
      <w:r>
        <w:rPr>
          <w:rFonts w:ascii="Arial" w:hAnsi="Arial" w:cs="Arial"/>
        </w:rPr>
        <w:t>го</w:t>
      </w:r>
      <w:r w:rsidRPr="00EB6607">
        <w:rPr>
          <w:rFonts w:ascii="Arial" w:hAnsi="Arial" w:cs="Arial"/>
        </w:rPr>
        <w:t xml:space="preserve"> надзор</w:t>
      </w:r>
      <w:r>
        <w:rPr>
          <w:rFonts w:ascii="Arial" w:hAnsi="Arial" w:cs="Arial"/>
        </w:rPr>
        <w:t>а</w:t>
      </w:r>
      <w:r w:rsidRPr="00EB6607">
        <w:rPr>
          <w:rFonts w:ascii="Arial" w:hAnsi="Arial" w:cs="Arial"/>
        </w:rPr>
        <w:t xml:space="preserve"> на объектах </w:t>
      </w:r>
      <w:r>
        <w:rPr>
          <w:rFonts w:ascii="Arial" w:hAnsi="Arial" w:cs="Arial"/>
        </w:rPr>
        <w:t>Компании</w:t>
      </w:r>
      <w:r w:rsidRPr="00EB6607">
        <w:rPr>
          <w:rFonts w:ascii="Arial" w:hAnsi="Arial" w:cs="Arial"/>
        </w:rPr>
        <w:t>»</w:t>
      </w:r>
      <w:r>
        <w:rPr>
          <w:rFonts w:ascii="Arial" w:hAnsi="Arial" w:cs="Arial"/>
        </w:rPr>
        <w:t xml:space="preserve"> №П3-05 С-0102.</w:t>
      </w:r>
    </w:p>
    <w:p w:rsidR="00493164" w:rsidRDefault="00493164" w:rsidP="00493164">
      <w:pPr>
        <w:rPr>
          <w:rFonts w:ascii="Arial" w:hAnsi="Arial" w:cs="Arial"/>
          <w:b/>
        </w:rPr>
      </w:pPr>
    </w:p>
    <w:p w:rsidR="00493164" w:rsidRDefault="00493164" w:rsidP="00493164">
      <w:pPr>
        <w:jc w:val="center"/>
        <w:rPr>
          <w:rFonts w:ascii="Arial" w:hAnsi="Arial" w:cs="Arial"/>
          <w:b/>
        </w:rPr>
      </w:pPr>
      <w:r>
        <w:rPr>
          <w:rFonts w:ascii="Arial" w:hAnsi="Arial" w:cs="Arial"/>
          <w:b/>
        </w:rPr>
        <w:br w:type="page"/>
        <w:t>Предлагаю:</w:t>
      </w:r>
    </w:p>
    <w:p w:rsidR="00493164" w:rsidRDefault="00493164" w:rsidP="00493164">
      <w:pPr>
        <w:jc w:val="center"/>
        <w:rPr>
          <w:rFonts w:ascii="Arial" w:hAnsi="Arial" w:cs="Arial"/>
          <w:b/>
        </w:rPr>
      </w:pPr>
    </w:p>
    <w:p w:rsidR="00493164" w:rsidRDefault="00493164" w:rsidP="00493164">
      <w:pPr>
        <w:rPr>
          <w:rFonts w:ascii="Arial" w:hAnsi="Arial" w:cs="Arial"/>
        </w:rPr>
      </w:pPr>
      <w:r>
        <w:rPr>
          <w:rFonts w:ascii="Arial" w:hAnsi="Arial" w:cs="Arial"/>
        </w:rPr>
        <w:t xml:space="preserve"> 1. Дальнейшую работу (эксплуатацию)____________________________________</w:t>
      </w:r>
    </w:p>
    <w:p w:rsidR="00493164" w:rsidRDefault="00493164" w:rsidP="00493164">
      <w:pPr>
        <w:jc w:val="center"/>
        <w:rPr>
          <w:rFonts w:ascii="Arial" w:hAnsi="Arial" w:cs="Arial"/>
          <w:sz w:val="16"/>
          <w:szCs w:val="16"/>
        </w:rPr>
      </w:pPr>
      <w:r>
        <w:rPr>
          <w:rFonts w:ascii="Arial" w:hAnsi="Arial" w:cs="Arial"/>
          <w:sz w:val="16"/>
          <w:szCs w:val="16"/>
        </w:rPr>
        <w:t xml:space="preserve">                                                                                            (указывается объект приостановки, вид работ)</w:t>
      </w:r>
    </w:p>
    <w:p w:rsidR="00493164" w:rsidRDefault="00493164" w:rsidP="00493164">
      <w:pPr>
        <w:rPr>
          <w:rFonts w:ascii="Arial" w:hAnsi="Arial" w:cs="Arial"/>
        </w:rPr>
      </w:pPr>
      <w:r>
        <w:rPr>
          <w:rFonts w:ascii="Arial" w:hAnsi="Arial" w:cs="Arial"/>
        </w:rPr>
        <w:t xml:space="preserve">    </w:t>
      </w:r>
    </w:p>
    <w:p w:rsidR="00493164" w:rsidRDefault="00493164" w:rsidP="00493164">
      <w:pPr>
        <w:rPr>
          <w:rFonts w:ascii="Arial" w:hAnsi="Arial" w:cs="Arial"/>
        </w:rPr>
      </w:pPr>
      <w:r>
        <w:rPr>
          <w:rFonts w:ascii="Arial" w:hAnsi="Arial" w:cs="Arial"/>
        </w:rPr>
        <w:t xml:space="preserve"> приостановить с « ______ » ________________20____г.</w:t>
      </w:r>
    </w:p>
    <w:p w:rsidR="00493164" w:rsidRDefault="00493164" w:rsidP="00493164">
      <w:pPr>
        <w:jc w:val="center"/>
        <w:rPr>
          <w:rFonts w:ascii="Arial" w:hAnsi="Arial" w:cs="Arial"/>
          <w:b/>
        </w:rPr>
      </w:pP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Подпись лица, вынесшего представление________________________________</w:t>
      </w:r>
    </w:p>
    <w:p w:rsidR="00493164" w:rsidRDefault="00493164" w:rsidP="00493164">
      <w:pPr>
        <w:rPr>
          <w:rFonts w:ascii="Arial" w:hAnsi="Arial" w:cs="Arial"/>
        </w:rPr>
      </w:pP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Представление получил_________________________________________________</w:t>
      </w:r>
    </w:p>
    <w:p w:rsidR="00493164" w:rsidRDefault="00493164" w:rsidP="00493164">
      <w:pPr>
        <w:jc w:val="center"/>
        <w:rPr>
          <w:rFonts w:ascii="Arial" w:hAnsi="Arial" w:cs="Arial"/>
          <w:sz w:val="16"/>
          <w:szCs w:val="16"/>
        </w:rPr>
      </w:pPr>
      <w:r>
        <w:rPr>
          <w:rFonts w:ascii="Arial" w:hAnsi="Arial" w:cs="Arial"/>
          <w:sz w:val="16"/>
          <w:szCs w:val="16"/>
        </w:rPr>
        <w:t xml:space="preserve">                                                            (указывается руководитель, должностное лицо охраняемого объекта)</w:t>
      </w:r>
    </w:p>
    <w:p w:rsidR="00493164" w:rsidRDefault="00493164" w:rsidP="00493164">
      <w:pPr>
        <w:rPr>
          <w:rFonts w:ascii="Arial" w:hAnsi="Arial" w:cs="Arial"/>
        </w:rPr>
      </w:pPr>
    </w:p>
    <w:p w:rsidR="00493164" w:rsidRDefault="00493164" w:rsidP="00493164">
      <w:pPr>
        <w:snapToGrid/>
        <w:jc w:val="center"/>
        <w:rPr>
          <w:rFonts w:ascii="Arial" w:hAnsi="Arial" w:cs="Arial"/>
        </w:rPr>
      </w:pPr>
      <w:r>
        <w:rPr>
          <w:rFonts w:ascii="Arial" w:hAnsi="Arial" w:cs="Arial"/>
        </w:rPr>
        <w:t xml:space="preserve">«___»_________20____г.   </w:t>
      </w:r>
    </w:p>
    <w:p w:rsidR="00493164" w:rsidRDefault="00493164" w:rsidP="00493164">
      <w:pPr>
        <w:ind w:left="-18"/>
        <w:rPr>
          <w:rFonts w:ascii="Arial" w:hAnsi="Arial" w:cs="Arial"/>
        </w:rPr>
      </w:pPr>
      <w:r>
        <w:rPr>
          <w:b/>
        </w:rPr>
        <w:t xml:space="preserve">                      </w:t>
      </w:r>
      <w:r w:rsidRPr="00097190">
        <w:rPr>
          <w:rFonts w:ascii="Arial" w:hAnsi="Arial" w:cs="Arial"/>
        </w:rPr>
        <w:t>Я______________________________________________________________________</w:t>
      </w:r>
    </w:p>
    <w:p w:rsidR="00493164" w:rsidRPr="00097190" w:rsidRDefault="00493164" w:rsidP="00493164">
      <w:pPr>
        <w:jc w:val="center"/>
        <w:rPr>
          <w:rFonts w:ascii="Arial" w:hAnsi="Arial" w:cs="Arial"/>
          <w:sz w:val="16"/>
          <w:szCs w:val="16"/>
        </w:rPr>
      </w:pPr>
      <w:r w:rsidRPr="00097190">
        <w:rPr>
          <w:rFonts w:ascii="Arial" w:hAnsi="Arial" w:cs="Arial"/>
          <w:sz w:val="16"/>
          <w:szCs w:val="16"/>
        </w:rPr>
        <w:t>(должность, Ф.И.О.)</w:t>
      </w:r>
    </w:p>
    <w:p w:rsidR="00493164" w:rsidRPr="00097190" w:rsidRDefault="00493164" w:rsidP="00493164">
      <w:pPr>
        <w:ind w:left="-18"/>
        <w:rPr>
          <w:rFonts w:ascii="Arial" w:hAnsi="Arial" w:cs="Arial"/>
        </w:rPr>
      </w:pPr>
    </w:p>
    <w:p w:rsidR="00493164" w:rsidRPr="00097190" w:rsidRDefault="00493164" w:rsidP="00493164">
      <w:pPr>
        <w:rPr>
          <w:rFonts w:ascii="Arial" w:hAnsi="Arial" w:cs="Arial"/>
        </w:rPr>
      </w:pPr>
      <w:r w:rsidRPr="00097190">
        <w:rPr>
          <w:rFonts w:ascii="Arial" w:hAnsi="Arial" w:cs="Arial"/>
        </w:rPr>
        <w:t>принял решение:________________________________________________________</w:t>
      </w:r>
    </w:p>
    <w:p w:rsidR="00493164" w:rsidRPr="00097190" w:rsidRDefault="00493164" w:rsidP="00493164">
      <w:pPr>
        <w:ind w:firstLine="709"/>
        <w:jc w:val="center"/>
        <w:rPr>
          <w:rFonts w:ascii="Arial" w:hAnsi="Arial" w:cs="Arial"/>
          <w:sz w:val="16"/>
          <w:szCs w:val="16"/>
        </w:rPr>
      </w:pPr>
      <w:r w:rsidRPr="00097190">
        <w:rPr>
          <w:rFonts w:ascii="Arial" w:hAnsi="Arial" w:cs="Arial"/>
          <w:sz w:val="16"/>
          <w:szCs w:val="16"/>
        </w:rPr>
        <w:t>(указывается принятое решение о возможности дальнейшей эксплуатации объекта, производства работ и т. п.)</w:t>
      </w:r>
    </w:p>
    <w:p w:rsidR="00493164" w:rsidRDefault="00493164" w:rsidP="00493164">
      <w:pPr>
        <w:rPr>
          <w:rFonts w:ascii="Arial" w:hAnsi="Arial" w:cs="Arial"/>
        </w:rPr>
      </w:pPr>
    </w:p>
    <w:p w:rsidR="00493164" w:rsidRPr="00097190" w:rsidRDefault="00493164" w:rsidP="00493164">
      <w:pPr>
        <w:rPr>
          <w:rFonts w:ascii="Arial" w:hAnsi="Arial" w:cs="Arial"/>
        </w:rPr>
      </w:pPr>
      <w:r w:rsidRPr="00097190">
        <w:rPr>
          <w:rFonts w:ascii="Arial" w:hAnsi="Arial" w:cs="Arial"/>
        </w:rPr>
        <w:t>Подпись ____________ «___»_____________20_г</w:t>
      </w:r>
    </w:p>
    <w:p w:rsidR="00493164" w:rsidRDefault="00493164" w:rsidP="00493164">
      <w:pPr>
        <w:tabs>
          <w:tab w:val="num" w:pos="567"/>
        </w:tabs>
        <w:snapToGrid/>
        <w:spacing w:before="120"/>
        <w:jc w:val="both"/>
      </w:pPr>
    </w:p>
    <w:p w:rsidR="00493164" w:rsidRPr="00960269" w:rsidRDefault="00493164" w:rsidP="00493164">
      <w:pPr>
        <w:pStyle w:val="20"/>
        <w:keepNext w:val="0"/>
        <w:suppressAutoHyphens w:val="0"/>
        <w:spacing w:before="0" w:after="0"/>
        <w:jc w:val="both"/>
        <w:rPr>
          <w:i w:val="0"/>
          <w:szCs w:val="22"/>
        </w:rPr>
      </w:pPr>
      <w:r>
        <w:br w:type="page"/>
      </w:r>
      <w:bookmarkStart w:id="209" w:name="_Toc316389802"/>
      <w:r w:rsidRPr="001109C5">
        <w:rPr>
          <w:rFonts w:ascii="Arial" w:hAnsi="Arial" w:cs="Arial"/>
          <w:i w:val="0"/>
          <w:caps/>
          <w:sz w:val="24"/>
          <w:szCs w:val="22"/>
        </w:rPr>
        <w:t>ПРИЛОЖЕНИЕ 13. Журнал учета представлений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bookmarkEnd w:id="209"/>
    </w:p>
    <w:p w:rsidR="00493164" w:rsidRDefault="00493164" w:rsidP="00493164">
      <w:pPr>
        <w:snapToGrid/>
        <w:rPr>
          <w:rFonts w:ascii="Arial" w:hAnsi="Arial" w:cs="Arial"/>
          <w:b/>
          <w:bCs/>
          <w:i/>
          <w:sz w:val="22"/>
          <w:szCs w:val="22"/>
        </w:rPr>
      </w:pPr>
    </w:p>
    <w:p w:rsidR="00493164" w:rsidRDefault="00493164" w:rsidP="00493164">
      <w:pPr>
        <w:snapToGrid/>
        <w:rPr>
          <w:rFonts w:ascii="Arial" w:hAnsi="Arial" w:cs="Arial"/>
          <w:b/>
          <w:bCs/>
          <w:i/>
          <w:sz w:val="22"/>
          <w:szCs w:val="22"/>
        </w:rPr>
      </w:pPr>
    </w:p>
    <w:p w:rsidR="00493164" w:rsidRDefault="00493164" w:rsidP="00493164">
      <w:pPr>
        <w:snapToGrid/>
        <w:jc w:val="center"/>
        <w:rPr>
          <w:rFonts w:ascii="Arial" w:hAnsi="Arial" w:cs="Arial"/>
          <w:b/>
          <w:sz w:val="28"/>
          <w:szCs w:val="28"/>
        </w:rPr>
      </w:pPr>
      <w:r>
        <w:rPr>
          <w:rFonts w:ascii="Arial" w:hAnsi="Arial" w:cs="Arial"/>
          <w:b/>
          <w:sz w:val="28"/>
          <w:szCs w:val="28"/>
        </w:rPr>
        <w:t>Журнал</w:t>
      </w:r>
    </w:p>
    <w:p w:rsidR="00493164" w:rsidRDefault="00493164" w:rsidP="00493164">
      <w:pPr>
        <w:snapToGrid/>
        <w:jc w:val="center"/>
        <w:rPr>
          <w:rFonts w:ascii="Arial" w:hAnsi="Arial" w:cs="Arial"/>
          <w:b/>
          <w:sz w:val="28"/>
          <w:szCs w:val="28"/>
        </w:rPr>
      </w:pPr>
    </w:p>
    <w:p w:rsidR="00493164" w:rsidRDefault="00493164" w:rsidP="00493164">
      <w:pPr>
        <w:snapToGrid/>
        <w:jc w:val="center"/>
        <w:rPr>
          <w:rFonts w:ascii="Arial" w:hAnsi="Arial" w:cs="Arial"/>
          <w:b/>
          <w:bCs/>
        </w:rPr>
      </w:pPr>
      <w:r>
        <w:rPr>
          <w:rFonts w:ascii="Arial" w:hAnsi="Arial" w:cs="Arial"/>
          <w:b/>
        </w:rPr>
        <w:t>учета Представлений о приостановке работы объекта</w:t>
      </w:r>
      <w:r>
        <w:rPr>
          <w:rFonts w:ascii="Arial" w:hAnsi="Arial" w:cs="Arial"/>
          <w:b/>
          <w:bCs/>
        </w:rPr>
        <w:t xml:space="preserve">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w:t>
      </w:r>
    </w:p>
    <w:p w:rsidR="00493164" w:rsidRDefault="00493164" w:rsidP="00493164">
      <w:pPr>
        <w:snapToGrid/>
        <w:jc w:val="right"/>
        <w:rPr>
          <w:rFonts w:ascii="Arial" w:hAnsi="Arial" w:cs="Arial"/>
        </w:rPr>
      </w:pPr>
    </w:p>
    <w:p w:rsidR="00493164" w:rsidRDefault="00493164" w:rsidP="00493164">
      <w:pPr>
        <w:snapToGrid/>
        <w:jc w:val="right"/>
        <w:rPr>
          <w:rFonts w:ascii="Arial" w:hAnsi="Arial" w:cs="Arial"/>
        </w:rPr>
      </w:pPr>
    </w:p>
    <w:tbl>
      <w:tblPr>
        <w:tblW w:w="5000" w:type="pct"/>
        <w:tblLook w:val="0000" w:firstRow="0" w:lastRow="0" w:firstColumn="0" w:lastColumn="0" w:noHBand="0" w:noVBand="0"/>
      </w:tblPr>
      <w:tblGrid>
        <w:gridCol w:w="485"/>
        <w:gridCol w:w="1529"/>
        <w:gridCol w:w="1659"/>
        <w:gridCol w:w="1707"/>
        <w:gridCol w:w="1643"/>
        <w:gridCol w:w="1624"/>
        <w:gridCol w:w="1206"/>
      </w:tblGrid>
      <w:tr w:rsidR="00493164" w:rsidTr="00970F37">
        <w:tc>
          <w:tcPr>
            <w:tcW w:w="24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w:t>
            </w:r>
          </w:p>
          <w:p w:rsidR="00493164" w:rsidRDefault="00493164" w:rsidP="00970F37">
            <w:pPr>
              <w:jc w:val="center"/>
              <w:rPr>
                <w:rFonts w:ascii="Arial" w:hAnsi="Arial" w:cs="Arial"/>
                <w:b/>
                <w:bCs/>
                <w:sz w:val="18"/>
                <w:szCs w:val="18"/>
              </w:rPr>
            </w:pPr>
            <w:r>
              <w:rPr>
                <w:rFonts w:ascii="Arial" w:hAnsi="Arial" w:cs="Arial"/>
                <w:b/>
                <w:bCs/>
                <w:sz w:val="18"/>
                <w:szCs w:val="18"/>
              </w:rPr>
              <w:t>п/п</w:t>
            </w:r>
          </w:p>
        </w:tc>
        <w:tc>
          <w:tcPr>
            <w:tcW w:w="77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Номер</w:t>
            </w:r>
          </w:p>
          <w:p w:rsidR="00493164" w:rsidRDefault="00493164" w:rsidP="00970F37">
            <w:pPr>
              <w:ind w:right="-108"/>
              <w:jc w:val="center"/>
              <w:rPr>
                <w:rFonts w:ascii="Arial" w:hAnsi="Arial" w:cs="Arial"/>
                <w:b/>
                <w:sz w:val="18"/>
                <w:szCs w:val="18"/>
              </w:rPr>
            </w:pPr>
            <w:r>
              <w:rPr>
                <w:rFonts w:ascii="Arial" w:hAnsi="Arial" w:cs="Arial"/>
                <w:b/>
                <w:sz w:val="18"/>
                <w:szCs w:val="18"/>
              </w:rPr>
              <w:t>представления,</w:t>
            </w:r>
          </w:p>
          <w:p w:rsidR="00493164" w:rsidRDefault="00493164" w:rsidP="00970F37">
            <w:pPr>
              <w:ind w:left="-148"/>
              <w:jc w:val="center"/>
              <w:rPr>
                <w:rFonts w:ascii="Arial" w:hAnsi="Arial" w:cs="Arial"/>
                <w:b/>
                <w:sz w:val="18"/>
                <w:szCs w:val="18"/>
              </w:rPr>
            </w:pPr>
            <w:r>
              <w:rPr>
                <w:rFonts w:ascii="Arial" w:hAnsi="Arial" w:cs="Arial"/>
                <w:b/>
                <w:sz w:val="18"/>
                <w:szCs w:val="18"/>
              </w:rPr>
              <w:t xml:space="preserve">   дата выдачи</w:t>
            </w:r>
          </w:p>
        </w:tc>
        <w:tc>
          <w:tcPr>
            <w:tcW w:w="84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Кем</w:t>
            </w:r>
          </w:p>
          <w:p w:rsidR="00493164" w:rsidRDefault="00493164" w:rsidP="00970F37">
            <w:pPr>
              <w:jc w:val="center"/>
              <w:rPr>
                <w:rFonts w:ascii="Arial" w:hAnsi="Arial" w:cs="Arial"/>
                <w:b/>
                <w:bCs/>
                <w:sz w:val="18"/>
                <w:szCs w:val="18"/>
              </w:rPr>
            </w:pPr>
            <w:r>
              <w:rPr>
                <w:rFonts w:ascii="Arial" w:hAnsi="Arial" w:cs="Arial"/>
                <w:b/>
                <w:bCs/>
                <w:sz w:val="18"/>
                <w:szCs w:val="18"/>
              </w:rPr>
              <w:t>вынесено</w:t>
            </w:r>
          </w:p>
          <w:p w:rsidR="00493164" w:rsidRDefault="00493164" w:rsidP="00970F37">
            <w:pPr>
              <w:jc w:val="center"/>
              <w:rPr>
                <w:rFonts w:ascii="Arial" w:hAnsi="Arial" w:cs="Arial"/>
                <w:b/>
                <w:sz w:val="18"/>
                <w:szCs w:val="18"/>
              </w:rPr>
            </w:pPr>
            <w:r>
              <w:rPr>
                <w:rFonts w:ascii="Arial" w:hAnsi="Arial" w:cs="Arial"/>
                <w:b/>
                <w:sz w:val="18"/>
                <w:szCs w:val="18"/>
              </w:rPr>
              <w:t>представление</w:t>
            </w:r>
          </w:p>
        </w:tc>
        <w:tc>
          <w:tcPr>
            <w:tcW w:w="86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Что приостановлено</w:t>
            </w:r>
          </w:p>
          <w:p w:rsidR="00493164" w:rsidRDefault="00493164" w:rsidP="00970F37">
            <w:pPr>
              <w:jc w:val="center"/>
              <w:rPr>
                <w:rFonts w:ascii="Arial" w:hAnsi="Arial" w:cs="Arial"/>
                <w:b/>
                <w:bCs/>
                <w:sz w:val="18"/>
                <w:szCs w:val="18"/>
              </w:rPr>
            </w:pPr>
            <w:r>
              <w:rPr>
                <w:rFonts w:ascii="Arial" w:hAnsi="Arial" w:cs="Arial"/>
                <w:b/>
                <w:bCs/>
                <w:sz w:val="18"/>
                <w:szCs w:val="18"/>
              </w:rPr>
              <w:t>(запрещена</w:t>
            </w:r>
          </w:p>
          <w:p w:rsidR="00493164" w:rsidRDefault="00493164" w:rsidP="00970F37">
            <w:pPr>
              <w:ind w:left="-196" w:right="-76"/>
              <w:jc w:val="center"/>
              <w:rPr>
                <w:rFonts w:ascii="Arial" w:hAnsi="Arial" w:cs="Arial"/>
                <w:b/>
                <w:bCs/>
                <w:sz w:val="18"/>
                <w:szCs w:val="18"/>
              </w:rPr>
            </w:pPr>
            <w:r>
              <w:rPr>
                <w:rFonts w:ascii="Arial" w:hAnsi="Arial" w:cs="Arial"/>
                <w:b/>
                <w:bCs/>
                <w:sz w:val="18"/>
                <w:szCs w:val="18"/>
              </w:rPr>
              <w:t>эксплуатация),</w:t>
            </w:r>
          </w:p>
          <w:p w:rsidR="00493164" w:rsidRDefault="00493164" w:rsidP="00970F37">
            <w:pPr>
              <w:jc w:val="center"/>
              <w:rPr>
                <w:rFonts w:ascii="Arial" w:hAnsi="Arial" w:cs="Arial"/>
                <w:b/>
                <w:bCs/>
                <w:sz w:val="18"/>
                <w:szCs w:val="18"/>
              </w:rPr>
            </w:pPr>
            <w:r>
              <w:rPr>
                <w:rFonts w:ascii="Arial" w:hAnsi="Arial" w:cs="Arial"/>
                <w:b/>
                <w:bCs/>
                <w:sz w:val="18"/>
                <w:szCs w:val="18"/>
              </w:rPr>
              <w:t>дата, время</w:t>
            </w:r>
          </w:p>
        </w:tc>
        <w:tc>
          <w:tcPr>
            <w:tcW w:w="83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Кому и когда</w:t>
            </w:r>
          </w:p>
          <w:p w:rsidR="00493164" w:rsidRDefault="00493164" w:rsidP="00970F37">
            <w:pPr>
              <w:jc w:val="center"/>
              <w:rPr>
                <w:rFonts w:ascii="Arial" w:hAnsi="Arial" w:cs="Arial"/>
                <w:b/>
                <w:bCs/>
                <w:sz w:val="18"/>
                <w:szCs w:val="18"/>
              </w:rPr>
            </w:pPr>
            <w:r>
              <w:rPr>
                <w:rFonts w:ascii="Arial" w:hAnsi="Arial" w:cs="Arial"/>
                <w:b/>
                <w:bCs/>
                <w:sz w:val="18"/>
                <w:szCs w:val="18"/>
              </w:rPr>
              <w:t>вручено</w:t>
            </w:r>
          </w:p>
          <w:p w:rsidR="00493164" w:rsidRDefault="00493164" w:rsidP="00970F37">
            <w:pPr>
              <w:jc w:val="center"/>
              <w:rPr>
                <w:rFonts w:ascii="Arial" w:hAnsi="Arial" w:cs="Arial"/>
                <w:b/>
                <w:sz w:val="18"/>
                <w:szCs w:val="18"/>
              </w:rPr>
            </w:pPr>
            <w:r>
              <w:rPr>
                <w:rFonts w:ascii="Arial" w:hAnsi="Arial" w:cs="Arial"/>
                <w:b/>
                <w:sz w:val="18"/>
                <w:szCs w:val="18"/>
              </w:rPr>
              <w:t>представление</w:t>
            </w:r>
          </w:p>
        </w:tc>
        <w:tc>
          <w:tcPr>
            <w:tcW w:w="82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 xml:space="preserve">Решение, принятое </w:t>
            </w:r>
          </w:p>
          <w:p w:rsidR="00493164" w:rsidRDefault="00493164" w:rsidP="00970F37">
            <w:pPr>
              <w:ind w:left="-120" w:right="-139"/>
              <w:jc w:val="center"/>
              <w:rPr>
                <w:rFonts w:ascii="Arial" w:hAnsi="Arial" w:cs="Arial"/>
                <w:b/>
                <w:bCs/>
                <w:sz w:val="18"/>
                <w:szCs w:val="18"/>
              </w:rPr>
            </w:pPr>
            <w:r>
              <w:rPr>
                <w:rFonts w:ascii="Arial" w:hAnsi="Arial" w:cs="Arial"/>
                <w:b/>
                <w:bCs/>
                <w:sz w:val="18"/>
                <w:szCs w:val="18"/>
              </w:rPr>
              <w:t>по представлению,</w:t>
            </w:r>
          </w:p>
          <w:p w:rsidR="00493164" w:rsidRDefault="00493164" w:rsidP="00970F37">
            <w:pPr>
              <w:jc w:val="center"/>
              <w:rPr>
                <w:rFonts w:ascii="Arial" w:hAnsi="Arial" w:cs="Arial"/>
                <w:b/>
                <w:bCs/>
                <w:sz w:val="18"/>
                <w:szCs w:val="18"/>
              </w:rPr>
            </w:pPr>
            <w:r>
              <w:rPr>
                <w:rFonts w:ascii="Arial" w:hAnsi="Arial" w:cs="Arial"/>
                <w:b/>
                <w:bCs/>
                <w:sz w:val="18"/>
                <w:szCs w:val="18"/>
              </w:rPr>
              <w:t>кем и когда</w:t>
            </w:r>
          </w:p>
        </w:tc>
        <w:tc>
          <w:tcPr>
            <w:tcW w:w="612"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ind w:left="-77" w:right="-108"/>
              <w:jc w:val="center"/>
              <w:rPr>
                <w:rFonts w:ascii="Arial" w:hAnsi="Arial" w:cs="Arial"/>
                <w:b/>
                <w:bCs/>
                <w:sz w:val="18"/>
                <w:szCs w:val="18"/>
              </w:rPr>
            </w:pPr>
            <w:r>
              <w:rPr>
                <w:rFonts w:ascii="Arial" w:hAnsi="Arial" w:cs="Arial"/>
                <w:b/>
                <w:bCs/>
                <w:sz w:val="18"/>
                <w:szCs w:val="18"/>
              </w:rPr>
              <w:t>Примечание</w:t>
            </w:r>
          </w:p>
        </w:tc>
      </w:tr>
      <w:tr w:rsidR="00493164" w:rsidTr="00970F37">
        <w:tc>
          <w:tcPr>
            <w:tcW w:w="24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1</w:t>
            </w:r>
          </w:p>
        </w:tc>
        <w:tc>
          <w:tcPr>
            <w:tcW w:w="77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2</w:t>
            </w:r>
          </w:p>
        </w:tc>
        <w:tc>
          <w:tcPr>
            <w:tcW w:w="84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3</w:t>
            </w:r>
          </w:p>
        </w:tc>
        <w:tc>
          <w:tcPr>
            <w:tcW w:w="86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4</w:t>
            </w:r>
          </w:p>
        </w:tc>
        <w:tc>
          <w:tcPr>
            <w:tcW w:w="83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5</w:t>
            </w:r>
          </w:p>
        </w:tc>
        <w:tc>
          <w:tcPr>
            <w:tcW w:w="82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6</w:t>
            </w:r>
          </w:p>
        </w:tc>
        <w:tc>
          <w:tcPr>
            <w:tcW w:w="612"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7</w:t>
            </w:r>
          </w:p>
        </w:tc>
      </w:tr>
      <w:tr w:rsidR="00493164" w:rsidTr="00970F37">
        <w:tc>
          <w:tcPr>
            <w:tcW w:w="24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77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84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86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83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82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612"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bCs/>
                <w:sz w:val="20"/>
              </w:rPr>
            </w:pPr>
          </w:p>
        </w:tc>
      </w:tr>
    </w:tbl>
    <w:p w:rsidR="00493164" w:rsidRDefault="00493164" w:rsidP="00493164">
      <w:pPr>
        <w:tabs>
          <w:tab w:val="num" w:pos="567"/>
        </w:tabs>
        <w:snapToGrid/>
        <w:spacing w:before="120"/>
        <w:jc w:val="both"/>
        <w:sectPr w:rsidR="00493164" w:rsidSect="00970F37">
          <w:headerReference w:type="even" r:id="rId73"/>
          <w:headerReference w:type="default" r:id="rId74"/>
          <w:footerReference w:type="default" r:id="rId75"/>
          <w:headerReference w:type="first" r:id="rId76"/>
          <w:footnotePr>
            <w:pos w:val="beneathText"/>
          </w:footnotePr>
          <w:pgSz w:w="11905" w:h="16837" w:code="9"/>
          <w:pgMar w:top="510" w:right="1021" w:bottom="567" w:left="1247" w:header="737" w:footer="680" w:gutter="0"/>
          <w:cols w:space="720"/>
          <w:docGrid w:linePitch="360"/>
        </w:sectPr>
      </w:pPr>
    </w:p>
    <w:p w:rsidR="00493164" w:rsidRDefault="00493164" w:rsidP="00493164">
      <w:pPr>
        <w:pStyle w:val="20"/>
        <w:keepNext w:val="0"/>
        <w:suppressAutoHyphens w:val="0"/>
        <w:spacing w:before="0" w:after="0"/>
        <w:jc w:val="both"/>
        <w:rPr>
          <w:rFonts w:ascii="Arial" w:hAnsi="Arial" w:cs="Arial"/>
          <w:i w:val="0"/>
          <w:caps/>
          <w:sz w:val="24"/>
          <w:lang w:val="ru-RU"/>
        </w:rPr>
      </w:pPr>
      <w:bookmarkStart w:id="210" w:name="_ПРИЛОЖЕНИЕ_14._Схема"/>
      <w:bookmarkStart w:id="211" w:name="_Toc232310504"/>
      <w:bookmarkStart w:id="212" w:name="_Toc264539105"/>
      <w:bookmarkStart w:id="213" w:name="_Toc316389803"/>
      <w:bookmarkEnd w:id="210"/>
      <w:r w:rsidRPr="001109C5">
        <w:rPr>
          <w:rFonts w:ascii="Arial" w:hAnsi="Arial" w:cs="Arial"/>
          <w:i w:val="0"/>
          <w:caps/>
          <w:sz w:val="24"/>
        </w:rPr>
        <w:t>ПРИЛОЖЕНИЕ 1</w:t>
      </w:r>
      <w:r w:rsidRPr="001109C5">
        <w:rPr>
          <w:rFonts w:ascii="Arial" w:hAnsi="Arial" w:cs="Arial"/>
          <w:i w:val="0"/>
          <w:caps/>
          <w:sz w:val="24"/>
          <w:lang w:val="ru-RU"/>
        </w:rPr>
        <w:t>4</w:t>
      </w:r>
      <w:r w:rsidRPr="001109C5">
        <w:rPr>
          <w:rFonts w:ascii="Arial" w:hAnsi="Arial" w:cs="Arial"/>
          <w:i w:val="0"/>
          <w:caps/>
          <w:sz w:val="24"/>
        </w:rPr>
        <w:t xml:space="preserve">. Схема взаимодействия при планировании и осуществлении ПН на объектах </w:t>
      </w:r>
      <w:r w:rsidR="00F8075D">
        <w:rPr>
          <w:rFonts w:ascii="Arial" w:hAnsi="Arial" w:cs="Arial"/>
          <w:i w:val="0"/>
          <w:caps/>
          <w:sz w:val="24"/>
        </w:rPr>
        <w:t>ОГ</w:t>
      </w:r>
      <w:r w:rsidRPr="001109C5">
        <w:rPr>
          <w:rFonts w:ascii="Arial" w:hAnsi="Arial" w:cs="Arial"/>
          <w:i w:val="0"/>
          <w:caps/>
          <w:sz w:val="24"/>
        </w:rPr>
        <w:t xml:space="preserve"> подразделениями пожарной охраны</w:t>
      </w:r>
      <w:bookmarkEnd w:id="211"/>
      <w:bookmarkEnd w:id="212"/>
      <w:bookmarkEnd w:id="213"/>
    </w:p>
    <w:p w:rsidR="00493164" w:rsidRPr="00187614" w:rsidRDefault="00493164" w:rsidP="00493164"/>
    <w:p w:rsidR="00493164" w:rsidRDefault="00493164" w:rsidP="00493164"/>
    <w:p w:rsidR="00493164" w:rsidRPr="00B85356" w:rsidRDefault="00493164" w:rsidP="00493164"/>
    <w:tbl>
      <w:tblPr>
        <w:tblW w:w="0" w:type="auto"/>
        <w:jc w:val="center"/>
        <w:tblBorders>
          <w:insideH w:val="single" w:sz="4" w:space="0" w:color="auto"/>
          <w:insideV w:val="single" w:sz="4" w:space="0" w:color="auto"/>
        </w:tblBorders>
        <w:tblLook w:val="04A0" w:firstRow="1" w:lastRow="0" w:firstColumn="1" w:lastColumn="0" w:noHBand="0" w:noVBand="1"/>
      </w:tblPr>
      <w:tblGrid>
        <w:gridCol w:w="2416"/>
        <w:gridCol w:w="2417"/>
        <w:gridCol w:w="2417"/>
        <w:gridCol w:w="2497"/>
        <w:gridCol w:w="2410"/>
        <w:gridCol w:w="2344"/>
      </w:tblGrid>
      <w:tr w:rsidR="00493164" w:rsidRPr="00CF515F" w:rsidTr="00970F37">
        <w:trPr>
          <w:jc w:val="center"/>
        </w:trPr>
        <w:tc>
          <w:tcPr>
            <w:tcW w:w="2416" w:type="dxa"/>
            <w:vAlign w:val="center"/>
          </w:tcPr>
          <w:p w:rsidR="00493164" w:rsidRPr="00CF515F" w:rsidRDefault="00493164" w:rsidP="00970F37">
            <w:pPr>
              <w:jc w:val="center"/>
              <w:rPr>
                <w:sz w:val="16"/>
                <w:szCs w:val="16"/>
              </w:rPr>
            </w:pPr>
          </w:p>
        </w:tc>
        <w:tc>
          <w:tcPr>
            <w:tcW w:w="2417" w:type="dxa"/>
            <w:vAlign w:val="center"/>
          </w:tcPr>
          <w:p w:rsidR="00493164" w:rsidRPr="00CF515F" w:rsidRDefault="00493164" w:rsidP="00970F37">
            <w:pPr>
              <w:jc w:val="center"/>
              <w:rPr>
                <w:sz w:val="16"/>
                <w:szCs w:val="16"/>
              </w:rPr>
            </w:pPr>
            <w:r w:rsidRPr="00CF515F">
              <w:rPr>
                <w:sz w:val="16"/>
                <w:szCs w:val="16"/>
              </w:rPr>
              <w:t xml:space="preserve"> До 01 декабря</w:t>
            </w:r>
            <w:r>
              <w:rPr>
                <w:sz w:val="16"/>
                <w:szCs w:val="16"/>
              </w:rPr>
              <w:t xml:space="preserve"> </w:t>
            </w:r>
            <w:r w:rsidRPr="00FB1F4F">
              <w:rPr>
                <w:sz w:val="16"/>
                <w:szCs w:val="16"/>
              </w:rPr>
              <w:t>года, предшествующего году проведения плановых проверок</w:t>
            </w:r>
          </w:p>
        </w:tc>
        <w:tc>
          <w:tcPr>
            <w:tcW w:w="2417" w:type="dxa"/>
            <w:vAlign w:val="center"/>
          </w:tcPr>
          <w:p w:rsidR="00493164" w:rsidRPr="00CF515F" w:rsidRDefault="00493164" w:rsidP="00970F37">
            <w:pPr>
              <w:jc w:val="center"/>
              <w:rPr>
                <w:sz w:val="16"/>
                <w:szCs w:val="16"/>
              </w:rPr>
            </w:pPr>
            <w:r w:rsidRPr="00CF515F">
              <w:rPr>
                <w:sz w:val="16"/>
                <w:szCs w:val="16"/>
              </w:rPr>
              <w:t>10 рабочих дней с даты получения проекта годового графика плановых проверок ПН</w:t>
            </w:r>
          </w:p>
        </w:tc>
        <w:tc>
          <w:tcPr>
            <w:tcW w:w="2497" w:type="dxa"/>
            <w:vAlign w:val="center"/>
          </w:tcPr>
          <w:p w:rsidR="00493164" w:rsidRPr="00CF515F" w:rsidRDefault="00493164" w:rsidP="00970F37">
            <w:pPr>
              <w:jc w:val="center"/>
              <w:rPr>
                <w:b/>
                <w:sz w:val="16"/>
                <w:szCs w:val="16"/>
              </w:rPr>
            </w:pPr>
            <w:r w:rsidRPr="00CF515F">
              <w:rPr>
                <w:sz w:val="16"/>
                <w:szCs w:val="16"/>
              </w:rPr>
              <w:t xml:space="preserve">3 рабочих дня с даты получения согласованного </w:t>
            </w:r>
            <w:r w:rsidR="00F8075D">
              <w:rPr>
                <w:sz w:val="16"/>
                <w:szCs w:val="16"/>
              </w:rPr>
              <w:t>ОГ</w:t>
            </w:r>
            <w:r w:rsidRPr="00CF515F">
              <w:rPr>
                <w:sz w:val="16"/>
                <w:szCs w:val="16"/>
              </w:rPr>
              <w:t xml:space="preserve"> годового графика плановых проверок ПН</w:t>
            </w:r>
          </w:p>
        </w:tc>
        <w:tc>
          <w:tcPr>
            <w:tcW w:w="2410" w:type="dxa"/>
            <w:vAlign w:val="center"/>
          </w:tcPr>
          <w:p w:rsidR="00493164" w:rsidRPr="00CF515F" w:rsidRDefault="00493164" w:rsidP="00970F37">
            <w:pPr>
              <w:jc w:val="center"/>
              <w:rPr>
                <w:sz w:val="16"/>
                <w:szCs w:val="16"/>
              </w:rPr>
            </w:pPr>
            <w:r w:rsidRPr="00CF515F">
              <w:rPr>
                <w:sz w:val="16"/>
                <w:szCs w:val="16"/>
              </w:rPr>
              <w:t xml:space="preserve">Не позднее чем за 3 </w:t>
            </w:r>
            <w:r>
              <w:rPr>
                <w:sz w:val="16"/>
                <w:szCs w:val="16"/>
              </w:rPr>
              <w:t>рабочих</w:t>
            </w:r>
            <w:r w:rsidRPr="00CF515F">
              <w:rPr>
                <w:sz w:val="16"/>
                <w:szCs w:val="16"/>
              </w:rPr>
              <w:t xml:space="preserve"> дня до срока, установленного годовым графиком плановых проверок ПН</w:t>
            </w:r>
          </w:p>
        </w:tc>
        <w:tc>
          <w:tcPr>
            <w:tcW w:w="2344" w:type="dxa"/>
            <w:vAlign w:val="center"/>
          </w:tcPr>
          <w:p w:rsidR="00493164" w:rsidRPr="00CF515F" w:rsidRDefault="00493164" w:rsidP="00970F37">
            <w:pPr>
              <w:jc w:val="center"/>
              <w:rPr>
                <w:sz w:val="16"/>
                <w:szCs w:val="16"/>
              </w:rPr>
            </w:pPr>
            <w:r w:rsidRPr="00CF515F">
              <w:rPr>
                <w:sz w:val="16"/>
                <w:szCs w:val="16"/>
              </w:rPr>
              <w:t>В срок, установленный годовым графиком плановых проверок ПН или распорядительным документом (для внеплановой проверки)</w:t>
            </w:r>
          </w:p>
        </w:tc>
      </w:tr>
      <w:tr w:rsidR="00493164" w:rsidRPr="00CF515F" w:rsidTr="00970F37">
        <w:trPr>
          <w:jc w:val="center"/>
        </w:trPr>
        <w:tc>
          <w:tcPr>
            <w:tcW w:w="2416" w:type="dxa"/>
            <w:vAlign w:val="center"/>
          </w:tcPr>
          <w:p w:rsidR="00493164" w:rsidRPr="00CF515F" w:rsidRDefault="00493164" w:rsidP="00970F37">
            <w:pPr>
              <w:jc w:val="center"/>
              <w:rPr>
                <w:sz w:val="16"/>
                <w:szCs w:val="16"/>
              </w:rPr>
            </w:pPr>
          </w:p>
          <w:p w:rsidR="00493164" w:rsidRPr="00CF515F" w:rsidRDefault="00493164" w:rsidP="00970F37">
            <w:pPr>
              <w:jc w:val="center"/>
              <w:rPr>
                <w:sz w:val="16"/>
                <w:szCs w:val="16"/>
              </w:rPr>
            </w:pPr>
          </w:p>
          <w:p w:rsidR="00493164" w:rsidRPr="00CF515F" w:rsidRDefault="00493164" w:rsidP="00970F37">
            <w:pPr>
              <w:jc w:val="center"/>
              <w:rPr>
                <w:sz w:val="16"/>
                <w:szCs w:val="16"/>
              </w:rPr>
            </w:pPr>
            <w:r w:rsidRPr="00CF515F">
              <w:rPr>
                <w:sz w:val="16"/>
                <w:szCs w:val="16"/>
              </w:rPr>
              <w:t>Подразделения пожарной охраны</w:t>
            </w:r>
          </w:p>
          <w:p w:rsidR="00493164" w:rsidRPr="00CF515F" w:rsidRDefault="00493164" w:rsidP="00970F37">
            <w:pPr>
              <w:jc w:val="center"/>
              <w:rPr>
                <w:sz w:val="16"/>
                <w:szCs w:val="16"/>
              </w:rPr>
            </w:pPr>
          </w:p>
          <w:p w:rsidR="00493164" w:rsidRPr="00CF515F" w:rsidRDefault="00493164" w:rsidP="00970F37">
            <w:pPr>
              <w:jc w:val="center"/>
              <w:rPr>
                <w:sz w:val="16"/>
                <w:szCs w:val="16"/>
              </w:rPr>
            </w:pPr>
          </w:p>
        </w:tc>
        <w:tc>
          <w:tcPr>
            <w:tcW w:w="2417"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5408" behindDoc="0" locked="0" layoutInCell="1" allowOverlap="1" wp14:anchorId="1EF424F5" wp14:editId="173A896C">
                      <wp:simplePos x="0" y="0"/>
                      <wp:positionH relativeFrom="column">
                        <wp:posOffset>732155</wp:posOffset>
                      </wp:positionH>
                      <wp:positionV relativeFrom="paragraph">
                        <wp:posOffset>487680</wp:posOffset>
                      </wp:positionV>
                      <wp:extent cx="966470" cy="361950"/>
                      <wp:effectExtent l="10160" t="12700" r="23495" b="53975"/>
                      <wp:wrapNone/>
                      <wp:docPr id="10" name="Соединительная линия уступом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6470" cy="361950"/>
                              </a:xfrm>
                              <a:prstGeom prst="bentConnector3">
                                <a:avLst>
                                  <a:gd name="adj1" fmla="val -26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0" o:spid="_x0000_s1026" type="#_x0000_t34" style="position:absolute;margin-left:57.65pt;margin-top:38.4pt;width:76.1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" adj="-57">
                      <v:stroke endarrow="block"/>
                    </v:shape>
                  </w:pict>
                </mc:Fallback>
              </mc:AlternateContent>
            </w:r>
            <w:r>
              <w:rPr>
                <w:noProof/>
                <w:sz w:val="16"/>
                <w:szCs w:val="16"/>
                <w:lang w:eastAsia="ru-RU"/>
              </w:rPr>
              <mc:AlternateContent>
                <mc:Choice Requires="wps">
                  <w:drawing>
                    <wp:anchor distT="0" distB="0" distL="114300" distR="114300" simplePos="0" relativeHeight="251660288" behindDoc="0" locked="0" layoutInCell="1" allowOverlap="1" wp14:anchorId="3BB6B379" wp14:editId="6B100E7C">
                      <wp:simplePos x="0" y="0"/>
                      <wp:positionH relativeFrom="column">
                        <wp:posOffset>236855</wp:posOffset>
                      </wp:positionH>
                      <wp:positionV relativeFrom="paragraph">
                        <wp:posOffset>92710</wp:posOffset>
                      </wp:positionV>
                      <wp:extent cx="1042670" cy="394970"/>
                      <wp:effectExtent l="10160" t="8255" r="13970" b="635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670" cy="394970"/>
                              </a:xfrm>
                              <a:prstGeom prst="rect">
                                <a:avLst/>
                              </a:prstGeom>
                              <a:solidFill>
                                <a:srgbClr val="FFFFFF"/>
                              </a:solidFill>
                              <a:ln w="9525">
                                <a:solidFill>
                                  <a:srgbClr val="000000"/>
                                </a:solidFill>
                                <a:miter lim="800000"/>
                                <a:headEnd/>
                                <a:tailEnd/>
                              </a:ln>
                            </wps:spPr>
                            <wps:txbx>
                              <w:txbxContent>
                                <w:p w:rsidR="00BB7F6C" w:rsidRPr="00856A5E" w:rsidRDefault="00BB7F6C" w:rsidP="00493164">
                                  <w:pPr>
                                    <w:jc w:val="center"/>
                                    <w:rPr>
                                      <w:sz w:val="12"/>
                                      <w:szCs w:val="12"/>
                                    </w:rPr>
                                  </w:pPr>
                                  <w:r w:rsidRPr="00856A5E">
                                    <w:rPr>
                                      <w:sz w:val="12"/>
                                      <w:szCs w:val="12"/>
                                    </w:rPr>
                                    <w:t xml:space="preserve">Подготовка проекта годового графика плановых  </w:t>
                                  </w:r>
                                  <w:r>
                                    <w:rPr>
                                      <w:sz w:val="12"/>
                                      <w:szCs w:val="12"/>
                                    </w:rPr>
                                    <w:t>п</w:t>
                                  </w:r>
                                  <w:r w:rsidRPr="00856A5E">
                                    <w:rPr>
                                      <w:sz w:val="12"/>
                                      <w:szCs w:val="12"/>
                                    </w:rPr>
                                    <w:t>роверок ПН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6" style="position:absolute;left:0;text-align:left;margin-left:18.65pt;margin-top:7.3pt;width:82.1pt;height:3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">
                      <v:textbox>
                        <w:txbxContent>
                          <w:p w:rsidR="00BB7F6C" w:rsidRPr="00856A5E" w:rsidRDefault="00BB7F6C" w:rsidP="00493164">
                            <w:pPr>
                              <w:jc w:val="center"/>
                              <w:rPr>
                                <w:sz w:val="12"/>
                                <w:szCs w:val="12"/>
                              </w:rPr>
                            </w:pPr>
                            <w:r w:rsidRPr="00856A5E">
                              <w:rPr>
                                <w:sz w:val="12"/>
                                <w:szCs w:val="12"/>
                              </w:rPr>
                              <w:t xml:space="preserve">Подготовка проекта годового графика плановых  </w:t>
                            </w:r>
                            <w:r>
                              <w:rPr>
                                <w:sz w:val="12"/>
                                <w:szCs w:val="12"/>
                              </w:rPr>
                              <w:t>п</w:t>
                            </w:r>
                            <w:r w:rsidRPr="00856A5E">
                              <w:rPr>
                                <w:sz w:val="12"/>
                                <w:szCs w:val="12"/>
                              </w:rPr>
                              <w:t xml:space="preserve">роверок </w:t>
                            </w:r>
                            <w:proofErr w:type="gramStart"/>
                            <w:r w:rsidRPr="00856A5E">
                              <w:rPr>
                                <w:sz w:val="12"/>
                                <w:szCs w:val="12"/>
                              </w:rPr>
                              <w:t>ПН</w:t>
                            </w:r>
                            <w:proofErr w:type="gramEnd"/>
                          </w:p>
                        </w:txbxContent>
                      </v:textbox>
                    </v:rect>
                  </w:pict>
                </mc:Fallback>
              </mc:AlternateContent>
            </w:r>
          </w:p>
        </w:tc>
        <w:tc>
          <w:tcPr>
            <w:tcW w:w="2417"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6432" behindDoc="0" locked="0" layoutInCell="1" allowOverlap="1" wp14:anchorId="6208899B" wp14:editId="7C93E1FC">
                      <wp:simplePos x="0" y="0"/>
                      <wp:positionH relativeFrom="column">
                        <wp:posOffset>1283335</wp:posOffset>
                      </wp:positionH>
                      <wp:positionV relativeFrom="paragraph">
                        <wp:posOffset>487680</wp:posOffset>
                      </wp:positionV>
                      <wp:extent cx="962025" cy="361950"/>
                      <wp:effectExtent l="10160" t="60325" r="18415" b="6350"/>
                      <wp:wrapNone/>
                      <wp:docPr id="8" name="Соединительная линия уступом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2025" cy="361950"/>
                              </a:xfrm>
                              <a:prstGeom prst="bentConnector3">
                                <a:avLst>
                                  <a:gd name="adj1" fmla="val 9993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Соединительная линия уступом 8" o:spid="_x0000_s1026" type="#_x0000_t34" style="position:absolute;margin-left:101.05pt;margin-top:38.4pt;width:75.75pt;height:28.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" adj="21585">
                      <v:stroke endarrow="block"/>
                    </v:shape>
                  </w:pict>
                </mc:Fallback>
              </mc:AlternateContent>
            </w:r>
          </w:p>
        </w:tc>
        <w:tc>
          <w:tcPr>
            <w:tcW w:w="2497"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7456" behindDoc="0" locked="0" layoutInCell="1" allowOverlap="1" wp14:anchorId="50518937" wp14:editId="6309E8CE">
                      <wp:simplePos x="0" y="0"/>
                      <wp:positionH relativeFrom="column">
                        <wp:posOffset>1253490</wp:posOffset>
                      </wp:positionH>
                      <wp:positionV relativeFrom="paragraph">
                        <wp:posOffset>297180</wp:posOffset>
                      </wp:positionV>
                      <wp:extent cx="428625" cy="0"/>
                      <wp:effectExtent l="10160" t="60325" r="18415" b="5397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98.7pt;margin-top:23.4pt;width:33.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">
                      <v:stroke endarrow="block"/>
                    </v:shape>
                  </w:pict>
                </mc:Fallback>
              </mc:AlternateContent>
            </w:r>
            <w:r>
              <w:rPr>
                <w:noProof/>
                <w:sz w:val="16"/>
                <w:szCs w:val="16"/>
                <w:lang w:eastAsia="ru-RU"/>
              </w:rPr>
              <mc:AlternateContent>
                <mc:Choice Requires="wps">
                  <w:drawing>
                    <wp:anchor distT="0" distB="0" distL="114300" distR="114300" simplePos="0" relativeHeight="251662336" behindDoc="0" locked="0" layoutInCell="1" allowOverlap="1" wp14:anchorId="0E352146" wp14:editId="274A2644">
                      <wp:simplePos x="0" y="0"/>
                      <wp:positionH relativeFrom="column">
                        <wp:posOffset>119380</wp:posOffset>
                      </wp:positionH>
                      <wp:positionV relativeFrom="paragraph">
                        <wp:posOffset>92075</wp:posOffset>
                      </wp:positionV>
                      <wp:extent cx="1134110" cy="395605"/>
                      <wp:effectExtent l="9525" t="7620" r="8890" b="63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395605"/>
                              </a:xfrm>
                              <a:prstGeom prst="rect">
                                <a:avLst/>
                              </a:prstGeom>
                              <a:solidFill>
                                <a:srgbClr val="FFFFFF"/>
                              </a:solidFill>
                              <a:ln w="9525">
                                <a:solidFill>
                                  <a:srgbClr val="000000"/>
                                </a:solidFill>
                                <a:miter lim="800000"/>
                                <a:headEnd/>
                                <a:tailEnd/>
                              </a:ln>
                            </wps:spPr>
                            <wps:txbx>
                              <w:txbxContent>
                                <w:p w:rsidR="00BB7F6C" w:rsidRPr="00856A5E" w:rsidRDefault="00BB7F6C" w:rsidP="00493164">
                                  <w:pPr>
                                    <w:jc w:val="center"/>
                                    <w:rPr>
                                      <w:sz w:val="12"/>
                                      <w:szCs w:val="12"/>
                                    </w:rPr>
                                  </w:pPr>
                                  <w:r>
                                    <w:rPr>
                                      <w:sz w:val="12"/>
                                      <w:szCs w:val="12"/>
                                    </w:rPr>
                                    <w:t>Утверждение</w:t>
                                  </w:r>
                                  <w:r w:rsidRPr="00856A5E">
                                    <w:rPr>
                                      <w:sz w:val="12"/>
                                      <w:szCs w:val="12"/>
                                    </w:rPr>
                                    <w:t xml:space="preserve"> проекта годового графика плановых  </w:t>
                                  </w:r>
                                  <w:r>
                                    <w:rPr>
                                      <w:sz w:val="12"/>
                                      <w:szCs w:val="12"/>
                                    </w:rPr>
                                    <w:t>п</w:t>
                                  </w:r>
                                  <w:r w:rsidRPr="00856A5E">
                                    <w:rPr>
                                      <w:sz w:val="12"/>
                                      <w:szCs w:val="12"/>
                                    </w:rPr>
                                    <w:t>роверок ПН</w:t>
                                  </w:r>
                                </w:p>
                                <w:p w:rsidR="00BB7F6C" w:rsidRDefault="00BB7F6C" w:rsidP="004931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7" style="position:absolute;left:0;text-align:left;margin-left:9.4pt;margin-top:7.25pt;width:89.3pt;height:3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">
                      <v:textbox>
                        <w:txbxContent>
                          <w:p w:rsidR="00BB7F6C" w:rsidRPr="00856A5E" w:rsidRDefault="00BB7F6C" w:rsidP="00493164">
                            <w:pPr>
                              <w:jc w:val="center"/>
                              <w:rPr>
                                <w:sz w:val="12"/>
                                <w:szCs w:val="12"/>
                              </w:rPr>
                            </w:pPr>
                            <w:r>
                              <w:rPr>
                                <w:sz w:val="12"/>
                                <w:szCs w:val="12"/>
                              </w:rPr>
                              <w:t>Утверждение</w:t>
                            </w:r>
                            <w:r w:rsidRPr="00856A5E">
                              <w:rPr>
                                <w:sz w:val="12"/>
                                <w:szCs w:val="12"/>
                              </w:rPr>
                              <w:t xml:space="preserve"> проекта годового графика плановых  </w:t>
                            </w:r>
                            <w:r>
                              <w:rPr>
                                <w:sz w:val="12"/>
                                <w:szCs w:val="12"/>
                              </w:rPr>
                              <w:t>п</w:t>
                            </w:r>
                            <w:r w:rsidRPr="00856A5E">
                              <w:rPr>
                                <w:sz w:val="12"/>
                                <w:szCs w:val="12"/>
                              </w:rPr>
                              <w:t xml:space="preserve">роверок </w:t>
                            </w:r>
                            <w:proofErr w:type="gramStart"/>
                            <w:r w:rsidRPr="00856A5E">
                              <w:rPr>
                                <w:sz w:val="12"/>
                                <w:szCs w:val="12"/>
                              </w:rPr>
                              <w:t>ПН</w:t>
                            </w:r>
                            <w:proofErr w:type="gramEnd"/>
                          </w:p>
                          <w:p w:rsidR="00BB7F6C" w:rsidRDefault="00BB7F6C" w:rsidP="00493164"/>
                        </w:txbxContent>
                      </v:textbox>
                    </v:rect>
                  </w:pict>
                </mc:Fallback>
              </mc:AlternateContent>
            </w:r>
          </w:p>
        </w:tc>
        <w:tc>
          <w:tcPr>
            <w:tcW w:w="2410"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8480" behindDoc="0" locked="0" layoutInCell="1" allowOverlap="1" wp14:anchorId="62AABC24" wp14:editId="4B00AF2F">
                      <wp:simplePos x="0" y="0"/>
                      <wp:positionH relativeFrom="column">
                        <wp:posOffset>1263015</wp:posOffset>
                      </wp:positionH>
                      <wp:positionV relativeFrom="paragraph">
                        <wp:posOffset>297180</wp:posOffset>
                      </wp:positionV>
                      <wp:extent cx="485775" cy="0"/>
                      <wp:effectExtent l="5080" t="60325" r="23495" b="5397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99.45pt;margin-top:23.4pt;width:38.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">
                      <v:stroke endarrow="block"/>
                    </v:shape>
                  </w:pict>
                </mc:Fallback>
              </mc:AlternateContent>
            </w:r>
            <w:r>
              <w:rPr>
                <w:noProof/>
                <w:sz w:val="16"/>
                <w:szCs w:val="16"/>
                <w:lang w:eastAsia="ru-RU"/>
              </w:rPr>
              <mc:AlternateContent>
                <mc:Choice Requires="wps">
                  <w:drawing>
                    <wp:anchor distT="0" distB="0" distL="114300" distR="114300" simplePos="0" relativeHeight="251663360" behindDoc="0" locked="0" layoutInCell="1" allowOverlap="1" wp14:anchorId="744D6C72" wp14:editId="59465177">
                      <wp:simplePos x="0" y="0"/>
                      <wp:positionH relativeFrom="column">
                        <wp:posOffset>96520</wp:posOffset>
                      </wp:positionH>
                      <wp:positionV relativeFrom="paragraph">
                        <wp:posOffset>63500</wp:posOffset>
                      </wp:positionV>
                      <wp:extent cx="1166495" cy="462280"/>
                      <wp:effectExtent l="10160" t="7620" r="13970" b="63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6495" cy="462280"/>
                              </a:xfrm>
                              <a:prstGeom prst="rect">
                                <a:avLst/>
                              </a:prstGeom>
                              <a:solidFill>
                                <a:srgbClr val="FFFFFF"/>
                              </a:solidFill>
                              <a:ln w="9525">
                                <a:solidFill>
                                  <a:srgbClr val="000000"/>
                                </a:solidFill>
                                <a:miter lim="800000"/>
                                <a:headEnd/>
                                <a:tailEnd/>
                              </a:ln>
                            </wps:spPr>
                            <wps:txbx>
                              <w:txbxContent>
                                <w:p w:rsidR="00BB7F6C" w:rsidRDefault="00BB7F6C" w:rsidP="00493164">
                                  <w:pPr>
                                    <w:jc w:val="center"/>
                                  </w:pPr>
                                  <w:r>
                                    <w:rPr>
                                      <w:sz w:val="12"/>
                                      <w:szCs w:val="12"/>
                                    </w:rPr>
                                    <w:t>Информирование руководителя охраняемого объекта ОГ о проведении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8" style="position:absolute;left:0;text-align:left;margin-left:7.6pt;margin-top:5pt;width:91.85pt;height: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">
                      <v:textbox>
                        <w:txbxContent>
                          <w:p w:rsidR="00BB7F6C" w:rsidRDefault="00BB7F6C" w:rsidP="00493164">
                            <w:pPr>
                              <w:jc w:val="center"/>
                            </w:pPr>
                            <w:r>
                              <w:rPr>
                                <w:sz w:val="12"/>
                                <w:szCs w:val="12"/>
                              </w:rPr>
                              <w:t>Информирование руководителя охраняемого объекта ОГ о проведении проверки</w:t>
                            </w:r>
                          </w:p>
                        </w:txbxContent>
                      </v:textbox>
                    </v:rect>
                  </w:pict>
                </mc:Fallback>
              </mc:AlternateContent>
            </w:r>
          </w:p>
        </w:tc>
        <w:tc>
          <w:tcPr>
            <w:tcW w:w="2344"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4384" behindDoc="0" locked="0" layoutInCell="1" allowOverlap="1" wp14:anchorId="79B02C67" wp14:editId="76A45404">
                      <wp:simplePos x="0" y="0"/>
                      <wp:positionH relativeFrom="column">
                        <wp:posOffset>218440</wp:posOffset>
                      </wp:positionH>
                      <wp:positionV relativeFrom="paragraph">
                        <wp:posOffset>148590</wp:posOffset>
                      </wp:positionV>
                      <wp:extent cx="1043305" cy="281305"/>
                      <wp:effectExtent l="5080" t="6985" r="8890" b="698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281305"/>
                              </a:xfrm>
                              <a:prstGeom prst="rect">
                                <a:avLst/>
                              </a:prstGeom>
                              <a:solidFill>
                                <a:srgbClr val="FFFFFF"/>
                              </a:solidFill>
                              <a:ln w="9525">
                                <a:solidFill>
                                  <a:srgbClr val="000000"/>
                                </a:solidFill>
                                <a:miter lim="800000"/>
                                <a:headEnd/>
                                <a:tailEnd/>
                              </a:ln>
                            </wps:spPr>
                            <wps:txbx>
                              <w:txbxContent>
                                <w:p w:rsidR="00BB7F6C" w:rsidRDefault="00BB7F6C" w:rsidP="00493164">
                                  <w:pPr>
                                    <w:jc w:val="center"/>
                                  </w:pPr>
                                  <w:r>
                                    <w:rPr>
                                      <w:sz w:val="12"/>
                                      <w:szCs w:val="12"/>
                                    </w:rPr>
                                    <w:t>Осуществление пожарного надзора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9" style="position:absolute;left:0;text-align:left;margin-left:17.2pt;margin-top:11.7pt;width:82.15pt;height:22.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">
                      <v:textbox>
                        <w:txbxContent>
                          <w:p w:rsidR="00BB7F6C" w:rsidRDefault="00BB7F6C" w:rsidP="00493164">
                            <w:pPr>
                              <w:jc w:val="center"/>
                            </w:pPr>
                            <w:r>
                              <w:rPr>
                                <w:sz w:val="12"/>
                                <w:szCs w:val="12"/>
                              </w:rPr>
                              <w:t>Осуществление пожарного надзора</w:t>
                            </w:r>
                          </w:p>
                        </w:txbxContent>
                      </v:textbox>
                    </v:rect>
                  </w:pict>
                </mc:Fallback>
              </mc:AlternateContent>
            </w:r>
          </w:p>
        </w:tc>
      </w:tr>
      <w:tr w:rsidR="00493164" w:rsidRPr="00CF515F" w:rsidTr="00970F37">
        <w:trPr>
          <w:jc w:val="center"/>
        </w:trPr>
        <w:tc>
          <w:tcPr>
            <w:tcW w:w="2416" w:type="dxa"/>
            <w:vAlign w:val="center"/>
          </w:tcPr>
          <w:p w:rsidR="00493164" w:rsidRPr="00CF515F" w:rsidRDefault="00493164" w:rsidP="00970F37">
            <w:pPr>
              <w:jc w:val="center"/>
              <w:rPr>
                <w:sz w:val="16"/>
                <w:szCs w:val="16"/>
              </w:rPr>
            </w:pPr>
          </w:p>
          <w:p w:rsidR="00493164" w:rsidRPr="00CF515F" w:rsidRDefault="00493164" w:rsidP="00970F37">
            <w:pPr>
              <w:jc w:val="center"/>
              <w:rPr>
                <w:sz w:val="16"/>
                <w:szCs w:val="16"/>
              </w:rPr>
            </w:pPr>
          </w:p>
          <w:p w:rsidR="00493164" w:rsidRPr="00CF515F" w:rsidRDefault="00493164" w:rsidP="00970F37">
            <w:pPr>
              <w:jc w:val="center"/>
              <w:rPr>
                <w:sz w:val="16"/>
                <w:szCs w:val="16"/>
              </w:rPr>
            </w:pPr>
            <w:r w:rsidRPr="00CF515F">
              <w:rPr>
                <w:sz w:val="16"/>
                <w:szCs w:val="16"/>
              </w:rPr>
              <w:t xml:space="preserve">Руководитель </w:t>
            </w:r>
            <w:r w:rsidR="00F8075D">
              <w:rPr>
                <w:sz w:val="16"/>
                <w:szCs w:val="16"/>
              </w:rPr>
              <w:t>ОГ</w:t>
            </w:r>
          </w:p>
          <w:p w:rsidR="00493164" w:rsidRPr="00CF515F" w:rsidRDefault="00493164" w:rsidP="00970F37">
            <w:pPr>
              <w:jc w:val="center"/>
              <w:rPr>
                <w:sz w:val="16"/>
                <w:szCs w:val="16"/>
              </w:rPr>
            </w:pPr>
          </w:p>
          <w:p w:rsidR="00493164" w:rsidRPr="00CF515F" w:rsidRDefault="00493164" w:rsidP="00970F37">
            <w:pPr>
              <w:jc w:val="center"/>
              <w:rPr>
                <w:sz w:val="16"/>
                <w:szCs w:val="16"/>
              </w:rPr>
            </w:pPr>
          </w:p>
        </w:tc>
        <w:tc>
          <w:tcPr>
            <w:tcW w:w="2417" w:type="dxa"/>
            <w:vAlign w:val="center"/>
          </w:tcPr>
          <w:p w:rsidR="00493164" w:rsidRPr="00CF515F" w:rsidRDefault="00493164" w:rsidP="00970F37">
            <w:pPr>
              <w:jc w:val="center"/>
              <w:rPr>
                <w:sz w:val="16"/>
                <w:szCs w:val="16"/>
              </w:rPr>
            </w:pPr>
          </w:p>
        </w:tc>
        <w:tc>
          <w:tcPr>
            <w:tcW w:w="2417"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1312" behindDoc="0" locked="0" layoutInCell="1" allowOverlap="1" wp14:anchorId="6A78E60D" wp14:editId="3B1E7F6D">
                      <wp:simplePos x="0" y="0"/>
                      <wp:positionH relativeFrom="column">
                        <wp:posOffset>163830</wp:posOffset>
                      </wp:positionH>
                      <wp:positionV relativeFrom="paragraph">
                        <wp:posOffset>71120</wp:posOffset>
                      </wp:positionV>
                      <wp:extent cx="1119505" cy="374015"/>
                      <wp:effectExtent l="5080" t="8255" r="8890" b="825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9505" cy="374015"/>
                              </a:xfrm>
                              <a:prstGeom prst="rect">
                                <a:avLst/>
                              </a:prstGeom>
                              <a:solidFill>
                                <a:srgbClr val="FFFFFF"/>
                              </a:solidFill>
                              <a:ln w="9525">
                                <a:solidFill>
                                  <a:srgbClr val="000000"/>
                                </a:solidFill>
                                <a:miter lim="800000"/>
                                <a:headEnd/>
                                <a:tailEnd/>
                              </a:ln>
                            </wps:spPr>
                            <wps:txbx>
                              <w:txbxContent>
                                <w:p w:rsidR="00BB7F6C" w:rsidRPr="00856A5E" w:rsidRDefault="00BB7F6C" w:rsidP="00493164">
                                  <w:pPr>
                                    <w:jc w:val="center"/>
                                    <w:rPr>
                                      <w:sz w:val="12"/>
                                      <w:szCs w:val="12"/>
                                    </w:rPr>
                                  </w:pPr>
                                  <w:r>
                                    <w:rPr>
                                      <w:sz w:val="12"/>
                                      <w:szCs w:val="12"/>
                                    </w:rPr>
                                    <w:t>Согласование</w:t>
                                  </w:r>
                                  <w:r w:rsidRPr="00856A5E">
                                    <w:rPr>
                                      <w:sz w:val="12"/>
                                      <w:szCs w:val="12"/>
                                    </w:rPr>
                                    <w:t xml:space="preserve"> проекта годового графика плановых  </w:t>
                                  </w:r>
                                  <w:r>
                                    <w:rPr>
                                      <w:sz w:val="12"/>
                                      <w:szCs w:val="12"/>
                                    </w:rPr>
                                    <w:t>п</w:t>
                                  </w:r>
                                  <w:r w:rsidRPr="00856A5E">
                                    <w:rPr>
                                      <w:sz w:val="12"/>
                                      <w:szCs w:val="12"/>
                                    </w:rPr>
                                    <w:t>роверок ПН</w:t>
                                  </w:r>
                                </w:p>
                                <w:p w:rsidR="00BB7F6C" w:rsidRDefault="00BB7F6C" w:rsidP="004931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40" style="position:absolute;left:0;text-align:left;margin-left:12.9pt;margin-top:5.6pt;width:88.15pt;height:2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">
                      <v:textbox>
                        <w:txbxContent>
                          <w:p w:rsidR="00BB7F6C" w:rsidRPr="00856A5E" w:rsidRDefault="00BB7F6C" w:rsidP="00493164">
                            <w:pPr>
                              <w:jc w:val="center"/>
                              <w:rPr>
                                <w:sz w:val="12"/>
                                <w:szCs w:val="12"/>
                              </w:rPr>
                            </w:pPr>
                            <w:r>
                              <w:rPr>
                                <w:sz w:val="12"/>
                                <w:szCs w:val="12"/>
                              </w:rPr>
                              <w:t>Согласование</w:t>
                            </w:r>
                            <w:r w:rsidRPr="00856A5E">
                              <w:rPr>
                                <w:sz w:val="12"/>
                                <w:szCs w:val="12"/>
                              </w:rPr>
                              <w:t xml:space="preserve"> проекта годового графика плановых  </w:t>
                            </w:r>
                            <w:r>
                              <w:rPr>
                                <w:sz w:val="12"/>
                                <w:szCs w:val="12"/>
                              </w:rPr>
                              <w:t>п</w:t>
                            </w:r>
                            <w:r w:rsidRPr="00856A5E">
                              <w:rPr>
                                <w:sz w:val="12"/>
                                <w:szCs w:val="12"/>
                              </w:rPr>
                              <w:t xml:space="preserve">роверок </w:t>
                            </w:r>
                            <w:proofErr w:type="gramStart"/>
                            <w:r w:rsidRPr="00856A5E">
                              <w:rPr>
                                <w:sz w:val="12"/>
                                <w:szCs w:val="12"/>
                              </w:rPr>
                              <w:t>ПН</w:t>
                            </w:r>
                            <w:proofErr w:type="gramEnd"/>
                          </w:p>
                          <w:p w:rsidR="00BB7F6C" w:rsidRDefault="00BB7F6C" w:rsidP="00493164"/>
                        </w:txbxContent>
                      </v:textbox>
                    </v:rect>
                  </w:pict>
                </mc:Fallback>
              </mc:AlternateContent>
            </w:r>
          </w:p>
        </w:tc>
        <w:tc>
          <w:tcPr>
            <w:tcW w:w="2497" w:type="dxa"/>
            <w:vAlign w:val="center"/>
          </w:tcPr>
          <w:p w:rsidR="00493164" w:rsidRPr="00CF515F" w:rsidRDefault="00493164" w:rsidP="00970F37">
            <w:pPr>
              <w:jc w:val="center"/>
              <w:rPr>
                <w:sz w:val="16"/>
                <w:szCs w:val="16"/>
              </w:rPr>
            </w:pPr>
          </w:p>
        </w:tc>
        <w:tc>
          <w:tcPr>
            <w:tcW w:w="2410" w:type="dxa"/>
            <w:vAlign w:val="center"/>
          </w:tcPr>
          <w:p w:rsidR="00493164" w:rsidRPr="00CF515F" w:rsidRDefault="00493164" w:rsidP="00970F37">
            <w:pPr>
              <w:jc w:val="center"/>
              <w:rPr>
                <w:sz w:val="16"/>
                <w:szCs w:val="16"/>
              </w:rPr>
            </w:pPr>
          </w:p>
        </w:tc>
        <w:tc>
          <w:tcPr>
            <w:tcW w:w="2344" w:type="dxa"/>
            <w:vAlign w:val="center"/>
          </w:tcPr>
          <w:p w:rsidR="00493164" w:rsidRPr="00CF515F" w:rsidRDefault="00493164" w:rsidP="00970F37">
            <w:pPr>
              <w:jc w:val="center"/>
              <w:rPr>
                <w:sz w:val="16"/>
                <w:szCs w:val="16"/>
              </w:rPr>
            </w:pPr>
          </w:p>
        </w:tc>
      </w:tr>
    </w:tbl>
    <w:p w:rsidR="00493164" w:rsidRPr="001042CE" w:rsidRDefault="00493164" w:rsidP="00493164">
      <w:pPr>
        <w:jc w:val="center"/>
      </w:pPr>
    </w:p>
    <w:p w:rsidR="00493164" w:rsidRDefault="00493164" w:rsidP="00493164">
      <w:pPr>
        <w:pStyle w:val="afff1"/>
        <w:jc w:val="center"/>
        <w:rPr>
          <w:rFonts w:ascii="Arial" w:hAnsi="Arial" w:cs="Arial"/>
        </w:rPr>
      </w:pPr>
    </w:p>
    <w:p w:rsidR="00493164" w:rsidRDefault="00493164" w:rsidP="00493164">
      <w:pPr>
        <w:pStyle w:val="afff1"/>
        <w:jc w:val="center"/>
        <w:rPr>
          <w:rFonts w:ascii="Arial" w:hAnsi="Arial" w:cs="Arial"/>
        </w:rPr>
      </w:pPr>
    </w:p>
    <w:p w:rsidR="00493164" w:rsidRPr="00B85356" w:rsidRDefault="00493164" w:rsidP="00493164">
      <w:pPr>
        <w:pStyle w:val="afff1"/>
        <w:jc w:val="center"/>
        <w:rPr>
          <w:rFonts w:ascii="Arial" w:hAnsi="Arial" w:cs="Arial"/>
        </w:rPr>
      </w:pPr>
      <w:r w:rsidRPr="00B85356">
        <w:rPr>
          <w:rFonts w:ascii="Arial" w:hAnsi="Arial" w:cs="Arial"/>
        </w:rPr>
        <w:t xml:space="preserve">Рис. </w:t>
      </w:r>
      <w:r w:rsidRPr="00B85356">
        <w:rPr>
          <w:rFonts w:ascii="Arial" w:hAnsi="Arial" w:cs="Arial"/>
        </w:rPr>
        <w:fldChar w:fldCharType="begin"/>
      </w:r>
      <w:r w:rsidRPr="00B85356">
        <w:rPr>
          <w:rFonts w:ascii="Arial" w:hAnsi="Arial" w:cs="Arial"/>
        </w:rPr>
        <w:instrText xml:space="preserve"> SEQ Рис. \* ARABIC </w:instrText>
      </w:r>
      <w:r w:rsidRPr="00B85356">
        <w:rPr>
          <w:rFonts w:ascii="Arial" w:hAnsi="Arial" w:cs="Arial"/>
        </w:rPr>
        <w:fldChar w:fldCharType="separate"/>
      </w:r>
      <w:r>
        <w:rPr>
          <w:rFonts w:ascii="Arial" w:hAnsi="Arial" w:cs="Arial"/>
          <w:noProof/>
        </w:rPr>
        <w:t>1</w:t>
      </w:r>
      <w:r w:rsidRPr="00B85356">
        <w:rPr>
          <w:rFonts w:ascii="Arial" w:hAnsi="Arial" w:cs="Arial"/>
        </w:rPr>
        <w:fldChar w:fldCharType="end"/>
      </w:r>
      <w:r w:rsidRPr="00B85356">
        <w:rPr>
          <w:rFonts w:ascii="Arial" w:hAnsi="Arial" w:cs="Arial"/>
          <w:i/>
          <w:caps/>
        </w:rPr>
        <w:t xml:space="preserve"> </w:t>
      </w:r>
      <w:r w:rsidRPr="00B85356">
        <w:rPr>
          <w:rFonts w:ascii="Arial" w:hAnsi="Arial" w:cs="Arial"/>
        </w:rPr>
        <w:t xml:space="preserve">Схема взаимодействия при планировании и осуществлении ПН на объектах </w:t>
      </w:r>
      <w:r w:rsidR="00F8075D">
        <w:rPr>
          <w:rFonts w:ascii="Arial" w:hAnsi="Arial" w:cs="Arial"/>
        </w:rPr>
        <w:t>ОГ</w:t>
      </w:r>
      <w:r w:rsidRPr="00B85356">
        <w:rPr>
          <w:rFonts w:ascii="Arial" w:hAnsi="Arial" w:cs="Arial"/>
          <w:caps/>
        </w:rPr>
        <w:t xml:space="preserve"> </w:t>
      </w:r>
      <w:r w:rsidRPr="00B85356">
        <w:rPr>
          <w:rFonts w:ascii="Arial" w:hAnsi="Arial" w:cs="Arial"/>
        </w:rPr>
        <w:t>подразделениями пожарной охраны</w:t>
      </w:r>
    </w:p>
    <w:p w:rsidR="00493164" w:rsidRDefault="00493164" w:rsidP="00493164">
      <w:pPr>
        <w:tabs>
          <w:tab w:val="num" w:pos="567"/>
        </w:tabs>
        <w:snapToGrid/>
        <w:spacing w:before="120"/>
        <w:jc w:val="both"/>
      </w:pPr>
    </w:p>
    <w:p w:rsidR="00493164" w:rsidRDefault="00493164" w:rsidP="00493164"/>
    <w:p w:rsidR="00305182" w:rsidRDefault="00305182"/>
    <w:sectPr w:rsidR="00305182" w:rsidSect="00970F37">
      <w:headerReference w:type="even" r:id="rId77"/>
      <w:headerReference w:type="default" r:id="rId78"/>
      <w:footerReference w:type="default" r:id="rId79"/>
      <w:headerReference w:type="first" r:id="rId80"/>
      <w:footnotePr>
        <w:pos w:val="beneathText"/>
      </w:footnotePr>
      <w:pgSz w:w="16837" w:h="11905" w:orient="landscape" w:code="9"/>
      <w:pgMar w:top="1247" w:right="567" w:bottom="1021" w:left="510" w:header="737"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546" w:rsidRDefault="00776546">
      <w:r>
        <w:separator/>
      </w:r>
    </w:p>
  </w:endnote>
  <w:endnote w:type="continuationSeparator" w:id="0">
    <w:p w:rsidR="00776546" w:rsidRDefault="00776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DejaVu Sans">
    <w:altName w:val="Arial"/>
    <w:charset w:val="00"/>
    <w:family w:val="swiss"/>
    <w:pitch w:val="variable"/>
  </w:font>
  <w:font w:name="ArialMT">
    <w:altName w:val="Arial"/>
    <w:panose1 w:val="00000000000000000000"/>
    <w:charset w:val="CC"/>
    <w:family w:val="auto"/>
    <w:notTrueType/>
    <w:pitch w:val="default"/>
    <w:sig w:usb0="00000201" w:usb1="08070000" w:usb2="00000010" w:usb3="00000000" w:csb0="00020004" w:csb1="00000000"/>
  </w:font>
  <w:font w:name="Tahoma">
    <w:panose1 w:val="020B0604030504040204"/>
    <w:charset w:val="CC"/>
    <w:family w:val="swiss"/>
    <w:pitch w:val="variable"/>
    <w:sig w:usb0="E1002EFF" w:usb1="C000605B" w:usb2="00000029" w:usb3="00000000" w:csb0="000101FF" w:csb1="00000000"/>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BB7F6C" w:rsidRDefault="00BB7F6C" w:rsidP="00970F37">
    <w:pPr>
      <w:jc w:val="both"/>
      <w:rPr>
        <w:rFonts w:ascii="Arial" w:hAnsi="Arial" w:cs="Arial"/>
        <w:sz w:val="16"/>
        <w:szCs w:val="16"/>
      </w:rPr>
    </w:pPr>
  </w:p>
  <w:p w:rsidR="00BB7F6C" w:rsidRPr="000662F9" w:rsidRDefault="00BB7F6C" w:rsidP="00970F37">
    <w:pPr>
      <w:pStyle w:val="af7"/>
      <w:tabs>
        <w:tab w:val="right" w:pos="9180"/>
        <w:tab w:val="left" w:pos="9899"/>
      </w:tabs>
      <w:ind w:right="-1" w:firstLine="180"/>
      <w:jc w:val="right"/>
      <w:rPr>
        <w:sz w:val="16"/>
        <w:szCs w:val="16"/>
        <w:lang w:val="ru-RU"/>
      </w:rPr>
    </w:pPr>
    <w:r>
      <w:rPr>
        <w:rFonts w:ascii="Arial" w:hAnsi="Arial" w:cs="Arial"/>
        <w:sz w:val="16"/>
        <w:szCs w:val="16"/>
      </w:rPr>
      <w:t xml:space="preserve">© ® </w:t>
    </w:r>
    <w:r>
      <w:rPr>
        <w:rFonts w:ascii="Arial" w:hAnsi="Arial" w:cs="Arial"/>
        <w:sz w:val="16"/>
        <w:szCs w:val="16"/>
        <w:lang w:val="ru-RU"/>
      </w:rPr>
      <w:t>П</w:t>
    </w:r>
    <w:r>
      <w:rPr>
        <w:rFonts w:ascii="Arial" w:hAnsi="Arial" w:cs="Arial"/>
        <w:sz w:val="16"/>
        <w:szCs w:val="16"/>
      </w:rPr>
      <w:t>АО «НК «Роснефть», 201</w:t>
    </w:r>
    <w:r>
      <w:rPr>
        <w:rFonts w:ascii="Arial" w:hAnsi="Arial" w:cs="Arial"/>
        <w:sz w:val="16"/>
        <w:szCs w:val="16"/>
        <w:lang w:val="ru-RU"/>
      </w:rPr>
      <w:t>2</w:t>
    </w:r>
  </w:p>
  <w:p w:rsidR="00BB7F6C" w:rsidRPr="00D27D30" w:rsidRDefault="00BB7F6C" w:rsidP="00970F37">
    <w:pPr>
      <w:pStyle w:val="af7"/>
      <w:spacing w:before="60"/>
      <w:rPr>
        <w:sz w:val="10"/>
        <w:szCs w:val="10"/>
      </w:rPr>
    </w:pPr>
  </w:p>
  <w:p w:rsidR="00BB7F6C" w:rsidRDefault="00BB7F6C" w:rsidP="00970F37">
    <w:pPr>
      <w:pStyle w:val="af7"/>
      <w:rPr>
        <w:lang w:val="en-US"/>
      </w:rPr>
    </w:pPr>
    <w:r>
      <w:rPr>
        <w:noProof/>
        <w:lang w:val="ru-RU" w:eastAsia="ru-RU"/>
      </w:rPr>
      <mc:AlternateContent>
        <mc:Choice Requires="wpg">
          <w:drawing>
            <wp:anchor distT="0" distB="0" distL="114300" distR="114300" simplePos="0" relativeHeight="251645440" behindDoc="0" locked="0" layoutInCell="1" allowOverlap="1" wp14:anchorId="2043F456" wp14:editId="6A015730">
              <wp:simplePos x="0" y="0"/>
              <wp:positionH relativeFrom="column">
                <wp:posOffset>0</wp:posOffset>
              </wp:positionH>
              <wp:positionV relativeFrom="paragraph">
                <wp:posOffset>-36830</wp:posOffset>
              </wp:positionV>
              <wp:extent cx="6229985" cy="431165"/>
              <wp:effectExtent l="10795" t="635" r="0" b="0"/>
              <wp:wrapNone/>
              <wp:docPr id="123" name="Группа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24" name="Text Box 117"/>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wps:txbx>
                      <wps:bodyPr rot="0" vert="horz" wrap="square" lIns="91440" tIns="45720" rIns="91440" bIns="45720" anchor="t" anchorCtr="0" upright="1">
                        <a:noAutofit/>
                      </wps:bodyPr>
                    </wps:wsp>
                    <wpg:grpSp>
                      <wpg:cNvPr id="125" name="Group 118"/>
                      <wpg:cNvGrpSpPr>
                        <a:grpSpLocks/>
                      </wpg:cNvGrpSpPr>
                      <wpg:grpSpPr bwMode="auto">
                        <a:xfrm>
                          <a:off x="1191" y="15137"/>
                          <a:ext cx="9811" cy="662"/>
                          <a:chOff x="1191" y="15137"/>
                          <a:chExt cx="9811" cy="662"/>
                        </a:xfrm>
                      </wpg:grpSpPr>
                      <wps:wsp>
                        <wps:cNvPr id="126" name="AutoShape 119"/>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27" name="Arc 120"/>
                        <wps:cNvSpPr>
                          <a:spLocks/>
                        </wps:cNvSpPr>
                        <wps:spPr bwMode="auto">
                          <a:xfrm flipH="1">
                            <a:off x="10463" y="15137"/>
                            <a:ext cx="539" cy="66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93 w 21363"/>
                              <a:gd name="T5" fmla="*/ 0 h 20196"/>
                              <a:gd name="T6" fmla="*/ 539 w 21363"/>
                              <a:gd name="T7" fmla="*/ 557 h 20196"/>
                              <a:gd name="T8" fmla="*/ 0 w 21363"/>
                              <a:gd name="T9" fmla="*/ 662 h 20196"/>
                              <a:gd name="T10" fmla="*/ 0 60000 65536"/>
                              <a:gd name="T11" fmla="*/ 0 60000 65536"/>
                              <a:gd name="T12" fmla="*/ 0 60000 65536"/>
                              <a:gd name="T13" fmla="*/ 3163 w 21363"/>
                              <a:gd name="T14" fmla="*/ 3163 h 20196"/>
                              <a:gd name="T15" fmla="*/ 18437 w 21363"/>
                              <a:gd name="T16" fmla="*/ 18437 h 20196"/>
                            </a:gdLst>
                            <a:ahLst/>
                            <a:cxnLst>
                              <a:cxn ang="T10">
                                <a:pos x="T4" y="T5"/>
                              </a:cxn>
                              <a:cxn ang="T11">
                                <a:pos x="T6" y="T7"/>
                              </a:cxn>
                              <a:cxn ang="T12">
                                <a:pos x="T8" y="T9"/>
                              </a:cxn>
                            </a:cxnLst>
                            <a:rect l="T13" t="T14" r="T15" b="T16"/>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AutoShape 12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123" o:spid="_x0000_s1044" style="position:absolute;margin-left:0;margin-top:-2.9pt;width:490.55pt;height:33.95pt;z-index:25164544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">
              <v:shapetype id="_x0000_t202" coordsize="21600,21600" o:spt="202" path="m,l,21600r21600,l21600,xe">
                <v:stroke joinstyle="miter"/>
                <v:path gradientshapeok="t" o:connecttype="rect"/>
              </v:shapetype>
              <v:shape id="Text Box 117" o:spid="_x0000_s1045"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yQ98EA&#10;AADcAAAADwAAAGRycy9kb3ducmV2LnhtbERP24rCMBB9F/Yfwizsi6ypF2SpRlnUBX1RbP2AoRnb&#10;ss2kJFHr3xtB8G0O5zrzZWcacSXna8sKhoMEBHFhdc2lglP+9/0DwgdkjY1lUnAnD8vFR2+OqbY3&#10;PtI1C6WIIexTVFCF0KZS+qIig35gW+LIna0zGCJ0pdQObzHcNHKUJFNpsObYUGFLq4qK/+xiFGSH&#10;fb093dtx2fSHxu02eR7WuVJfn93vDESgLrzFL/dWx/mjCTyfiR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skPfBAAAA3AAAAA8AAAAAAAAAAAAAAAAAmAIAAGRycy9kb3du&#10;cmV2LnhtbFBLBQYAAAAABAAEAPUAAACGAwAAAAA=&#10;" filled="f" stroked="f" strokeweight="1.3pt">
                <v:textbo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v:textbox>
              </v:shape>
              <v:group id="Group 118" o:spid="_x0000_s1046"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shapetype id="_x0000_t32" coordsize="21600,21600" o:spt="32" o:oned="t" path="m,l21600,21600e" filled="f">
                  <v:path arrowok="t" fillok="f" o:connecttype="none"/>
                  <o:lock v:ext="edit" shapetype="t"/>
                </v:shapetype>
                <v:shape id="AutoShape 119" o:spid="_x0000_s1047"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69tcMAAADcAAAADwAAAGRycy9kb3ducmV2LnhtbERPS2vCQBC+F/wPyxR6q5vmkEp0FRFf&#10;UHNIqp6H7JgEs7Mhu9X033cFobf5+J4zWwymFTfqXWNZwcc4AkFcWt1wpeD4vXmfgHAeWWNrmRT8&#10;koPFfPQyw1TbO+d0K3wlQgi7FBXU3neplK6syaAb2444cBfbG/QB9pXUPd5DuGllHEWJNNhwaKix&#10;o1VN5bX4MQq28e563q2y5dclw8/ksM5P+yxX6u11WE5BeBr8v/jp3uswP07g8Uy4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OvbXDAAAA3AAAAA8AAAAAAAAAAAAA&#10;AAAAoQIAAGRycy9kb3ducmV2LnhtbFBLBQYAAAAABAAEAPkAAACRAwAAAAA=&#10;" strokecolor="#fdd208" strokeweight="1.3pt"/>
                <v:shape id="Arc 120" o:spid="_x0000_s1048"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11rcIA&#10;AADcAAAADwAAAGRycy9kb3ducmV2LnhtbERPTWvCQBC9C/6HZYTedGMUU6OrSG3Bi4K29TxkxySY&#10;nU2zW43/3hUEb/N4nzNftqYSF2pcaVnBcBCBIM6sLjlX8PP91X8H4TyyxsoyKbiRg+Wi25ljqu2V&#10;93Q5+FyEEHYpKii8r1MpXVaQQTewNXHgTrYx6ANscqkbvIZwU8k4iibSYMmhocCaPgrKzod/owCj&#10;0XS33R7RbeLfz+GfTMbJOlHqrdeuZiA8tf4lfro3OsyPE3g8Ey6Q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fXWtwgAAANwAAAAPAAAAAAAAAAAAAAAAAJgCAABkcnMvZG93&#10;bnJldi54bWxQSwUGAAAAAAQABAD1AAAAhwM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121" o:spid="_x0000_s1049"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2MXMYAAADcAAAADwAAAGRycy9kb3ducmV2LnhtbESPQW/CMAyF75P4D5EncRvpeoCpEBBC&#10;bCBtPRTYzlZj2orGqZoA3b/Hh0m72XrP731erAbXqhv1ofFs4HWSgCIuvW24MnA6vr+8gQoR2WLr&#10;mQz8UoDVcvS0wMz6Oxd0O8RKSQiHDA3UMXaZ1qGsyWGY+I5YtLPvHUZZ+0rbHu8S7lqdJslUO2xY&#10;GmrsaFNTeTlcnYGPdHf52W3y9ec5x9n0a1t87/PCmPHzsJ6DijTEf/Pf9d4Kfiq08oxMoJ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5djFzGAAAA3AAAAA8AAAAAAAAA&#10;AAAAAAAAoQIAAGRycy9kb3ducmV2LnhtbFBLBQYAAAAABAAEAPkAAACUAwAAAAA=&#10;" strokecolor="#fdd208" strokeweight="1.3pt"/>
              </v:group>
            </v:group>
          </w:pict>
        </mc:Fallback>
      </mc:AlternateContent>
    </w:r>
  </w:p>
  <w:p w:rsidR="00BB7F6C" w:rsidRPr="006B5672" w:rsidRDefault="00BB7F6C" w:rsidP="00970F37">
    <w:pPr>
      <w:pStyle w:val="af7"/>
      <w:rPr>
        <w:lang w:val="en-US"/>
      </w:rPr>
    </w:pPr>
    <w:r>
      <w:rPr>
        <w:noProof/>
        <w:lang w:val="ru-RU" w:eastAsia="ru-RU"/>
      </w:rPr>
      <mc:AlternateContent>
        <mc:Choice Requires="wpg">
          <w:drawing>
            <wp:anchor distT="0" distB="0" distL="114300" distR="114300" simplePos="0" relativeHeight="251647488" behindDoc="0" locked="0" layoutInCell="1" allowOverlap="1" wp14:anchorId="507AC55F" wp14:editId="10F2ADCC">
              <wp:simplePos x="0" y="0"/>
              <wp:positionH relativeFrom="column">
                <wp:posOffset>8890</wp:posOffset>
              </wp:positionH>
              <wp:positionV relativeFrom="paragraph">
                <wp:posOffset>135890</wp:posOffset>
              </wp:positionV>
              <wp:extent cx="5020310" cy="282575"/>
              <wp:effectExtent l="10160" t="15240" r="0" b="0"/>
              <wp:wrapNone/>
              <wp:docPr id="120" name="Группа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21"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E42E1C">
                              <w:rPr>
                                <w:rFonts w:ascii="Arial" w:hAnsi="Arial" w:cs="Arial"/>
                                <w:b/>
                                <w:noProof/>
                                <w:color w:val="666666"/>
                                <w:sz w:val="12"/>
                                <w:szCs w:val="10"/>
                              </w:rPr>
                              <w:t>08.06.2018 9:52</w:t>
                            </w:r>
                            <w:r>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20" o:spid="_x0000_s1050" style="position:absolute;margin-left:.7pt;margin-top:10.7pt;width:395.3pt;height:22.25pt;z-index:25164748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">
              <v:shape id="Freeform 123" o:spid="_x0000_s105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FtosIA&#10;AADcAAAADwAAAGRycy9kb3ducmV2LnhtbERPTYvCMBC9C/sfwgjeNK2C7FajyIqsF8VtRfA2NGNb&#10;bCalyWr990ZY8DaP9znzZWdqcaPWVZYVxKMIBHFudcWFgmO2GX6CcB5ZY22ZFDzIwXLx0Ztjou2d&#10;f+mW+kKEEHYJKii9bxIpXV6SQTeyDXHgLrY16ANsC6lbvIdwU8txFE2lwYpDQ4kNfZeUX9M/o+Dn&#10;sP+anKfrh2ni7LTfHQ91alZKDfrdagbCU+ff4n/3Vof54xhez4QL5O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IW2iwgAAANwAAAAPAAAAAAAAAAAAAAAAAJgCAABkcnMvZG93&#10;bnJldi54bWxQSwUGAAAAAAQABAD1AAAAhwMAAAAA&#10;" path="m,401c72,264,146,128,646,64,1145,,1562,26,3001,19v1439,-7,4969,5,6277,6e" filled="f" strokecolor="#fdd208" strokeweight="1.3pt">
                <v:path arrowok="t" o:connecttype="custom" o:connectlocs="0,401;287,64;1334,19;4124,25" o:connectangles="0,0,0,0"/>
              </v:shape>
              <v:shapetype id="_x0000_t202" coordsize="21600,21600" o:spt="202" path="m,l,21600r21600,l21600,xe">
                <v:stroke joinstyle="miter"/>
                <v:path gradientshapeok="t" o:connecttype="rect"/>
              </v:shapetype>
              <v:shape id="Text Box 124" o:spid="_x0000_s105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mtGMEA&#10;AADcAAAADwAAAGRycy9kb3ducmV2LnhtbERPzYrCMBC+C/sOYRa8yJpaQaRrlGXdBb0otj7A0Ixt&#10;sZmUJGp9eyMI3ubj+53FqjetuJLzjWUFk3ECgri0uuFKwbH4/5qD8AFZY2uZFNzJw2r5MVhgpu2N&#10;D3TNQyViCPsMFdQhdJmUvqzJoB/bjjhyJ+sMhghdJbXDWww3rUyTZCYNNhwbauzot6bynF+Mgny/&#10;azbHezet2tHEuO1fUYR1odTws//5BhGoD2/xy73RcX6awvOZeIF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xJrRjBAAAA3AAAAA8AAAAAAAAAAAAAAAAAmAIAAGRycy9kb3du&#10;cmV2LnhtbFBLBQYAAAAABAAEAPUAAACGAwAAAAA=&#10;" filled="f" stroked="f" strokeweight="1.3pt">
                <v:textbo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E42E1C">
                        <w:rPr>
                          <w:rFonts w:ascii="Arial" w:hAnsi="Arial" w:cs="Arial"/>
                          <w:b/>
                          <w:noProof/>
                          <w:color w:val="666666"/>
                          <w:sz w:val="12"/>
                          <w:szCs w:val="10"/>
                        </w:rPr>
                        <w:t>08.06.2018 9:52</w:t>
                      </w:r>
                      <w:r>
                        <w:rPr>
                          <w:rFonts w:ascii="Arial" w:hAnsi="Arial" w:cs="Arial"/>
                          <w:b/>
                          <w:color w:val="666666"/>
                          <w:sz w:val="12"/>
                          <w:szCs w:val="10"/>
                        </w:rPr>
                        <w:fldChar w:fldCharType="end"/>
                      </w:r>
                    </w:p>
                  </w:txbxContent>
                </v:textbox>
              </v:shape>
            </v:group>
          </w:pict>
        </mc:Fallback>
      </mc:AlternateContent>
    </w:r>
    <w:r>
      <w:rPr>
        <w:noProof/>
        <w:lang w:val="ru-RU" w:eastAsia="ru-RU"/>
      </w:rPr>
      <mc:AlternateContent>
        <mc:Choice Requires="wps">
          <w:drawing>
            <wp:anchor distT="4294967295" distB="4294967295" distL="114300" distR="114300" simplePos="0" relativeHeight="251648512" behindDoc="0" locked="0" layoutInCell="1" allowOverlap="1" wp14:anchorId="49022E3F" wp14:editId="73B4F722">
              <wp:simplePos x="0" y="0"/>
              <wp:positionH relativeFrom="column">
                <wp:posOffset>0</wp:posOffset>
              </wp:positionH>
              <wp:positionV relativeFrom="paragraph">
                <wp:posOffset>390524</wp:posOffset>
              </wp:positionV>
              <wp:extent cx="2447925" cy="0"/>
              <wp:effectExtent l="0" t="0" r="9525" b="19050"/>
              <wp:wrapNone/>
              <wp:docPr id="119" name="Прямая со стрелкой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9" o:spid="_x0000_s1026" type="#_x0000_t32" style="position:absolute;margin-left:0;margin-top:30.75pt;width:192.75pt;height:0;flip:x;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CrwWWXVwIAAGMEAAAOAAAAAAAAAAAAAAAAAC4CAABkcnMvZTJvRG9jLnhtbFBLAQIt&#10;ABQABgAIAAAAIQAxZeJC3AAAAAYBAAAPAAAAAAAAAAAAAAAAALEEAABkcnMvZG93bnJldi54bWxQ&#10;SwUGAAAAAAQABADzAAAAugUAAAAA&#10;" strokecolor="#fdd208" strokeweight="1.3pt"/>
          </w:pict>
        </mc:Fallback>
      </mc:AlternateContent>
    </w:r>
    <w:r>
      <w:rPr>
        <w:noProof/>
        <w:lang w:val="ru-RU" w:eastAsia="ru-RU"/>
      </w:rPr>
      <mc:AlternateContent>
        <mc:Choice Requires="wps">
          <w:drawing>
            <wp:anchor distT="0" distB="0" distL="114300" distR="114300" simplePos="0" relativeHeight="251649536" behindDoc="0" locked="0" layoutInCell="1" allowOverlap="1" wp14:anchorId="0079C1CD" wp14:editId="5A0C7EE8">
              <wp:simplePos x="0" y="0"/>
              <wp:positionH relativeFrom="column">
                <wp:posOffset>5043805</wp:posOffset>
              </wp:positionH>
              <wp:positionV relativeFrom="paragraph">
                <wp:posOffset>197485</wp:posOffset>
              </wp:positionV>
              <wp:extent cx="1009650" cy="333375"/>
              <wp:effectExtent l="0" t="0" r="0" b="9525"/>
              <wp:wrapNone/>
              <wp:docPr id="118" name="Поле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E42E1C">
                            <w:rPr>
                              <w:rFonts w:ascii="Arial" w:hAnsi="Arial" w:cs="Arial"/>
                              <w:b/>
                              <w:bCs/>
                              <w:noProof/>
                              <w:sz w:val="12"/>
                              <w:szCs w:val="12"/>
                            </w:rPr>
                            <w:t>2</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E42E1C">
                            <w:rPr>
                              <w:rFonts w:ascii="Arial" w:hAnsi="Arial" w:cs="Arial"/>
                              <w:b/>
                              <w:bCs/>
                              <w:noProof/>
                              <w:sz w:val="12"/>
                              <w:szCs w:val="12"/>
                            </w:rPr>
                            <w:t>2</w:t>
                          </w:r>
                          <w:r>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8" o:spid="_x0000_s1053" type="#_x0000_t202" style="position:absolute;margin-left:397.15pt;margin-top:15.55pt;width:79.5pt;height:26.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3QD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9Lt0A8YCAADFBQAADgAAAAAAAAAAAAAAAAAuAgAAZHJzL2Uyb0RvYy54bWxQSwEC&#10;LQAUAAYACAAAACEA/VwspeAAAAAJAQAADwAAAAAAAAAAAAAAAAAgBQAAZHJzL2Rvd25yZXYueG1s&#10;UEsFBgAAAAAEAAQA8wAAAC0GAAAAAA==&#10;" filled="f" stroked="f" strokeweight="1.3pt">
              <v:textbo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E42E1C">
                      <w:rPr>
                        <w:rFonts w:ascii="Arial" w:hAnsi="Arial" w:cs="Arial"/>
                        <w:b/>
                        <w:bCs/>
                        <w:noProof/>
                        <w:sz w:val="12"/>
                        <w:szCs w:val="12"/>
                      </w:rPr>
                      <w:t>2</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E42E1C">
                      <w:rPr>
                        <w:rFonts w:ascii="Arial" w:hAnsi="Arial" w:cs="Arial"/>
                        <w:b/>
                        <w:bCs/>
                        <w:noProof/>
                        <w:sz w:val="12"/>
                        <w:szCs w:val="12"/>
                      </w:rPr>
                      <w:t>2</w:t>
                    </w:r>
                    <w:r>
                      <w:rPr>
                        <w:rFonts w:ascii="Arial" w:hAnsi="Arial" w:cs="Arial"/>
                        <w:b/>
                        <w:bCs/>
                        <w:sz w:val="12"/>
                        <w:szCs w:val="12"/>
                      </w:rPr>
                      <w:fldChar w:fldCharType="end"/>
                    </w:r>
                  </w:p>
                </w:txbxContent>
              </v:textbox>
            </v:shape>
          </w:pict>
        </mc:Fallback>
      </mc:AlternateContent>
    </w:r>
  </w:p>
  <w:p w:rsidR="00BB7F6C" w:rsidRPr="000662F9" w:rsidRDefault="00BB7F6C" w:rsidP="00970F37">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Pr="00D27D30" w:rsidRDefault="00BB7F6C" w:rsidP="00970F37">
    <w:pPr>
      <w:pStyle w:val="af7"/>
      <w:spacing w:before="60"/>
      <w:rPr>
        <w:sz w:val="10"/>
        <w:szCs w:val="10"/>
      </w:rPr>
    </w:pPr>
  </w:p>
  <w:p w:rsidR="00BB7F6C" w:rsidRDefault="00BB7F6C" w:rsidP="00970F37">
    <w:pPr>
      <w:pStyle w:val="af7"/>
      <w:rPr>
        <w:lang w:val="en-US"/>
      </w:rPr>
    </w:pPr>
    <w:r>
      <w:rPr>
        <w:noProof/>
        <w:lang w:val="ru-RU" w:eastAsia="ru-RU"/>
      </w:rPr>
      <mc:AlternateContent>
        <mc:Choice Requires="wpg">
          <w:drawing>
            <wp:anchor distT="0" distB="0" distL="114300" distR="114300" simplePos="0" relativeHeight="251677184" behindDoc="0" locked="0" layoutInCell="1" allowOverlap="1" wp14:anchorId="6D2B8613" wp14:editId="39C36C6E">
              <wp:simplePos x="0" y="0"/>
              <wp:positionH relativeFrom="column">
                <wp:posOffset>0</wp:posOffset>
              </wp:positionH>
              <wp:positionV relativeFrom="paragraph">
                <wp:posOffset>-36830</wp:posOffset>
              </wp:positionV>
              <wp:extent cx="6229985" cy="431165"/>
              <wp:effectExtent l="10795" t="635" r="0" b="0"/>
              <wp:wrapNone/>
              <wp:docPr id="112" name="Группа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13" name="Text Box 117"/>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wps:txbx>
                      <wps:bodyPr rot="0" vert="horz" wrap="square" lIns="91440" tIns="45720" rIns="91440" bIns="45720" anchor="t" anchorCtr="0" upright="1">
                        <a:noAutofit/>
                      </wps:bodyPr>
                    </wps:wsp>
                    <wpg:grpSp>
                      <wpg:cNvPr id="114" name="Group 118"/>
                      <wpg:cNvGrpSpPr>
                        <a:grpSpLocks/>
                      </wpg:cNvGrpSpPr>
                      <wpg:grpSpPr bwMode="auto">
                        <a:xfrm>
                          <a:off x="1191" y="15137"/>
                          <a:ext cx="9811" cy="662"/>
                          <a:chOff x="1191" y="15137"/>
                          <a:chExt cx="9811" cy="662"/>
                        </a:xfrm>
                      </wpg:grpSpPr>
                      <wps:wsp>
                        <wps:cNvPr id="115" name="AutoShape 119"/>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16" name="Arc 120"/>
                        <wps:cNvSpPr>
                          <a:spLocks/>
                        </wps:cNvSpPr>
                        <wps:spPr bwMode="auto">
                          <a:xfrm flipH="1">
                            <a:off x="10463" y="15137"/>
                            <a:ext cx="539" cy="66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93 w 21363"/>
                              <a:gd name="T5" fmla="*/ 0 h 20196"/>
                              <a:gd name="T6" fmla="*/ 539 w 21363"/>
                              <a:gd name="T7" fmla="*/ 557 h 20196"/>
                              <a:gd name="T8" fmla="*/ 0 w 21363"/>
                              <a:gd name="T9" fmla="*/ 662 h 20196"/>
                              <a:gd name="T10" fmla="*/ 0 60000 65536"/>
                              <a:gd name="T11" fmla="*/ 0 60000 65536"/>
                              <a:gd name="T12" fmla="*/ 0 60000 65536"/>
                              <a:gd name="T13" fmla="*/ 3163 w 21363"/>
                              <a:gd name="T14" fmla="*/ 3163 h 20196"/>
                              <a:gd name="T15" fmla="*/ 18437 w 21363"/>
                              <a:gd name="T16" fmla="*/ 18437 h 20196"/>
                            </a:gdLst>
                            <a:ahLst/>
                            <a:cxnLst>
                              <a:cxn ang="T10">
                                <a:pos x="T4" y="T5"/>
                              </a:cxn>
                              <a:cxn ang="T11">
                                <a:pos x="T6" y="T7"/>
                              </a:cxn>
                              <a:cxn ang="T12">
                                <a:pos x="T8" y="T9"/>
                              </a:cxn>
                            </a:cxnLst>
                            <a:rect l="T13" t="T14" r="T15" b="T16"/>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AutoShape 12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112" o:spid="_x0000_s1054" style="position:absolute;margin-left:0;margin-top:-2.9pt;width:490.55pt;height:33.95pt;z-index:25167718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">
              <v:shapetype id="_x0000_t202" coordsize="21600,21600" o:spt="202" path="m,l,21600r21600,l21600,xe">
                <v:stroke joinstyle="miter"/>
                <v:path gradientshapeok="t" o:connecttype="rect"/>
              </v:shapetype>
              <v:shape id="Text Box 117" o:spid="_x0000_s1055"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CPsEA&#10;AADcAAAADwAAAGRycy9kb3ducmV2LnhtbERP24rCMBB9X/Afwgi+LJpWYVmqUcQL6Msu2/oBQzO2&#10;xWZSkqj1740g7NscznUWq9604kbON5YVpJMEBHFpdcOVglOxH3+D8AFZY2uZFDzIw2o5+Fhgpu2d&#10;/+iWh0rEEPYZKqhD6DIpfVmTQT+xHXHkztYZDBG6SmqH9xhuWjlNki9psOHYUGNHm5rKS341CvLf&#10;n+ZwenSzqv1MjTvuiiJsC6VGw349BxGoD//it/ug4/x0Bq9n4gV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pwj7BAAAA3AAAAA8AAAAAAAAAAAAAAAAAmAIAAGRycy9kb3du&#10;cmV2LnhtbFBLBQYAAAAABAAEAPUAAACGAwAAAAA=&#10;" filled="f" stroked="f" strokeweight="1.3pt">
                <v:textbo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v:textbox>
              </v:shape>
              <v:group id="Group 118" o:spid="_x0000_s1056"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shapetype id="_x0000_t32" coordsize="21600,21600" o:spt="32" o:oned="t" path="m,l21600,21600e" filled="f">
                  <v:path arrowok="t" fillok="f" o:connecttype="none"/>
                  <o:lock v:ext="edit" shapetype="t"/>
                </v:shapetype>
                <v:shape id="AutoShape 119" o:spid="_x0000_s1057"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Dpf8QAAADcAAAADwAAAGRycy9kb3ducmV2LnhtbERPS2vCQBC+F/oflhG81U0E05K6SpD6&#10;gDaHqPU8ZMckmJ0N2W1M/323UOhtPr7nLNejacVAvWssK4hnEQji0uqGKwXn0/bpBYTzyBpby6Tg&#10;mxysV48PS0y1vXNBw9FXIoSwS1FB7X2XSunKmgy6me2IA3e1vUEfYF9J3eM9hJtWzqMokQYbDg01&#10;drSpqbwdv4yC3Xx/u+w3efZ+zfE5+XgrPg95odR0MmavIDyN/l/85z7oMD9ewO8z4QK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MOl/xAAAANwAAAAPAAAAAAAAAAAA&#10;AAAAAKECAABkcnMvZG93bnJldi54bWxQSwUGAAAAAAQABAD5AAAAkgMAAAAA&#10;" strokecolor="#fdd208" strokeweight="1.3pt"/>
                <v:shape id="Arc 120" o:spid="_x0000_s1058"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0ai8MA&#10;AADcAAAADwAAAGRycy9kb3ducmV2LnhtbERPTWvCQBC9C/6HZQRvuomKaaObUNoKXhSatp6H7DQJ&#10;zc6m2a3Gf98VCt7m8T5nmw+mFWfqXWNZQTyPQBCXVjdcKfh4380eQDiPrLG1TAqu5CDPxqMtptpe&#10;+I3Oha9ECGGXooLa+y6V0pU1GXRz2xEH7sv2Bn2AfSV1j5cQblq5iKK1NNhwaKixo+eayu/i1yjA&#10;aPl4PBxO6PaLz9f4Ryar5CVRajoZnjYgPA3+Lv5373WYH6/h9ky4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0ai8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121" o:spid="_x0000_s1059"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7Sk8IAAADcAAAADwAAAGRycy9kb3ducmV2LnhtbERPTYvCMBC9C/6HMMLeNNWDStcoIrsq&#10;rD20rp6HZmyLzaQ0Ubv/fiMI3ubxPmex6kwt7tS6yrKC8SgCQZxbXXGh4Pf4PZyDcB5ZY22ZFPyR&#10;g9Wy31tgrO2DU7pnvhAhhF2MCkrvm1hKl5dk0I1sQxy4i20N+gDbQuoWHyHc1HISRVNpsOLQUGJD&#10;m5Lya3YzCraT3fW82yTrn0uCs+nhKz3tk1Spj0G3/gThqfNv8cu912H+eAbPZ8IF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a7Sk8IAAADcAAAADwAAAAAAAAAAAAAA&#10;AAChAgAAZHJzL2Rvd25yZXYueG1sUEsFBgAAAAAEAAQA+QAAAJADAAAAAA==&#10;" strokecolor="#fdd208" strokeweight="1.3pt"/>
              </v:group>
            </v:group>
          </w:pict>
        </mc:Fallback>
      </mc:AlternateContent>
    </w:r>
  </w:p>
  <w:p w:rsidR="00BB7F6C" w:rsidRPr="006B5672" w:rsidRDefault="00BB7F6C" w:rsidP="00970F37">
    <w:pPr>
      <w:pStyle w:val="af7"/>
      <w:rPr>
        <w:lang w:val="en-US"/>
      </w:rPr>
    </w:pPr>
    <w:r>
      <w:rPr>
        <w:noProof/>
        <w:lang w:val="ru-RU" w:eastAsia="ru-RU"/>
      </w:rPr>
      <mc:AlternateContent>
        <mc:Choice Requires="wpg">
          <w:drawing>
            <wp:anchor distT="0" distB="0" distL="114300" distR="114300" simplePos="0" relativeHeight="251678208" behindDoc="0" locked="0" layoutInCell="1" allowOverlap="1" wp14:anchorId="19239699" wp14:editId="05552EDF">
              <wp:simplePos x="0" y="0"/>
              <wp:positionH relativeFrom="column">
                <wp:posOffset>8890</wp:posOffset>
              </wp:positionH>
              <wp:positionV relativeFrom="paragraph">
                <wp:posOffset>135890</wp:posOffset>
              </wp:positionV>
              <wp:extent cx="5020310" cy="282575"/>
              <wp:effectExtent l="10160" t="15240" r="0" b="0"/>
              <wp:wrapNone/>
              <wp:docPr id="109" name="Группа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10"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П3-04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Pr>
                                <w:rFonts w:ascii="Arial" w:hAnsi="Arial" w:cs="Arial"/>
                                <w:b/>
                                <w:bCs/>
                                <w:sz w:val="10"/>
                                <w:szCs w:val="10"/>
                                <w:lang w:val="ru-RU"/>
                              </w:rPr>
                              <w:t xml:space="preserve"> </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E42E1C">
                              <w:rPr>
                                <w:rFonts w:ascii="Arial" w:hAnsi="Arial" w:cs="Arial"/>
                                <w:b/>
                                <w:noProof/>
                                <w:color w:val="666666"/>
                                <w:sz w:val="12"/>
                                <w:szCs w:val="10"/>
                              </w:rPr>
                              <w:t>08.06.2018 9:52</w:t>
                            </w:r>
                            <w:r>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9" o:spid="_x0000_s1060" style="position:absolute;margin-left:.7pt;margin-top:10.7pt;width:395.3pt;height:22.25pt;z-index:25167820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">
              <v:shape id="Freeform 123" o:spid="_x0000_s106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EChMUA&#10;AADcAAAADwAAAGRycy9kb3ducmV2LnhtbESPQWvCQBCF74L/YRnBm26iIG3qKtIi9aJolEJvQ3aa&#10;hGZnQ3ar8d87B6G3Gd6b975ZrnvXqCt1ofZsIJ0moIgLb2suDVzO28kLqBCRLTaeycCdAqxXw8ES&#10;M+tvfKJrHkslIRwyNFDF2GZah6Iih2HqW2LRfnznMMraldp2eJNw1+hZkiy0w5qlocKW3isqfvM/&#10;Z+DzeHidfy8+7q5Nz1+H/eXY5G5jzHjUb95ARerjv/l5vbOCnwq+PCMT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AQKExQAAANwAAAAPAAAAAAAAAAAAAAAAAJgCAABkcnMv&#10;ZG93bnJldi54bWxQSwUGAAAAAAQABAD1AAAAigMAAAAA&#10;" path="m,401c72,264,146,128,646,64,1145,,1562,26,3001,19v1439,-7,4969,5,6277,6e" filled="f" strokecolor="#fdd208" strokeweight="1.3pt">
                <v:path arrowok="t" o:connecttype="custom" o:connectlocs="0,401;287,64;1334,19;4124,25" o:connectangles="0,0,0,0"/>
              </v:shape>
              <v:shapetype id="_x0000_t202" coordsize="21600,21600" o:spt="202" path="m,l,21600r21600,l21600,xe">
                <v:stroke joinstyle="miter"/>
                <v:path gradientshapeok="t" o:connecttype="rect"/>
              </v:shapetype>
              <v:shape id="Text Box 124" o:spid="_x0000_s106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50sMA&#10;AADcAAAADwAAAGRycy9kb3ducmV2LnhtbERPS2rDMBDdB3oHMYVsQi27hVDcKCG0KaSbhtg+wGBN&#10;bRNrZCQltm8fFQrdzeN9Z7ObTC9u5HxnWUGWpCCIa6s7bhRU5efTKwgfkDX2lknBTB5224fFBnNt&#10;Rz7TrQiNiCHsc1TQhjDkUvq6JYM+sQNx5H6sMxgidI3UDscYbnr5nKZrabDj2NDiQO8t1ZfiahQU&#10;p+/uWM3DS9OvMuO+DmUZPkqllo/T/g1EoCn8i//cRx3nZxn8PhMv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f50sMAAADcAAAADwAAAAAAAAAAAAAAAACYAgAAZHJzL2Rv&#10;d25yZXYueG1sUEsFBgAAAAAEAAQA9QAAAIgDAAAAAA==&#10;" filled="f" stroked="f" strokeweight="1.3pt">
                <v:textbo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П3-04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Pr>
                          <w:rFonts w:ascii="Arial" w:hAnsi="Arial" w:cs="Arial"/>
                          <w:b/>
                          <w:bCs/>
                          <w:sz w:val="10"/>
                          <w:szCs w:val="10"/>
                          <w:lang w:val="ru-RU"/>
                        </w:rPr>
                        <w:t xml:space="preserve"> </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E42E1C">
                        <w:rPr>
                          <w:rFonts w:ascii="Arial" w:hAnsi="Arial" w:cs="Arial"/>
                          <w:b/>
                          <w:noProof/>
                          <w:color w:val="666666"/>
                          <w:sz w:val="12"/>
                          <w:szCs w:val="10"/>
                        </w:rPr>
                        <w:t>08.06.2018 9:52</w:t>
                      </w:r>
                      <w:r>
                        <w:rPr>
                          <w:rFonts w:ascii="Arial" w:hAnsi="Arial" w:cs="Arial"/>
                          <w:b/>
                          <w:color w:val="666666"/>
                          <w:sz w:val="12"/>
                          <w:szCs w:val="10"/>
                        </w:rPr>
                        <w:fldChar w:fldCharType="end"/>
                      </w:r>
                    </w:p>
                  </w:txbxContent>
                </v:textbox>
              </v:shape>
            </v:group>
          </w:pict>
        </mc:Fallback>
      </mc:AlternateContent>
    </w:r>
    <w:r>
      <w:rPr>
        <w:noProof/>
        <w:lang w:val="ru-RU" w:eastAsia="ru-RU"/>
      </w:rPr>
      <mc:AlternateContent>
        <mc:Choice Requires="wps">
          <w:drawing>
            <wp:anchor distT="4294967295" distB="4294967295" distL="114300" distR="114300" simplePos="0" relativeHeight="251679232" behindDoc="0" locked="0" layoutInCell="1" allowOverlap="1" wp14:anchorId="2FF3D8D6" wp14:editId="38D24995">
              <wp:simplePos x="0" y="0"/>
              <wp:positionH relativeFrom="column">
                <wp:posOffset>0</wp:posOffset>
              </wp:positionH>
              <wp:positionV relativeFrom="paragraph">
                <wp:posOffset>390524</wp:posOffset>
              </wp:positionV>
              <wp:extent cx="2447925" cy="0"/>
              <wp:effectExtent l="0" t="0" r="9525" b="19050"/>
              <wp:wrapNone/>
              <wp:docPr id="108" name="Прямая со стрелкой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8" o:spid="_x0000_s1026" type="#_x0000_t32" style="position:absolute;margin-left:0;margin-top:30.75pt;width:192.75pt;height:0;flip:x;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" strokecolor="#fdd208" strokeweight="1.3pt"/>
          </w:pict>
        </mc:Fallback>
      </mc:AlternateContent>
    </w:r>
    <w:r>
      <w:rPr>
        <w:noProof/>
        <w:lang w:val="ru-RU" w:eastAsia="ru-RU"/>
      </w:rPr>
      <mc:AlternateContent>
        <mc:Choice Requires="wps">
          <w:drawing>
            <wp:anchor distT="0" distB="0" distL="114300" distR="114300" simplePos="0" relativeHeight="251680256" behindDoc="0" locked="0" layoutInCell="1" allowOverlap="1" wp14:anchorId="765DA9AD" wp14:editId="024335CE">
              <wp:simplePos x="0" y="0"/>
              <wp:positionH relativeFrom="column">
                <wp:posOffset>5043805</wp:posOffset>
              </wp:positionH>
              <wp:positionV relativeFrom="paragraph">
                <wp:posOffset>197485</wp:posOffset>
              </wp:positionV>
              <wp:extent cx="1009650" cy="333375"/>
              <wp:effectExtent l="0" t="0" r="0" b="9525"/>
              <wp:wrapNone/>
              <wp:docPr id="107" name="Поле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E42E1C">
                            <w:rPr>
                              <w:rFonts w:ascii="Arial" w:hAnsi="Arial" w:cs="Arial"/>
                              <w:b/>
                              <w:bCs/>
                              <w:noProof/>
                              <w:sz w:val="12"/>
                              <w:szCs w:val="12"/>
                            </w:rPr>
                            <w:t>3</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E42E1C">
                            <w:rPr>
                              <w:rFonts w:ascii="Arial" w:hAnsi="Arial" w:cs="Arial"/>
                              <w:b/>
                              <w:bCs/>
                              <w:noProof/>
                              <w:sz w:val="12"/>
                              <w:szCs w:val="12"/>
                            </w:rPr>
                            <w:t>3</w:t>
                          </w:r>
                          <w:r>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7" o:spid="_x0000_s1063" type="#_x0000_t202" style="position:absolute;margin-left:397.15pt;margin-top:15.55pt;width:79.5pt;height:26.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Bma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RZwZmsYCAADFBQAADgAAAAAAAAAAAAAAAAAuAgAAZHJzL2Uyb0RvYy54bWxQSwEC&#10;LQAUAAYACAAAACEA/VwspeAAAAAJAQAADwAAAAAAAAAAAAAAAAAgBQAAZHJzL2Rvd25yZXYueG1s&#10;UEsFBgAAAAAEAAQA8wAAAC0GAAAAAA==&#10;" filled="f" stroked="f" strokeweight="1.3pt">
              <v:textbo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E42E1C">
                      <w:rPr>
                        <w:rFonts w:ascii="Arial" w:hAnsi="Arial" w:cs="Arial"/>
                        <w:b/>
                        <w:bCs/>
                        <w:noProof/>
                        <w:sz w:val="12"/>
                        <w:szCs w:val="12"/>
                      </w:rPr>
                      <w:t>3</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E42E1C">
                      <w:rPr>
                        <w:rFonts w:ascii="Arial" w:hAnsi="Arial" w:cs="Arial"/>
                        <w:b/>
                        <w:bCs/>
                        <w:noProof/>
                        <w:sz w:val="12"/>
                        <w:szCs w:val="12"/>
                      </w:rPr>
                      <w:t>3</w:t>
                    </w:r>
                    <w:r>
                      <w:rPr>
                        <w:rFonts w:ascii="Arial" w:hAnsi="Arial" w:cs="Arial"/>
                        <w:b/>
                        <w:bCs/>
                        <w:sz w:val="12"/>
                        <w:szCs w:val="12"/>
                      </w:rPr>
                      <w:fldChar w:fldCharType="end"/>
                    </w:r>
                  </w:p>
                </w:txbxContent>
              </v:textbox>
            </v:shape>
          </w:pict>
        </mc:Fallback>
      </mc:AlternateContent>
    </w:r>
  </w:p>
  <w:p w:rsidR="00BB7F6C" w:rsidRPr="000662F9" w:rsidRDefault="00BB7F6C" w:rsidP="00970F37">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7"/>
      <w:rPr>
        <w:lang w:val="en-US"/>
      </w:rPr>
    </w:pPr>
    <w:r>
      <w:rPr>
        <w:noProof/>
        <w:lang w:val="ru-RU" w:eastAsia="ru-RU"/>
      </w:rPr>
      <mc:AlternateContent>
        <mc:Choice Requires="wpg">
          <w:drawing>
            <wp:anchor distT="0" distB="0" distL="114300" distR="114300" simplePos="0" relativeHeight="251650560" behindDoc="0" locked="0" layoutInCell="1" allowOverlap="1" wp14:anchorId="1BA83060" wp14:editId="1E5491E4">
              <wp:simplePos x="0" y="0"/>
              <wp:positionH relativeFrom="column">
                <wp:posOffset>0</wp:posOffset>
              </wp:positionH>
              <wp:positionV relativeFrom="paragraph">
                <wp:posOffset>-36830</wp:posOffset>
              </wp:positionV>
              <wp:extent cx="6229985" cy="431165"/>
              <wp:effectExtent l="10795" t="635" r="0" b="0"/>
              <wp:wrapNone/>
              <wp:docPr id="97" name="Группа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98" name="Text Box 117"/>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wps:txbx>
                      <wps:bodyPr rot="0" vert="horz" wrap="square" lIns="91440" tIns="45720" rIns="91440" bIns="45720" anchor="t" anchorCtr="0" upright="1">
                        <a:noAutofit/>
                      </wps:bodyPr>
                    </wps:wsp>
                    <wpg:grpSp>
                      <wpg:cNvPr id="99" name="Group 118"/>
                      <wpg:cNvGrpSpPr>
                        <a:grpSpLocks/>
                      </wpg:cNvGrpSpPr>
                      <wpg:grpSpPr bwMode="auto">
                        <a:xfrm>
                          <a:off x="1191" y="15137"/>
                          <a:ext cx="9811" cy="662"/>
                          <a:chOff x="1191" y="15137"/>
                          <a:chExt cx="9811" cy="662"/>
                        </a:xfrm>
                      </wpg:grpSpPr>
                      <wps:wsp>
                        <wps:cNvPr id="100" name="AutoShape 119"/>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01" name="Arc 120"/>
                        <wps:cNvSpPr>
                          <a:spLocks/>
                        </wps:cNvSpPr>
                        <wps:spPr bwMode="auto">
                          <a:xfrm flipH="1">
                            <a:off x="10463" y="15137"/>
                            <a:ext cx="539" cy="66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93 w 21363"/>
                              <a:gd name="T5" fmla="*/ 0 h 20196"/>
                              <a:gd name="T6" fmla="*/ 539 w 21363"/>
                              <a:gd name="T7" fmla="*/ 557 h 20196"/>
                              <a:gd name="T8" fmla="*/ 0 w 21363"/>
                              <a:gd name="T9" fmla="*/ 662 h 20196"/>
                              <a:gd name="T10" fmla="*/ 0 60000 65536"/>
                              <a:gd name="T11" fmla="*/ 0 60000 65536"/>
                              <a:gd name="T12" fmla="*/ 0 60000 65536"/>
                              <a:gd name="T13" fmla="*/ 3163 w 21363"/>
                              <a:gd name="T14" fmla="*/ 3163 h 20196"/>
                              <a:gd name="T15" fmla="*/ 18437 w 21363"/>
                              <a:gd name="T16" fmla="*/ 18437 h 20196"/>
                            </a:gdLst>
                            <a:ahLst/>
                            <a:cxnLst>
                              <a:cxn ang="T10">
                                <a:pos x="T4" y="T5"/>
                              </a:cxn>
                              <a:cxn ang="T11">
                                <a:pos x="T6" y="T7"/>
                              </a:cxn>
                              <a:cxn ang="T12">
                                <a:pos x="T8" y="T9"/>
                              </a:cxn>
                            </a:cxnLst>
                            <a:rect l="T13" t="T14" r="T15" b="T16"/>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AutoShape 12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97" o:spid="_x0000_s1067" style="position:absolute;margin-left:0;margin-top:-2.9pt;width:490.55pt;height:33.95pt;z-index:2516505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">
              <v:shapetype id="_x0000_t202" coordsize="21600,21600" o:spt="202" path="m,l,21600r21600,l21600,xe">
                <v:stroke joinstyle="miter"/>
                <v:path gradientshapeok="t" o:connecttype="rect"/>
              </v:shapetype>
              <v:shape id="Text Box 117" o:spid="_x0000_s1068"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s6wcAA&#10;AADbAAAADwAAAGRycy9kb3ducmV2LnhtbERPzYrCMBC+L/gOYYS9LJq6C6LVKKIr6EWx7QMMzdgW&#10;m0lJslrf3hwWPH58/8t1b1pxJ+cbywom4wQEcWl1w5WCIt+PZiB8QNbYWiYFT/KwXg0+lphq++AL&#10;3bNQiRjCPkUFdQhdKqUvazLox7YjjtzVOoMhQldJ7fARw00rv5NkKg02HBtq7GhbU3nL/oyC7Hxq&#10;DsWz+6nar4lxx988D7tcqc9hv1mACNSHt/jffdAK5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Os6wcAAAADbAAAADwAAAAAAAAAAAAAAAACYAgAAZHJzL2Rvd25y&#10;ZXYueG1sUEsFBgAAAAAEAAQA9QAAAIUDAAAAAA==&#10;" filled="f" stroked="f" strokeweight="1.3pt">
                <v:textbo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v:textbox>
              </v:shape>
              <v:group id="Group 118" o:spid="_x0000_s106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type id="_x0000_t32" coordsize="21600,21600" o:spt="32" o:oned="t" path="m,l21600,21600e" filled="f">
                  <v:path arrowok="t" fillok="f" o:connecttype="none"/>
                  <o:lock v:ext="edit" shapetype="t"/>
                </v:shapetype>
                <v:shape id="AutoShape 119" o:spid="_x0000_s1070"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7cOsUAAADcAAAADwAAAGRycy9kb3ducmV2LnhtbESPQW/CMAyF75P4D5GRuI0UDjB1BIQQ&#10;G0ish8K2s9WYtqJxqiZA+ff4MGk3W+/5vc+LVe8adaMu1J4NTMYJKOLC25pLA9+nj9c3UCEiW2w8&#10;k4EHBVgtBy8LTK2/c063YyyVhHBI0UAVY5tqHYqKHIaxb4lFO/vOYZS1K7Xt8C7hrtHTJJlphzVL&#10;Q4UtbSoqLserM/A53V1+d5tsfThnOJ99bfOffZYbMxr263dQkfr4b/673lvBTwRfnpEJ9PI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57cOsUAAADcAAAADwAAAAAAAAAA&#10;AAAAAAChAgAAZHJzL2Rvd25yZXYueG1sUEsFBgAAAAAEAAQA+QAAAJMDAAAAAA==&#10;" strokecolor="#fdd208" strokeweight="1.3pt"/>
                <v:shape id="Arc 120" o:spid="_x0000_s1071"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0UIsIA&#10;AADcAAAADwAAAGRycy9kb3ducmV2LnhtbERPTWvCQBC9C/0PyxS86W5saWzqKsUqeFFo1J6H7DQJ&#10;zc7G7Krpv3eFQm/zeJ8zW/S2ERfqfO1YQzJWIIgLZ2ouNRz269EUhA/IBhvHpOGXPCzmD4MZZsZd&#10;+ZMueShFDGGfoYYqhDaT0hcVWfRj1xJH7tt1FkOEXSlNh9cYbhs5UepFWqw5NlTY0rKi4ic/Ww2o&#10;nl532+0X+s3kuEpOMn1OP1Kth4/9+xuIQH34F/+5NybOVwncn4kX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bRQiwgAAANwAAAAPAAAAAAAAAAAAAAAAAJgCAABkcnMvZG93&#10;bnJldi54bWxQSwUGAAAAAAQABAD1AAAAhwM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121" o:spid="_x0000_s1072"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Dn1sIAAADcAAAADwAAAGRycy9kb3ducmV2LnhtbERPS4vCMBC+C/sfwgh709QeXOkaRWR9&#10;gPZQXT0PzdgWm0lpslr//UYQvM3H95zpvDO1uFHrKssKRsMIBHFudcWFgt/jajAB4TyyxtoyKXiQ&#10;g/nsozfFRNs7Z3Q7+EKEEHYJKii9bxIpXV6SQTe0DXHgLrY16ANsC6lbvIdwU8s4isbSYMWhocSG&#10;liXl18OfUbCON9fzZpkudpcUv8b7n+y0TTOlPvvd4huEp86/xS/3Vof5UQzPZ8IF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ADn1sIAAADcAAAADwAAAAAAAAAAAAAA&#10;AAChAgAAZHJzL2Rvd25yZXYueG1sUEsFBgAAAAAEAAQA+QAAAJADAAAAAA==&#10;" strokecolor="#fdd208" strokeweight="1.3pt"/>
              </v:group>
            </v:group>
          </w:pict>
        </mc:Fallback>
      </mc:AlternateContent>
    </w:r>
  </w:p>
  <w:p w:rsidR="00BB7F6C" w:rsidRPr="006B5672" w:rsidRDefault="00BB7F6C" w:rsidP="00970F37">
    <w:pPr>
      <w:pStyle w:val="af7"/>
      <w:rPr>
        <w:lang w:val="en-US"/>
      </w:rPr>
    </w:pPr>
    <w:r>
      <w:rPr>
        <w:noProof/>
        <w:lang w:val="ru-RU" w:eastAsia="ru-RU"/>
      </w:rPr>
      <mc:AlternateContent>
        <mc:Choice Requires="wpg">
          <w:drawing>
            <wp:anchor distT="0" distB="0" distL="114300" distR="114300" simplePos="0" relativeHeight="251651584" behindDoc="0" locked="0" layoutInCell="1" allowOverlap="1" wp14:anchorId="2D6DA874" wp14:editId="62E42EB3">
              <wp:simplePos x="0" y="0"/>
              <wp:positionH relativeFrom="column">
                <wp:posOffset>8890</wp:posOffset>
              </wp:positionH>
              <wp:positionV relativeFrom="paragraph">
                <wp:posOffset>135890</wp:posOffset>
              </wp:positionV>
              <wp:extent cx="5020310" cy="282575"/>
              <wp:effectExtent l="10160" t="15240" r="0" b="0"/>
              <wp:wrapNone/>
              <wp:docPr id="94" name="Группа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95"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E42E1C">
                              <w:rPr>
                                <w:rFonts w:ascii="Arial" w:hAnsi="Arial" w:cs="Arial"/>
                                <w:b/>
                                <w:noProof/>
                                <w:color w:val="666666"/>
                                <w:sz w:val="12"/>
                                <w:szCs w:val="10"/>
                              </w:rPr>
                              <w:t>08.06.2018 9:52</w:t>
                            </w:r>
                            <w:r>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94" o:spid="_x0000_s1073" style="position:absolute;margin-left:.7pt;margin-top:10.7pt;width:395.3pt;height:22.25pt;z-index:25165158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">
              <v:shape id="Freeform 123" o:spid="_x0000_s1074"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cp1sQA&#10;AADbAAAADwAAAGRycy9kb3ducmV2LnhtbESPQYvCMBSE78L+h/AW9mZTd1G0GkVWRC8rWkXw9mie&#10;bbF5KU3U+u83guBxmJlvmMmsNZW4UeNKywp6UQyCOLO65FzBYb/sDkE4j6yxskwKHuRgNv3oTDDR&#10;9s47uqU+FwHCLkEFhfd1IqXLCjLoIlsTB+9sG4M+yCaXusF7gJtKfsfxQBosOSwUWNNvQdklvRoF&#10;q+1m9HMaLB6m7u2Pm7/DtkrNXKmvz3Y+BuGp9e/wq73WCkZ9eH4JP0B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HKdbEAAAA2wAAAA8AAAAAAAAAAAAAAAAAmAIAAGRycy9k&#10;b3ducmV2LnhtbFBLBQYAAAAABAAEAPUAAACJAwAAAAA=&#10;" path="m,401c72,264,146,128,646,64,1145,,1562,26,3001,19v1439,-7,4969,5,6277,6e" filled="f" strokecolor="#fdd208" strokeweight="1.3pt">
                <v:path arrowok="t" o:connecttype="custom" o:connectlocs="0,401;287,64;1334,19;4124,25" o:connectangles="0,0,0,0"/>
              </v:shape>
              <v:shapetype id="_x0000_t202" coordsize="21600,21600" o:spt="202" path="m,l,21600r21600,l21600,xe">
                <v:stroke joinstyle="miter"/>
                <v:path gradientshapeok="t" o:connecttype="rect"/>
              </v:shapetype>
              <v:shape id="Text Box 124" o:spid="_x0000_s1075"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LKMQA&#10;AADbAAAADwAAAGRycy9kb3ducmV2LnhtbESPzWrDMBCE74W+g9hCLqWRk0BonSih9AecS0LtPMBi&#10;bWxTa2Uk1T9vXwUCOQ4z8w2z3Y+mFT0531hWsJgnIIhLqxuuFJyL75dXED4ga2wtk4KJPOx3jw9b&#10;TLUd+If6PFQiQtinqKAOoUul9GVNBv3cdsTRu1hnMETpKqkdDhFuWrlMkrU02HBcqLGjj5rK3/zP&#10;KMhPxyY7T92qap8Xxh2+iiJ8FkrNnsb3DYhAY7iHb+1MK3hbw/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4CyjEAAAA2wAAAA8AAAAAAAAAAAAAAAAAmAIAAGRycy9k&#10;b3ducmV2LnhtbFBLBQYAAAAABAAEAPUAAACJAwAAAAA=&#10;" filled="f" stroked="f" strokeweight="1.3pt">
                <v:textbo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E42E1C">
                        <w:rPr>
                          <w:rFonts w:ascii="Arial" w:hAnsi="Arial" w:cs="Arial"/>
                          <w:b/>
                          <w:noProof/>
                          <w:color w:val="666666"/>
                          <w:sz w:val="12"/>
                          <w:szCs w:val="10"/>
                        </w:rPr>
                        <w:t>08.06.2018 9:52</w:t>
                      </w:r>
                      <w:r>
                        <w:rPr>
                          <w:rFonts w:ascii="Arial" w:hAnsi="Arial" w:cs="Arial"/>
                          <w:b/>
                          <w:color w:val="666666"/>
                          <w:sz w:val="12"/>
                          <w:szCs w:val="10"/>
                        </w:rPr>
                        <w:fldChar w:fldCharType="end"/>
                      </w:r>
                    </w:p>
                  </w:txbxContent>
                </v:textbox>
              </v:shape>
            </v:group>
          </w:pict>
        </mc:Fallback>
      </mc:AlternateContent>
    </w:r>
    <w:r>
      <w:rPr>
        <w:noProof/>
        <w:lang w:val="ru-RU" w:eastAsia="ru-RU"/>
      </w:rPr>
      <mc:AlternateContent>
        <mc:Choice Requires="wps">
          <w:drawing>
            <wp:anchor distT="4294967295" distB="4294967295" distL="114300" distR="114300" simplePos="0" relativeHeight="251652608" behindDoc="0" locked="0" layoutInCell="1" allowOverlap="1" wp14:anchorId="66E06A95" wp14:editId="4A65C300">
              <wp:simplePos x="0" y="0"/>
              <wp:positionH relativeFrom="column">
                <wp:posOffset>0</wp:posOffset>
              </wp:positionH>
              <wp:positionV relativeFrom="paragraph">
                <wp:posOffset>390524</wp:posOffset>
              </wp:positionV>
              <wp:extent cx="2447925" cy="0"/>
              <wp:effectExtent l="0" t="0" r="9525" b="19050"/>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3" o:spid="_x0000_s1026" type="#_x0000_t32" style="position:absolute;margin-left:0;margin-top:30.75pt;width:192.75pt;height:0;flip:x;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Abmu6LVwIAAGEEAAAOAAAAAAAAAAAAAAAAAC4CAABkcnMvZTJvRG9jLnhtbFBLAQIt&#10;ABQABgAIAAAAIQAxZeJC3AAAAAYBAAAPAAAAAAAAAAAAAAAAALEEAABkcnMvZG93bnJldi54bWxQ&#10;SwUGAAAAAAQABADzAAAAugUAAAAA&#10;" strokecolor="#fdd208" strokeweight="1.3pt"/>
          </w:pict>
        </mc:Fallback>
      </mc:AlternateContent>
    </w:r>
    <w:r>
      <w:rPr>
        <w:noProof/>
        <w:lang w:val="ru-RU" w:eastAsia="ru-RU"/>
      </w:rPr>
      <mc:AlternateContent>
        <mc:Choice Requires="wps">
          <w:drawing>
            <wp:anchor distT="0" distB="0" distL="114300" distR="114300" simplePos="0" relativeHeight="251653632" behindDoc="0" locked="0" layoutInCell="1" allowOverlap="1" wp14:anchorId="3CF6ADEB" wp14:editId="5E7ADED2">
              <wp:simplePos x="0" y="0"/>
              <wp:positionH relativeFrom="column">
                <wp:posOffset>5043805</wp:posOffset>
              </wp:positionH>
              <wp:positionV relativeFrom="paragraph">
                <wp:posOffset>197485</wp:posOffset>
              </wp:positionV>
              <wp:extent cx="1009650" cy="333375"/>
              <wp:effectExtent l="0" t="0" r="0" b="9525"/>
              <wp:wrapNone/>
              <wp:docPr id="92" name="Поле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E42E1C">
                            <w:rPr>
                              <w:rFonts w:ascii="Arial" w:hAnsi="Arial" w:cs="Arial"/>
                              <w:b/>
                              <w:bCs/>
                              <w:noProof/>
                              <w:sz w:val="12"/>
                              <w:szCs w:val="12"/>
                            </w:rPr>
                            <w:t>53</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E42E1C">
                            <w:rPr>
                              <w:rFonts w:ascii="Arial" w:hAnsi="Arial" w:cs="Arial"/>
                              <w:b/>
                              <w:bCs/>
                              <w:noProof/>
                              <w:sz w:val="12"/>
                              <w:szCs w:val="12"/>
                            </w:rPr>
                            <w:t>53</w:t>
                          </w:r>
                          <w:r>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2" o:spid="_x0000_s1076" type="#_x0000_t202" style="position:absolute;margin-left:397.15pt;margin-top:15.55pt;width:79.5pt;height:26.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a2hxgIAAMQ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ilWtocYCAADEBQAADgAAAAAAAAAAAAAAAAAuAgAAZHJzL2Uyb0RvYy54bWxQSwEC&#10;LQAUAAYACAAAACEA/VwspeAAAAAJAQAADwAAAAAAAAAAAAAAAAAgBQAAZHJzL2Rvd25yZXYueG1s&#10;UEsFBgAAAAAEAAQA8wAAAC0GAAAAAA==&#10;" filled="f" stroked="f" strokeweight="1.3pt">
              <v:textbo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E42E1C">
                      <w:rPr>
                        <w:rFonts w:ascii="Arial" w:hAnsi="Arial" w:cs="Arial"/>
                        <w:b/>
                        <w:bCs/>
                        <w:noProof/>
                        <w:sz w:val="12"/>
                        <w:szCs w:val="12"/>
                      </w:rPr>
                      <w:t>53</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E42E1C">
                      <w:rPr>
                        <w:rFonts w:ascii="Arial" w:hAnsi="Arial" w:cs="Arial"/>
                        <w:b/>
                        <w:bCs/>
                        <w:noProof/>
                        <w:sz w:val="12"/>
                        <w:szCs w:val="12"/>
                      </w:rPr>
                      <w:t>53</w:t>
                    </w:r>
                    <w:r>
                      <w:rPr>
                        <w:rFonts w:ascii="Arial" w:hAnsi="Arial" w:cs="Arial"/>
                        <w:b/>
                        <w:bCs/>
                        <w:sz w:val="12"/>
                        <w:szCs w:val="12"/>
                      </w:rPr>
                      <w:fldChar w:fldCharType="end"/>
                    </w:r>
                  </w:p>
                </w:txbxContent>
              </v:textbox>
            </v:shape>
          </w:pict>
        </mc:Fallback>
      </mc:AlternateContent>
    </w:r>
  </w:p>
  <w:p w:rsidR="00BB7F6C" w:rsidRPr="000662F9" w:rsidRDefault="00BB7F6C" w:rsidP="00970F37">
    <w:pPr>
      <w:pStyle w:val="af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Pr="00D27D30" w:rsidRDefault="00BB7F6C" w:rsidP="00970F37">
    <w:pPr>
      <w:pStyle w:val="af7"/>
      <w:spacing w:before="60"/>
      <w:rPr>
        <w:sz w:val="10"/>
        <w:szCs w:val="10"/>
      </w:rPr>
    </w:pPr>
  </w:p>
  <w:p w:rsidR="00BB7F6C" w:rsidRDefault="00BB7F6C" w:rsidP="00970F37">
    <w:pPr>
      <w:pStyle w:val="af7"/>
      <w:rPr>
        <w:lang w:val="en-US"/>
      </w:rPr>
    </w:pPr>
    <w:r>
      <w:rPr>
        <w:noProof/>
        <w:lang w:val="ru-RU" w:eastAsia="ru-RU"/>
      </w:rPr>
      <mc:AlternateContent>
        <mc:Choice Requires="wpg">
          <w:drawing>
            <wp:anchor distT="0" distB="0" distL="114300" distR="114300" simplePos="0" relativeHeight="251673088" behindDoc="0" locked="0" layoutInCell="1" allowOverlap="1" wp14:anchorId="534F33EA" wp14:editId="2087730C">
              <wp:simplePos x="0" y="0"/>
              <wp:positionH relativeFrom="column">
                <wp:posOffset>0</wp:posOffset>
              </wp:positionH>
              <wp:positionV relativeFrom="paragraph">
                <wp:posOffset>-36830</wp:posOffset>
              </wp:positionV>
              <wp:extent cx="6229985" cy="431165"/>
              <wp:effectExtent l="10795" t="635" r="0" b="0"/>
              <wp:wrapNone/>
              <wp:docPr id="40" name="Группа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41" name="Text Box 117"/>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 xml:space="preserve">ПОЛОЖЕНИЕ </w:t>
                            </w:r>
                            <w:r w:rsidRPr="000662F9">
                              <w:rPr>
                                <w:rFonts w:ascii="Arial" w:hAnsi="Arial" w:cs="Arial"/>
                                <w:b/>
                                <w:bCs/>
                                <w:sz w:val="10"/>
                                <w:szCs w:val="10"/>
                              </w:rPr>
                              <w:t>КОМПАНИИ «ОРГАНИЗАЦИЯ И ОСУЩЕСТВЛЕНИЕ ПОЖАРНОГО НАДЗОРА НА ОБЪЕКТАХ КОМПАНИИ»</w:t>
                            </w:r>
                          </w:p>
                        </w:txbxContent>
                      </wps:txbx>
                      <wps:bodyPr rot="0" vert="horz" wrap="square" lIns="91440" tIns="45720" rIns="91440" bIns="45720" anchor="t" anchorCtr="0" upright="1">
                        <a:noAutofit/>
                      </wps:bodyPr>
                    </wps:wsp>
                    <wpg:grpSp>
                      <wpg:cNvPr id="42" name="Group 118"/>
                      <wpg:cNvGrpSpPr>
                        <a:grpSpLocks/>
                      </wpg:cNvGrpSpPr>
                      <wpg:grpSpPr bwMode="auto">
                        <a:xfrm>
                          <a:off x="1191" y="15137"/>
                          <a:ext cx="9811" cy="662"/>
                          <a:chOff x="1191" y="15137"/>
                          <a:chExt cx="9811" cy="662"/>
                        </a:xfrm>
                      </wpg:grpSpPr>
                      <wps:wsp>
                        <wps:cNvPr id="43" name="AutoShape 119"/>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44" name="Arc 120"/>
                        <wps:cNvSpPr>
                          <a:spLocks/>
                        </wps:cNvSpPr>
                        <wps:spPr bwMode="auto">
                          <a:xfrm flipH="1">
                            <a:off x="10463" y="15137"/>
                            <a:ext cx="539" cy="66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93 w 21363"/>
                              <a:gd name="T5" fmla="*/ 0 h 20196"/>
                              <a:gd name="T6" fmla="*/ 539 w 21363"/>
                              <a:gd name="T7" fmla="*/ 557 h 20196"/>
                              <a:gd name="T8" fmla="*/ 0 w 21363"/>
                              <a:gd name="T9" fmla="*/ 662 h 20196"/>
                              <a:gd name="T10" fmla="*/ 0 60000 65536"/>
                              <a:gd name="T11" fmla="*/ 0 60000 65536"/>
                              <a:gd name="T12" fmla="*/ 0 60000 65536"/>
                              <a:gd name="T13" fmla="*/ 3163 w 21363"/>
                              <a:gd name="T14" fmla="*/ 3163 h 20196"/>
                              <a:gd name="T15" fmla="*/ 18437 w 21363"/>
                              <a:gd name="T16" fmla="*/ 18437 h 20196"/>
                            </a:gdLst>
                            <a:ahLst/>
                            <a:cxnLst>
                              <a:cxn ang="T10">
                                <a:pos x="T4" y="T5"/>
                              </a:cxn>
                              <a:cxn ang="T11">
                                <a:pos x="T6" y="T7"/>
                              </a:cxn>
                              <a:cxn ang="T12">
                                <a:pos x="T8" y="T9"/>
                              </a:cxn>
                            </a:cxnLst>
                            <a:rect l="T13" t="T14" r="T15" b="T16"/>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AutoShape 12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40" o:spid="_x0000_s1110" style="position:absolute;margin-left:0;margin-top:-2.9pt;width:490.55pt;height:33.95pt;z-index:25167308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">
              <v:shapetype id="_x0000_t202" coordsize="21600,21600" o:spt="202" path="m,l,21600r21600,l21600,xe">
                <v:stroke joinstyle="miter"/>
                <v:path gradientshapeok="t" o:connecttype="rect"/>
              </v:shapetype>
              <v:shape id="Text Box 117" o:spid="_x0000_s1111"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G/G8MA&#10;AADbAAAADwAAAGRycy9kb3ducmV2LnhtbESP0WrCQBRE3wv+w3KFvhTdRItIdBVRC/alpYkfcMle&#10;k2D2bthdNf69WxB8HGbmDLNc96YVV3K+sawgHScgiEurG64UHIuv0RyED8gaW8uk4E4e1qvB2xIz&#10;bW/8R9c8VCJC2GeooA6hy6T0ZU0G/dh2xNE7WWcwROkqqR3eIty0cpIkM2mw4bhQY0fbmspzfjEK&#10;8t+f5nC8d9Oq/UiN+94XRdgVSr0P+80CRKA+vMLP9kEr+Ezh/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G/G8MAAADbAAAADwAAAAAAAAAAAAAAAACYAgAAZHJzL2Rv&#10;d25yZXYueG1sUEsFBgAAAAAEAAQA9QAAAIgDAAAAAA==&#10;" filled="f" stroked="f" strokeweight="1.3pt">
                <v:textbo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 xml:space="preserve">ПОЛОЖЕНИЕ </w:t>
                      </w:r>
                      <w:r w:rsidRPr="000662F9">
                        <w:rPr>
                          <w:rFonts w:ascii="Arial" w:hAnsi="Arial" w:cs="Arial"/>
                          <w:b/>
                          <w:bCs/>
                          <w:sz w:val="10"/>
                          <w:szCs w:val="10"/>
                        </w:rPr>
                        <w:t>КОМПАНИИ «ОРГАНИЗАЦИЯ И ОСУЩЕСТВЛЕНИЕ ПОЖАРНОГО НАДЗОРА НА ОБЪЕКТАХ КОМПАНИИ»</w:t>
                      </w:r>
                    </w:p>
                  </w:txbxContent>
                </v:textbox>
              </v:shape>
              <v:group id="Group 118" o:spid="_x0000_s1112"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type id="_x0000_t32" coordsize="21600,21600" o:spt="32" o:oned="t" path="m,l21600,21600e" filled="f">
                  <v:path arrowok="t" fillok="f" o:connecttype="none"/>
                  <o:lock v:ext="edit" shapetype="t"/>
                </v:shapetype>
                <v:shape id="AutoShape 119" o:spid="_x0000_s1113"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YSMMYAAADbAAAADwAAAGRycy9kb3ducmV2LnhtbESPW2vCQBSE34X+h+UU+qab2mJLmlVE&#10;WhXaPCReng/Zkwtmz4bsqum/d4VCH4eZ+YZJFoNpxYV611hW8DyJQBAXVjdcKdjvvsbvIJxH1tha&#10;JgW/5GAxfxglGGt75Ywuua9EgLCLUUHtfRdL6YqaDLqJ7YiDV9reoA+yr6Tu8RrgppXTKJpJgw2H&#10;hRo7WtVUnPKzUbCebk7HzSpdfpcpvs1+PrPDNs2Uenoclh8gPA3+P/zX3moFry9w/x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GEjDGAAAA2wAAAA8AAAAAAAAA&#10;AAAAAAAAoQIAAGRycy9kb3ducmV2LnhtbFBLBQYAAAAABAAEAPkAAACUAwAAAAA=&#10;" strokecolor="#fdd208" strokeweight="1.3pt"/>
                <v:shape id="Arc 120" o:spid="_x0000_s1114"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uw+sMA&#10;AADbAAAADwAAAGRycy9kb3ducmV2LnhtbESPQWvCQBSE7wX/w/IEb3WjBtNGVxG14MWC2np+ZJ9J&#10;MPs2ZldN/70rCD0OM/MNM523phI3alxpWcGgH4EgzqwuOVfwc/h6/wDhPLLGyjIp+CMH81nnbYqp&#10;tnfe0W3vcxEg7FJUUHhfp1K6rCCDrm9r4uCdbGPQB9nkUjd4D3BTyWEUjaXBksNCgTUtC8rO+6tR&#10;gNHo83u7PaLbDH/Xg4tM4mSVKNXrtosJCE+t/w+/2hutII7h+SX8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uw+sMAAADb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121" o:spid="_x0000_s1115"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Mv38YAAADbAAAADwAAAGRycy9kb3ducmV2LnhtbESPW2vCQBSE34X+h+UU+qabSmtLmlVE&#10;WhXaPCReng/Zkwtmz4bsqum/d4VCH4eZ+YZJFoNpxYV611hW8DyJQBAXVjdcKdjvvsbvIJxH1tha&#10;JgW/5GAxfxglGGt75Ywuua9EgLCLUUHtfRdL6YqaDLqJ7YiDV9reoA+yr6Tu8RrgppXTKJpJgw2H&#10;hRo7WtVUnPKzUbCebk7HzSpdfpcpvs1+PrPDNs2Uenoclh8gPA3+P/zX3moFL69w/x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jL9/GAAAA2wAAAA8AAAAAAAAA&#10;AAAAAAAAoQIAAGRycy9kb3ducmV2LnhtbFBLBQYAAAAABAAEAPkAAACUAwAAAAA=&#10;" strokecolor="#fdd208" strokeweight="1.3pt"/>
              </v:group>
            </v:group>
          </w:pict>
        </mc:Fallback>
      </mc:AlternateContent>
    </w:r>
  </w:p>
  <w:p w:rsidR="00BB7F6C" w:rsidRPr="006B5672" w:rsidRDefault="00BB7F6C" w:rsidP="00970F37">
    <w:pPr>
      <w:pStyle w:val="af7"/>
      <w:rPr>
        <w:lang w:val="en-US"/>
      </w:rPr>
    </w:pPr>
    <w:r>
      <w:rPr>
        <w:noProof/>
        <w:lang w:val="ru-RU" w:eastAsia="ru-RU"/>
      </w:rPr>
      <mc:AlternateContent>
        <mc:Choice Requires="wpg">
          <w:drawing>
            <wp:anchor distT="0" distB="0" distL="114300" distR="114300" simplePos="0" relativeHeight="251674112" behindDoc="0" locked="0" layoutInCell="1" allowOverlap="1" wp14:anchorId="07556170" wp14:editId="7187C380">
              <wp:simplePos x="0" y="0"/>
              <wp:positionH relativeFrom="column">
                <wp:posOffset>8890</wp:posOffset>
              </wp:positionH>
              <wp:positionV relativeFrom="paragraph">
                <wp:posOffset>135890</wp:posOffset>
              </wp:positionV>
              <wp:extent cx="5020310" cy="282575"/>
              <wp:effectExtent l="10160" t="15240" r="0" b="0"/>
              <wp:wrapNone/>
              <wp:docPr id="37" name="Группа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8"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Pr>
                                <w:rFonts w:ascii="Arial" w:hAnsi="Arial" w:cs="Arial"/>
                                <w:b/>
                                <w:bCs/>
                                <w:sz w:val="10"/>
                                <w:szCs w:val="10"/>
                                <w:lang w:val="ru-RU"/>
                              </w:rPr>
                              <w:t xml:space="preserve"> </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E42E1C">
                              <w:rPr>
                                <w:rFonts w:ascii="Arial" w:hAnsi="Arial" w:cs="Arial"/>
                                <w:b/>
                                <w:noProof/>
                                <w:color w:val="666666"/>
                                <w:sz w:val="12"/>
                                <w:szCs w:val="10"/>
                              </w:rPr>
                              <w:t>08.06.2018 9:52</w:t>
                            </w:r>
                            <w:r>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7" o:spid="_x0000_s1116" style="position:absolute;margin-left:.7pt;margin-top:10.7pt;width:395.3pt;height:22.25pt;z-index:25167411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">
              <v:shape id="Freeform 123" o:spid="_x0000_s111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DZcsIA&#10;AADbAAAADwAAAGRycy9kb3ducmV2LnhtbERPTWvCQBC9F/wPyxS81U0qSI2uIhbRi6JJKPQ2ZMck&#10;NDsbsmuM/949CD0+3vdyPZhG9NS52rKCeBKBIC6srrlUkGe7jy8QziNrbCyTggc5WK9Gb0tMtL3z&#10;hfrUlyKEsEtQQeV9m0jpiooMuoltiQN3tZ1BH2BXSt3hPYSbRn5G0UwarDk0VNjStqLiL70ZBfvz&#10;aT79nX0/TBtnP6djfm5Ss1Fq/D5sFiA8Df5f/HIftIJpGBu+hB8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oNlywgAAANsAAAAPAAAAAAAAAAAAAAAAAJgCAABkcnMvZG93&#10;bnJldi54bWxQSwUGAAAAAAQABAD1AAAAhwMAAAAA&#10;" path="m,401c72,264,146,128,646,64,1145,,1562,26,3001,19v1439,-7,4969,5,6277,6e" filled="f" strokecolor="#fdd208" strokeweight="1.3pt">
                <v:path arrowok="t" o:connecttype="custom" o:connectlocs="0,401;287,64;1334,19;4124,25" o:connectangles="0,0,0,0"/>
              </v:shape>
              <v:shapetype id="_x0000_t202" coordsize="21600,21600" o:spt="202" path="m,l,21600r21600,l21600,xe">
                <v:stroke joinstyle="miter"/>
                <v:path gradientshapeok="t" o:connecttype="rect"/>
              </v:shapetype>
              <v:shape id="Text Box 124" o:spid="_x0000_s1118"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HAYMMA&#10;AADbAAAADwAAAGRycy9kb3ducmV2LnhtbESP3YrCMBSE7xd8h3CEvVk0dYVFq1HEH3BvVmx9gENz&#10;bIvNSUmi1rc3C4KXw8x8w8yXnWnEjZyvLSsYDRMQxIXVNZcKTvluMAHhA7LGxjIpeJCH5aL3McdU&#10;2zsf6ZaFUkQI+xQVVCG0qZS+qMigH9qWOHpn6wyGKF0ptcN7hJtGfifJjzRYc1yosKV1RcUluxoF&#10;2eGv3p8e7bhsvkbG/W7zPGxypT773WoGIlAX3uFXe68VjKfw/yX+AL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HAYMMAAADbAAAADwAAAAAAAAAAAAAAAACYAgAAZHJzL2Rv&#10;d25yZXYueG1sUEsFBgAAAAAEAAQA9QAAAIgDAAAAAA==&#10;" filled="f" stroked="f" strokeweight="1.3pt">
                <v:textbo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Pr>
                          <w:rFonts w:ascii="Arial" w:hAnsi="Arial" w:cs="Arial"/>
                          <w:b/>
                          <w:bCs/>
                          <w:sz w:val="10"/>
                          <w:szCs w:val="10"/>
                          <w:lang w:val="ru-RU"/>
                        </w:rPr>
                        <w:t xml:space="preserve"> </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E42E1C">
                        <w:rPr>
                          <w:rFonts w:ascii="Arial" w:hAnsi="Arial" w:cs="Arial"/>
                          <w:b/>
                          <w:noProof/>
                          <w:color w:val="666666"/>
                          <w:sz w:val="12"/>
                          <w:szCs w:val="10"/>
                        </w:rPr>
                        <w:t>08.06.2018 9:52</w:t>
                      </w:r>
                      <w:r>
                        <w:rPr>
                          <w:rFonts w:ascii="Arial" w:hAnsi="Arial" w:cs="Arial"/>
                          <w:b/>
                          <w:color w:val="666666"/>
                          <w:sz w:val="12"/>
                          <w:szCs w:val="10"/>
                        </w:rPr>
                        <w:fldChar w:fldCharType="end"/>
                      </w:r>
                    </w:p>
                  </w:txbxContent>
                </v:textbox>
              </v:shape>
            </v:group>
          </w:pict>
        </mc:Fallback>
      </mc:AlternateContent>
    </w:r>
    <w:r>
      <w:rPr>
        <w:noProof/>
        <w:lang w:val="ru-RU" w:eastAsia="ru-RU"/>
      </w:rPr>
      <mc:AlternateContent>
        <mc:Choice Requires="wps">
          <w:drawing>
            <wp:anchor distT="4294967295" distB="4294967295" distL="114300" distR="114300" simplePos="0" relativeHeight="251675136" behindDoc="0" locked="0" layoutInCell="1" allowOverlap="1" wp14:anchorId="00640016" wp14:editId="176405C4">
              <wp:simplePos x="0" y="0"/>
              <wp:positionH relativeFrom="column">
                <wp:posOffset>0</wp:posOffset>
              </wp:positionH>
              <wp:positionV relativeFrom="paragraph">
                <wp:posOffset>390524</wp:posOffset>
              </wp:positionV>
              <wp:extent cx="2447925" cy="0"/>
              <wp:effectExtent l="0" t="0" r="9525" b="19050"/>
              <wp:wrapNone/>
              <wp:docPr id="57"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7" o:spid="_x0000_s1026" type="#_x0000_t32" style="position:absolute;margin-left:0;margin-top:30.75pt;width:192.75pt;height:0;flip:x;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B6HnoWVwIAAGEEAAAOAAAAAAAAAAAAAAAAAC4CAABkcnMvZTJvRG9jLnhtbFBLAQIt&#10;ABQABgAIAAAAIQAxZeJC3AAAAAYBAAAPAAAAAAAAAAAAAAAAALEEAABkcnMvZG93bnJldi54bWxQ&#10;SwUGAAAAAAQABADzAAAAugUAAAAA&#10;" strokecolor="#fdd208" strokeweight="1.3pt"/>
          </w:pict>
        </mc:Fallback>
      </mc:AlternateContent>
    </w:r>
    <w:r>
      <w:rPr>
        <w:noProof/>
        <w:lang w:val="ru-RU" w:eastAsia="ru-RU"/>
      </w:rPr>
      <mc:AlternateContent>
        <mc:Choice Requires="wps">
          <w:drawing>
            <wp:anchor distT="0" distB="0" distL="114300" distR="114300" simplePos="0" relativeHeight="251676160" behindDoc="0" locked="0" layoutInCell="1" allowOverlap="1" wp14:anchorId="733DE567" wp14:editId="28968747">
              <wp:simplePos x="0" y="0"/>
              <wp:positionH relativeFrom="column">
                <wp:posOffset>5043805</wp:posOffset>
              </wp:positionH>
              <wp:positionV relativeFrom="paragraph">
                <wp:posOffset>197485</wp:posOffset>
              </wp:positionV>
              <wp:extent cx="1009650" cy="333375"/>
              <wp:effectExtent l="0" t="0" r="0" b="9525"/>
              <wp:wrapNone/>
              <wp:docPr id="56" name="Поле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E42E1C">
                            <w:rPr>
                              <w:rFonts w:ascii="Arial" w:hAnsi="Arial" w:cs="Arial"/>
                              <w:b/>
                              <w:bCs/>
                              <w:noProof/>
                              <w:sz w:val="12"/>
                              <w:szCs w:val="12"/>
                            </w:rPr>
                            <w:t>65</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E42E1C">
                            <w:rPr>
                              <w:rFonts w:ascii="Arial" w:hAnsi="Arial" w:cs="Arial"/>
                              <w:b/>
                              <w:bCs/>
                              <w:noProof/>
                              <w:sz w:val="12"/>
                              <w:szCs w:val="12"/>
                            </w:rPr>
                            <w:t>65</w:t>
                          </w:r>
                          <w:r>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6" o:spid="_x0000_s1119" type="#_x0000_t202" style="position:absolute;margin-left:397.15pt;margin-top:15.55pt;width:79.5pt;height:26.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WCkxgIAAMQ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l4VgpMYCAADEBQAADgAAAAAAAAAAAAAAAAAuAgAAZHJzL2Uyb0RvYy54bWxQSwEC&#10;LQAUAAYACAAAACEA/VwspeAAAAAJAQAADwAAAAAAAAAAAAAAAAAgBQAAZHJzL2Rvd25yZXYueG1s&#10;UEsFBgAAAAAEAAQA8wAAAC0GAAAAAA==&#10;" filled="f" stroked="f" strokeweight="1.3pt">
              <v:textbo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E42E1C">
                      <w:rPr>
                        <w:rFonts w:ascii="Arial" w:hAnsi="Arial" w:cs="Arial"/>
                        <w:b/>
                        <w:bCs/>
                        <w:noProof/>
                        <w:sz w:val="12"/>
                        <w:szCs w:val="12"/>
                      </w:rPr>
                      <w:t>65</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E42E1C">
                      <w:rPr>
                        <w:rFonts w:ascii="Arial" w:hAnsi="Arial" w:cs="Arial"/>
                        <w:b/>
                        <w:bCs/>
                        <w:noProof/>
                        <w:sz w:val="12"/>
                        <w:szCs w:val="12"/>
                      </w:rPr>
                      <w:t>65</w:t>
                    </w:r>
                    <w:r>
                      <w:rPr>
                        <w:rFonts w:ascii="Arial" w:hAnsi="Arial" w:cs="Arial"/>
                        <w:b/>
                        <w:bCs/>
                        <w:sz w:val="12"/>
                        <w:szCs w:val="12"/>
                      </w:rPr>
                      <w:fldChar w:fldCharType="end"/>
                    </w:r>
                  </w:p>
                </w:txbxContent>
              </v:textbox>
            </v:shape>
          </w:pict>
        </mc:Fallback>
      </mc:AlternateContent>
    </w:r>
  </w:p>
  <w:p w:rsidR="00BB7F6C" w:rsidRPr="000662F9" w:rsidRDefault="00BB7F6C" w:rsidP="00970F37">
    <w:pPr>
      <w:pStyle w:val="af7"/>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Pr="00D27D30" w:rsidRDefault="00BB7F6C" w:rsidP="00970F37">
    <w:pPr>
      <w:pStyle w:val="af7"/>
      <w:rPr>
        <w:sz w:val="10"/>
        <w:szCs w:val="10"/>
      </w:rPr>
    </w:pPr>
    <w:r>
      <w:rPr>
        <w:noProof/>
        <w:lang w:val="ru-RU" w:eastAsia="ru-RU"/>
      </w:rPr>
      <mc:AlternateContent>
        <mc:Choice Requires="wpg">
          <w:drawing>
            <wp:anchor distT="0" distB="0" distL="114300" distR="114300" simplePos="0" relativeHeight="251638272" behindDoc="0" locked="0" layoutInCell="1" allowOverlap="1" wp14:anchorId="6E2859B6" wp14:editId="1D067ED9">
              <wp:simplePos x="0" y="0"/>
              <wp:positionH relativeFrom="column">
                <wp:posOffset>0</wp:posOffset>
              </wp:positionH>
              <wp:positionV relativeFrom="paragraph">
                <wp:posOffset>36195</wp:posOffset>
              </wp:positionV>
              <wp:extent cx="10205085" cy="431165"/>
              <wp:effectExtent l="9525" t="1270" r="0" b="0"/>
              <wp:wrapNone/>
              <wp:docPr id="27" name="Группа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8" name="Text Box 102"/>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 xml:space="preserve">ПОЛОЖЕНИЕ </w:t>
                            </w:r>
                            <w:r w:rsidRPr="000662F9">
                              <w:rPr>
                                <w:rFonts w:ascii="Arial" w:hAnsi="Arial" w:cs="Arial"/>
                                <w:b/>
                                <w:bCs/>
                                <w:sz w:val="10"/>
                                <w:szCs w:val="10"/>
                              </w:rPr>
                              <w:t>КОМПАНИИ «ОРГАНИЗАЦИЯ И ОСУЩЕСТВЛЕНИЕ ПОЖАРНОГО НАДЗОРА НА ОБЪЕКТАХ КОМПАНИИ»</w:t>
                            </w:r>
                          </w:p>
                          <w:p w:rsidR="00BB7F6C" w:rsidRPr="001109C5" w:rsidRDefault="00BB7F6C" w:rsidP="00970F37">
                            <w:pPr>
                              <w:rPr>
                                <w:sz w:val="10"/>
                                <w:szCs w:val="10"/>
                                <w:lang w:val="x-none"/>
                              </w:rPr>
                            </w:pPr>
                          </w:p>
                        </w:txbxContent>
                      </wps:txbx>
                      <wps:bodyPr rot="0" vert="horz" wrap="square" lIns="91440" tIns="45720" rIns="91440" bIns="45720" anchor="t" anchorCtr="0" upright="1">
                        <a:noAutofit/>
                      </wps:bodyPr>
                    </wps:wsp>
                    <wpg:grpSp>
                      <wpg:cNvPr id="29" name="Group 103"/>
                      <wpg:cNvGrpSpPr>
                        <a:grpSpLocks/>
                      </wpg:cNvGrpSpPr>
                      <wpg:grpSpPr bwMode="auto">
                        <a:xfrm>
                          <a:off x="1191" y="15137"/>
                          <a:ext cx="9811" cy="662"/>
                          <a:chOff x="1191" y="15137"/>
                          <a:chExt cx="9811" cy="662"/>
                        </a:xfrm>
                      </wpg:grpSpPr>
                      <wps:wsp>
                        <wps:cNvPr id="30" name="AutoShape 104"/>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1" name="Arc 105"/>
                        <wps:cNvSpPr>
                          <a:spLocks/>
                        </wps:cNvSpPr>
                        <wps:spPr bwMode="auto">
                          <a:xfrm flipH="1">
                            <a:off x="10463" y="15137"/>
                            <a:ext cx="539" cy="662"/>
                          </a:xfrm>
                          <a:custGeom>
                            <a:avLst/>
                            <a:gdLst>
                              <a:gd name="G0" fmla="+- 0 0 0"/>
                              <a:gd name="G1" fmla="+- 20196 0 0"/>
                              <a:gd name="G2" fmla="+- 21600 0 0"/>
                              <a:gd name="T0" fmla="*/ 7659 w 21363"/>
                              <a:gd name="T1" fmla="*/ 0 h 20196"/>
                              <a:gd name="T2" fmla="*/ 21363 w 21363"/>
                              <a:gd name="T3" fmla="*/ 17002 h 20196"/>
                              <a:gd name="T4" fmla="*/ 0 w 21363"/>
                              <a:gd name="T5" fmla="*/ 20196 h 20196"/>
                            </a:gdLst>
                            <a:ahLst/>
                            <a:cxnLst>
                              <a:cxn ang="0">
                                <a:pos x="T0" y="T1"/>
                              </a:cxn>
                              <a:cxn ang="0">
                                <a:pos x="T2" y="T3"/>
                              </a:cxn>
                              <a:cxn ang="0">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AutoShape 106"/>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27" o:spid="_x0000_s1123" style="position:absolute;margin-left:0;margin-top:2.85pt;width:803.55pt;height:33.95pt;z-index:25163827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">
              <v:shapetype id="_x0000_t202" coordsize="21600,21600" o:spt="202" path="m,l,21600r21600,l21600,xe">
                <v:stroke joinstyle="miter"/>
                <v:path gradientshapeok="t" o:connecttype="rect"/>
              </v:shapetype>
              <v:shape id="Text Box 102" o:spid="_x0000_s1124"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TzJsAA&#10;AADbAAAADwAAAGRycy9kb3ducmV2LnhtbERPy4rCMBTdC/5DuIIb0VQHRDpNZfABzkax9QMuzZ22&#10;THNTkqj17yeLAZeH8862g+nEg5xvLStYLhIQxJXVLdcKbuVxvgHhA7LGzjIpeJGHbT4eZZhq++Qr&#10;PYpQixjCPkUFTQh9KqWvGjLoF7YnjtyPdQZDhK6W2uEzhptOrpJkLQ22HBsa7GnXUPVb3I2C4nJu&#10;T7dX/1F3s6Vx34eyDPtSqelk+PoEEWgIb/G/+6QVrOLY+CX+AJ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TzJsAAAADbAAAADwAAAAAAAAAAAAAAAACYAgAAZHJzL2Rvd25y&#10;ZXYueG1sUEsFBgAAAAAEAAQA9QAAAIUDAAAAAA==&#10;" filled="f" stroked="f" strokeweight="1.3pt">
                <v:textbo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 xml:space="preserve">ПОЛОЖЕНИЕ </w:t>
                      </w:r>
                      <w:r w:rsidRPr="000662F9">
                        <w:rPr>
                          <w:rFonts w:ascii="Arial" w:hAnsi="Arial" w:cs="Arial"/>
                          <w:b/>
                          <w:bCs/>
                          <w:sz w:val="10"/>
                          <w:szCs w:val="10"/>
                        </w:rPr>
                        <w:t>КОМПАНИИ «ОРГАНИЗАЦИЯ И ОСУЩЕСТВЛЕНИЕ ПОЖАРНОГО НАДЗОРА НА ОБЪЕКТАХ КОМПАНИИ»</w:t>
                      </w:r>
                    </w:p>
                    <w:p w:rsidR="00BB7F6C" w:rsidRPr="001109C5" w:rsidRDefault="00BB7F6C" w:rsidP="00970F37">
                      <w:pPr>
                        <w:rPr>
                          <w:sz w:val="10"/>
                          <w:szCs w:val="10"/>
                          <w:lang w:val="x-none"/>
                        </w:rPr>
                      </w:pPr>
                    </w:p>
                  </w:txbxContent>
                </v:textbox>
              </v:shape>
              <v:group id="Group 103" o:spid="_x0000_s1125"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type id="_x0000_t32" coordsize="21600,21600" o:spt="32" o:oned="t" path="m,l21600,21600e" filled="f">
                  <v:path arrowok="t" fillok="f" o:connecttype="none"/>
                  <o:lock v:ext="edit" shapetype="t"/>
                </v:shapetype>
                <v:shape id="AutoShape 104" o:spid="_x0000_s1126"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L/OsIAAADbAAAADwAAAGRycy9kb3ducmV2LnhtbERPy2rCQBTdF/oPwy10Vycq2BIzCSK+&#10;oM0itrq+ZG4emLkTMlONf+8sCl0ezjvJRtOJKw2utaxgOolAEJdWt1wr+Pnevn2AcB5ZY2eZFNzJ&#10;QZY+PyUYa3vjgq5HX4sQwi5GBY33fSylKxsy6Ca2Jw5cZQeDPsChlnrAWwg3nZxF0UIabDk0NNjT&#10;uqHycvw1Cnaz/eW8X+erzyrH98XXpjgd8kKp15dxtQThafT/4j/3QSuYh/XhS/gBMn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NL/OsIAAADbAAAADwAAAAAAAAAAAAAA&#10;AAChAgAAZHJzL2Rvd25yZXYueG1sUEsFBgAAAAAEAAQA+QAAAJADAAAAAA==&#10;" strokecolor="#fdd208" strokeweight="1.3pt"/>
                <v:shape id="Arc 105" o:spid="_x0000_s1127"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pgH8QA&#10;AADbAAAADwAAAGRycy9kb3ducmV2LnhtbESPT2vCQBTE70K/w/IKvZlNVIzGrFL6B7woNFXPj+xr&#10;Epp9m2a3Gr99tyB4HGbmN0y+GUwrztS7xrKCJIpBEJdWN1wpOHy+jxcgnEfW2FomBVdysFk/jHLM&#10;tL3wB50LX4kAYZehgtr7LpPSlTUZdJHtiIP3ZXuDPsi+krrHS4CbVk7ieC4NNhwWauzopabyu/g1&#10;CjCeLve73QnddnJ8S35kOktfU6WeHofnFQhPg7+Hb+2tVjBN4P9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aYB/EAAAA2wAAAA8AAAAAAAAAAAAAAAAAmAIAAGRycy9k&#10;b3ducmV2LnhtbFBLBQYAAAAABAAEAPUAAACJAwAAAAA=&#10;" path="m7659,-1nfc14966,2770,20206,9272,21362,17002em7659,-1nsc14966,2770,20206,9272,21362,17002l,20196,7659,-1xe" filled="f" strokecolor="#fdd208" strokeweight="1.3pt">
                  <v:path arrowok="t" o:extrusionok="f" o:connecttype="custom" o:connectlocs="193,0;539,557;0,662" o:connectangles="0,0,0"/>
                </v:shape>
                <v:shape id="AutoShape 106" o:spid="_x0000_s1128"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zE1sQAAADbAAAADwAAAGRycy9kb3ducmV2LnhtbESPQWvCQBSE70L/w/KE3nRjClaiq4i0&#10;VdAcElvPj+wzCWbfhuxW03/vCgWPw8x8wyxWvWnElTpXW1YwGUcgiAuray4VfB8/RzMQziNrbCyT&#10;gj9ysFq+DBaYaHvjjK65L0WAsEtQQeV9m0jpiooMurFtiYN3tp1BH2RXSt3hLcBNI+MomkqDNYeF&#10;ClvaVFRc8l+j4CveXk7bTbren1N8nx4+sp9dmin1OuzXcxCeev8M/7d3WsFbDI8v4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TMTWxAAAANsAAAAPAAAAAAAAAAAA&#10;AAAAAKECAABkcnMvZG93bnJldi54bWxQSwUGAAAAAAQABAD5AAAAkgMAAAAA&#10;" strokecolor="#fdd208" strokeweight="1.3pt"/>
              </v:group>
            </v:group>
          </w:pict>
        </mc:Fallback>
      </mc:AlternateContent>
    </w:r>
  </w:p>
  <w:p w:rsidR="00BB7F6C" w:rsidRDefault="00BB7F6C" w:rsidP="00970F37">
    <w:pPr>
      <w:pStyle w:val="af7"/>
      <w:rPr>
        <w:lang w:val="en-US"/>
      </w:rPr>
    </w:pPr>
  </w:p>
  <w:p w:rsidR="00BB7F6C" w:rsidRPr="006B5672" w:rsidRDefault="00BB7F6C" w:rsidP="00970F37">
    <w:pPr>
      <w:pStyle w:val="af7"/>
      <w:rPr>
        <w:lang w:val="en-US"/>
      </w:rPr>
    </w:pPr>
    <w:r>
      <w:rPr>
        <w:noProof/>
        <w:lang w:val="ru-RU" w:eastAsia="ru-RU"/>
      </w:rPr>
      <mc:AlternateContent>
        <mc:Choice Requires="wps">
          <w:drawing>
            <wp:anchor distT="0" distB="0" distL="114300" distR="114300" simplePos="0" relativeHeight="251646464" behindDoc="0" locked="0" layoutInCell="1" allowOverlap="1" wp14:anchorId="1D3D1BAF" wp14:editId="4C5BBBAD">
              <wp:simplePos x="0" y="0"/>
              <wp:positionH relativeFrom="column">
                <wp:posOffset>3929380</wp:posOffset>
              </wp:positionH>
              <wp:positionV relativeFrom="paragraph">
                <wp:posOffset>146050</wp:posOffset>
              </wp:positionV>
              <wp:extent cx="2528570" cy="5715"/>
              <wp:effectExtent l="14605" t="16510" r="9525" b="1587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309.4pt;margin-top:11.5pt;width:199.1pt;height:.45pt;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" strokecolor="#fdd208" strokeweight="1.3pt"/>
          </w:pict>
        </mc:Fallback>
      </mc:AlternateContent>
    </w:r>
    <w:r>
      <w:rPr>
        <w:noProof/>
        <w:lang w:val="ru-RU" w:eastAsia="ru-RU"/>
      </w:rPr>
      <mc:AlternateContent>
        <mc:Choice Requires="wps">
          <w:drawing>
            <wp:anchor distT="0" distB="0" distL="114300" distR="114300" simplePos="0" relativeHeight="251640320" behindDoc="0" locked="0" layoutInCell="1" allowOverlap="1" wp14:anchorId="763BB10A" wp14:editId="6B03BAA0">
              <wp:simplePos x="0" y="0"/>
              <wp:positionH relativeFrom="column">
                <wp:posOffset>8791575</wp:posOffset>
              </wp:positionH>
              <wp:positionV relativeFrom="paragraph">
                <wp:posOffset>216535</wp:posOffset>
              </wp:positionV>
              <wp:extent cx="1009650" cy="333375"/>
              <wp:effectExtent l="0" t="1270" r="0" b="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42E1C">
                            <w:rPr>
                              <w:rFonts w:ascii="Arial" w:hAnsi="Arial" w:cs="Arial"/>
                              <w:b/>
                              <w:noProof/>
                              <w:sz w:val="12"/>
                              <w:szCs w:val="12"/>
                            </w:rPr>
                            <w:t>66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42E1C">
                            <w:rPr>
                              <w:rFonts w:ascii="Arial" w:hAnsi="Arial" w:cs="Arial"/>
                              <w:b/>
                              <w:noProof/>
                              <w:sz w:val="12"/>
                              <w:szCs w:val="12"/>
                            </w:rPr>
                            <w:t>66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5" o:spid="_x0000_s1129" type="#_x0000_t202" style="position:absolute;margin-left:692.25pt;margin-top:17.05pt;width:79.5pt;height:26.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" filled="f" stroked="f" strokeweight="1.3pt">
              <v:textbox>
                <w:txbxContent>
                  <w:p w:rsidR="00BB7F6C" w:rsidRPr="004511AD" w:rsidRDefault="00BB7F6C" w:rsidP="00970F37">
                    <w:pPr>
                      <w:pStyle w:val="af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42E1C">
                      <w:rPr>
                        <w:rFonts w:ascii="Arial" w:hAnsi="Arial" w:cs="Arial"/>
                        <w:b/>
                        <w:noProof/>
                        <w:sz w:val="12"/>
                        <w:szCs w:val="12"/>
                      </w:rPr>
                      <w:t>66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42E1C">
                      <w:rPr>
                        <w:rFonts w:ascii="Arial" w:hAnsi="Arial" w:cs="Arial"/>
                        <w:b/>
                        <w:noProof/>
                        <w:sz w:val="12"/>
                        <w:szCs w:val="12"/>
                      </w:rPr>
                      <w:t>66</w:t>
                    </w:r>
                    <w:r>
                      <w:rPr>
                        <w:rFonts w:ascii="Arial" w:hAnsi="Arial" w:cs="Arial"/>
                        <w:b/>
                        <w:sz w:val="12"/>
                        <w:szCs w:val="12"/>
                      </w:rPr>
                      <w:fldChar w:fldCharType="end"/>
                    </w:r>
                  </w:p>
                </w:txbxContent>
              </v:textbox>
            </v:shape>
          </w:pict>
        </mc:Fallback>
      </mc:AlternateContent>
    </w:r>
    <w:r>
      <w:rPr>
        <w:noProof/>
        <w:lang w:val="ru-RU" w:eastAsia="ru-RU"/>
      </w:rPr>
      <mc:AlternateContent>
        <mc:Choice Requires="wpg">
          <w:drawing>
            <wp:anchor distT="0" distB="0" distL="114300" distR="114300" simplePos="0" relativeHeight="251644416" behindDoc="0" locked="0" layoutInCell="1" allowOverlap="1" wp14:anchorId="091B7ED8" wp14:editId="7EDDDB8A">
              <wp:simplePos x="0" y="0"/>
              <wp:positionH relativeFrom="column">
                <wp:posOffset>8890</wp:posOffset>
              </wp:positionH>
              <wp:positionV relativeFrom="paragraph">
                <wp:posOffset>135890</wp:posOffset>
              </wp:positionV>
              <wp:extent cx="5020310" cy="282575"/>
              <wp:effectExtent l="8890" t="15875" r="0" b="0"/>
              <wp:wrapNone/>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3" name="Freeform 110"/>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Text Box 111"/>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sidRPr="009E1A32">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E42E1C">
                              <w:rPr>
                                <w:rFonts w:ascii="Arial" w:hAnsi="Arial" w:cs="Arial"/>
                                <w:b/>
                                <w:noProof/>
                                <w:color w:val="666666"/>
                                <w:sz w:val="12"/>
                                <w:szCs w:val="10"/>
                              </w:rPr>
                              <w:t>08.06.2018 9:52</w:t>
                            </w:r>
                            <w:r>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2" o:spid="_x0000_s1130" style="position:absolute;margin-left:.7pt;margin-top:10.7pt;width:395.3pt;height:22.25pt;z-index:25164441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">
              <v:shape id="Freeform 110" o:spid="_x0000_s113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3d3sMA&#10;AADbAAAADwAAAGRycy9kb3ducmV2LnhtbESPQYvCMBSE74L/ITzBm6YqiNs1iiiiF0WrLOzt0Tzb&#10;YvNSmqj13xtB8DjMzDfMdN6YUtypdoVlBYN+BII4tbrgTMH5tO5NQDiPrLG0TAqe5GA+a7emGGv7&#10;4CPdE5+JAGEXo4Lc+yqW0qU5GXR9WxEH72Jrgz7IOpO6xkeAm1IOo2gsDRYcFnKsaJlTek1uRsHm&#10;sP8Z/Y9XT1MNTn/73flQJmahVLfTLH5BeGr8N/xpb7WC4QjeX8IPkL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3d3sMAAADbAAAADwAAAAAAAAAAAAAAAACYAgAAZHJzL2Rv&#10;d25yZXYueG1sUEsFBgAAAAAEAAQA9QAAAIgDAAAAAA==&#10;" path="m,401c72,264,146,128,646,64,1145,,1562,26,3001,19v1439,-7,4969,5,6277,6e" filled="f" strokecolor="#fdd208" strokeweight="1.3pt">
                <v:path arrowok="t" o:connecttype="custom" o:connectlocs="0,401;431,64;2001,19;6186,25" o:connectangles="0,0,0,0"/>
              </v:shape>
              <v:shape id="Text Box 111" o:spid="_x0000_s113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n5I8MA&#10;AADbAAAADwAAAGRycy9kb3ducmV2LnhtbESP3YrCMBSE7xd8h3AEbxZNdReRahTxB9ybFVsf4NAc&#10;22JzUpKo9e03C4KXw8x8wyxWnWnEnZyvLSsYjxIQxIXVNZcKzvl+OAPhA7LGxjIpeJKH1bL3scBU&#10;2wef6J6FUkQI+xQVVCG0qZS+qMigH9mWOHoX6wyGKF0ptcNHhJtGTpJkKg3WHBcqbGlTUXHNbkZB&#10;dvytD+dn+1U2n2PjfnZ5Hra5UoN+t56DCNSFd/jVPmgFk2/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n5I8MAAADbAAAADwAAAAAAAAAAAAAAAACYAgAAZHJzL2Rv&#10;d25yZXYueG1sUEsFBgAAAAAEAAQA9QAAAIgDAAAAAA==&#10;" filled="f" stroked="f" strokeweight="1.3pt">
                <v:textbo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sidRPr="009E1A32">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E42E1C">
                        <w:rPr>
                          <w:rFonts w:ascii="Arial" w:hAnsi="Arial" w:cs="Arial"/>
                          <w:b/>
                          <w:noProof/>
                          <w:color w:val="666666"/>
                          <w:sz w:val="12"/>
                          <w:szCs w:val="10"/>
                        </w:rPr>
                        <w:t>08.06.2018 9:52</w:t>
                      </w:r>
                      <w:r>
                        <w:rPr>
                          <w:rFonts w:ascii="Arial" w:hAnsi="Arial" w:cs="Arial"/>
                          <w:b/>
                          <w:color w:val="666666"/>
                          <w:sz w:val="12"/>
                          <w:szCs w:val="10"/>
                        </w:rPr>
                        <w:fldChar w:fldCharType="end"/>
                      </w:r>
                    </w:p>
                  </w:txbxContent>
                </v:textbox>
              </v:shape>
            </v:group>
          </w:pict>
        </mc:Fallback>
      </mc:AlternateContent>
    </w:r>
    <w:r>
      <w:rPr>
        <w:noProof/>
        <w:lang w:val="ru-RU" w:eastAsia="ru-RU"/>
      </w:rPr>
      <mc:AlternateContent>
        <mc:Choice Requires="wps">
          <w:drawing>
            <wp:anchor distT="0" distB="0" distL="114300" distR="114300" simplePos="0" relativeHeight="251642368" behindDoc="0" locked="0" layoutInCell="1" allowOverlap="1" wp14:anchorId="203C2A61" wp14:editId="3F329EA2">
              <wp:simplePos x="0" y="0"/>
              <wp:positionH relativeFrom="column">
                <wp:posOffset>0</wp:posOffset>
              </wp:positionH>
              <wp:positionV relativeFrom="paragraph">
                <wp:posOffset>390525</wp:posOffset>
              </wp:positionV>
              <wp:extent cx="2447925" cy="0"/>
              <wp:effectExtent l="9525" t="13335" r="9525" b="1524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0;margin-top:30.75pt;width:192.75pt;height:0;flip:x;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" strokecolor="#fdd208" strokeweight="1.3pt"/>
          </w:pict>
        </mc:Fallback>
      </mc:AlternateContent>
    </w:r>
  </w:p>
  <w:p w:rsidR="00BB7F6C" w:rsidRPr="001E4F9F" w:rsidRDefault="00BB7F6C" w:rsidP="00970F37">
    <w:pPr>
      <w:pStyle w:val="af7"/>
      <w:rPr>
        <w:sz w:val="2"/>
        <w:szCs w:val="2"/>
      </w:rPr>
    </w:pPr>
  </w:p>
  <w:p w:rsidR="00BB7F6C" w:rsidRPr="005A1E8E" w:rsidRDefault="00BB7F6C" w:rsidP="00970F37">
    <w:pPr>
      <w:pStyle w:val="af7"/>
      <w:rPr>
        <w:sz w:val="2"/>
        <w:szCs w:val="2"/>
      </w:rPr>
    </w:pPr>
  </w:p>
  <w:p w:rsidR="00BB7F6C" w:rsidRPr="005A1E8E" w:rsidRDefault="00BB7F6C" w:rsidP="00970F37">
    <w:pPr>
      <w:pStyle w:val="af7"/>
      <w:rPr>
        <w:sz w:val="2"/>
        <w:szCs w:val="2"/>
      </w:rPr>
    </w:pPr>
  </w:p>
  <w:p w:rsidR="00BB7F6C" w:rsidRPr="00FE2258" w:rsidRDefault="00BB7F6C" w:rsidP="00970F37">
    <w:pPr>
      <w:pStyle w:val="af7"/>
      <w:rPr>
        <w:sz w:val="2"/>
        <w:szCs w:val="2"/>
      </w:rPr>
    </w:pPr>
  </w:p>
  <w:p w:rsidR="00BB7F6C" w:rsidRPr="001109C5" w:rsidRDefault="00BB7F6C" w:rsidP="00970F37">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546" w:rsidRDefault="00776546">
      <w:r>
        <w:separator/>
      </w:r>
    </w:p>
  </w:footnote>
  <w:footnote w:type="continuationSeparator" w:id="0">
    <w:p w:rsidR="00776546" w:rsidRDefault="00776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55680" behindDoc="0" locked="0" layoutInCell="1" allowOverlap="1" wp14:anchorId="66EAF771" wp14:editId="5F239353">
              <wp:simplePos x="0" y="0"/>
              <wp:positionH relativeFrom="column">
                <wp:posOffset>-12065</wp:posOffset>
              </wp:positionH>
              <wp:positionV relativeFrom="paragraph">
                <wp:posOffset>86995</wp:posOffset>
              </wp:positionV>
              <wp:extent cx="6137910" cy="407035"/>
              <wp:effectExtent l="8255" t="12065" r="16510" b="9525"/>
              <wp:wrapNone/>
              <wp:docPr id="85" name="Группа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86" name="Text Box 3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ОБОЗНАЧЕНИЯ И СОКРАЩЕНИЯ</w:t>
                            </w:r>
                          </w:p>
                        </w:txbxContent>
                      </wps:txbx>
                      <wps:bodyPr rot="0" vert="horz" wrap="square" lIns="91440" tIns="45720" rIns="91440" bIns="45720" anchor="t" anchorCtr="0" upright="1">
                        <a:noAutofit/>
                      </wps:bodyPr>
                    </wps:wsp>
                    <wps:wsp>
                      <wps:cNvPr id="87" name="Freeform 38"/>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5" o:spid="_x0000_s1080" style="position:absolute;left:0;text-align:left;margin-left:-.95pt;margin-top:6.85pt;width:483.3pt;height:32.05pt;z-index:2516556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">
              <v:shapetype id="_x0000_t202" coordsize="21600,21600" o:spt="202" path="m,l,21600r21600,l21600,xe">
                <v:stroke joinstyle="miter"/>
                <v:path gradientshapeok="t" o:connecttype="rect"/>
              </v:shapetype>
              <v:shape id="Text Box 37" o:spid="_x0000_s108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d9cQA&#10;AADbAAAADwAAAGRycy9kb3ducmV2LnhtbESPUWvCMBSF3wf+h3CFvQxN3UCkGkWcgnvZsPEHXJpr&#10;W2xuSpK19d8vg8EeD+ec73A2u9G2oicfGscKFvMMBHHpTMOVgqs+zVYgQkQ22DomBQ8KsNtOnjaY&#10;GzfwhfoiViJBOOSooI6xy6UMZU0Ww9x1xMm7OW8xJukraTwOCW5b+ZplS2mx4bRQY0eHmsp78W0V&#10;FF+fzfn66N6q9mVh/cdR6/iulXqejvs1iEhj/A//tc9GwWoJv1/S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hnfXEAAAA2wAAAA8AAAAAAAAAAAAAAAAAmAIAAGRycy9k&#10;b3ducmV2LnhtbFBLBQYAAAAABAAEAPUAAACJAwAAAAA=&#10;" filled="f" stroked="f" strokeweight="1.3pt">
                <v:textbo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ОБОЗНАЧЕНИЯ И СОКРАЩЕНИЯ</w:t>
                      </w:r>
                    </w:p>
                  </w:txbxContent>
                </v:textbox>
              </v:shape>
              <v:shape id="Freeform 38" o:spid="_x0000_s108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4LGMQA&#10;AADbAAAADwAAAGRycy9kb3ducmV2LnhtbESPT2sCMRTE74V+h/AKXkSzSquyGkUFxZ7EPxdvz83r&#10;ZunmZd1E3X77RhA8DjPzG2Yya2wpblT7wrGCXjcBQZw5XXCu4HhYdUYgfEDWWDomBX/kYTZ9f5tg&#10;qt2dd3Tbh1xECPsUFZgQqlRKnxmy6LuuIo7ej6sthijrXOoa7xFuS9lPkoG0WHBcMFjR0lD2u79a&#10;BfPt+WtrvtuIvcvaHD/bi+Y0MEq1Ppr5GESgJrzCz/ZGKxgN4fEl/gA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Cxj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54656" behindDoc="0" locked="0" layoutInCell="1" allowOverlap="1" wp14:anchorId="72D7B8DB" wp14:editId="58DBA45D">
              <wp:simplePos x="0" y="0"/>
              <wp:positionH relativeFrom="column">
                <wp:posOffset>-15240</wp:posOffset>
              </wp:positionH>
              <wp:positionV relativeFrom="paragraph">
                <wp:posOffset>141605</wp:posOffset>
              </wp:positionV>
              <wp:extent cx="6121400" cy="1905"/>
              <wp:effectExtent l="14605" t="17145" r="17145" b="9525"/>
              <wp:wrapNone/>
              <wp:docPr id="84" name="Прямая со стрелкой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4" o:spid="_x0000_s1026" type="#_x0000_t32" style="position:absolute;margin-left:-1.2pt;margin-top:11.15pt;width:482pt;height:.1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usN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1fusN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pPr>
      <w:pStyle w:val="af5"/>
      <w:rPr>
        <w:sz w:val="2"/>
        <w:szCs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82304" behindDoc="0" locked="0" layoutInCell="1" allowOverlap="1" wp14:anchorId="65EAA8D9" wp14:editId="765C8CBB">
              <wp:simplePos x="0" y="0"/>
              <wp:positionH relativeFrom="column">
                <wp:posOffset>-12065</wp:posOffset>
              </wp:positionH>
              <wp:positionV relativeFrom="paragraph">
                <wp:posOffset>86995</wp:posOffset>
              </wp:positionV>
              <wp:extent cx="6137910" cy="407035"/>
              <wp:effectExtent l="8255" t="12065" r="16510" b="9525"/>
              <wp:wrapNone/>
              <wp:docPr id="81" name="Группа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82" name="Text Box 9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ОБЩИЕ ПОЛОЖЕНИЯ</w:t>
                            </w:r>
                          </w:p>
                        </w:txbxContent>
                      </wps:txbx>
                      <wps:bodyPr rot="0" vert="horz" wrap="square" lIns="91440" tIns="45720" rIns="91440" bIns="45720" anchor="t" anchorCtr="0" upright="1">
                        <a:noAutofit/>
                      </wps:bodyPr>
                    </wps:wsp>
                    <wps:wsp>
                      <wps:cNvPr id="83" name="Freeform 9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1" o:spid="_x0000_s1083" style="position:absolute;left:0;text-align:left;margin-left:-.95pt;margin-top:6.85pt;width:483.3pt;height:32.05pt;z-index:25168230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DGGDjo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95" o:spid="_x0000_s1084"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qb9sMA&#10;AADbAAAADwAAAGRycy9kb3ducmV2LnhtbESP0YrCMBRE34X9h3AX9kXWVAUpXaMsq4K+KLZ+wKW5&#10;tsXmpiRR699vBMHHYWbOMPNlb1pxI+cbywrGowQEcWl1w5WCU7H5TkH4gKyxtUwKHuRhufgYzDHT&#10;9s5HuuWhEhHCPkMFdQhdJqUvazLoR7Yjjt7ZOoMhSldJ7fAe4aaVkySZSYMNx4UaO/qrqbzkV6Mg&#10;P+yb7enRTat2ODZuty6KsCqU+vrsf39ABOrDO/xqb7WCdALPL/EH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qb9sMAAADbAAAADwAAAAAAAAAAAAAAAACYAgAAZHJzL2Rv&#10;d25yZXYueG1sUEsFBgAAAAAEAAQA9QAAAIgDAAAAAA==&#10;" filled="f" stroked="f" strokeweight="1.3pt">
                <v:textbo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ОБЩИЕ ПОЛОЖЕНИЯ</w:t>
                      </w:r>
                    </w:p>
                  </w:txbxContent>
                </v:textbox>
              </v:shape>
              <v:shape id="Freeform 96" o:spid="_x0000_s1085"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UNG8UA&#10;AADbAAAADwAAAGRycy9kb3ducmV2LnhtbESPQWvCQBSE70L/w/IKvUizsVoJqauooNSTNPXi7Zl9&#10;zYZm36bZVdN/3y0IHoeZ+YaZLXrbiAt1vnasYJSkIIhLp2uuFBw+N88ZCB+QNTaOScEveVjMHwYz&#10;zLW78gddilCJCGGfowITQptL6UtDFn3iWuLofbnOYoiyq6Tu8BrhtpEvaTqVFmuOCwZbWhsqv4uz&#10;VbDcn173ZjdEHP1szWEyXPXHqVHq6bFfvoEI1Id7+NZ+1wqyMfx/iT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RQ0b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81280" behindDoc="0" locked="0" layoutInCell="1" allowOverlap="1" wp14:anchorId="578FE475" wp14:editId="463C4661">
              <wp:simplePos x="0" y="0"/>
              <wp:positionH relativeFrom="column">
                <wp:posOffset>-15240</wp:posOffset>
              </wp:positionH>
              <wp:positionV relativeFrom="paragraph">
                <wp:posOffset>141605</wp:posOffset>
              </wp:positionV>
              <wp:extent cx="6121400" cy="1905"/>
              <wp:effectExtent l="14605" t="17145" r="17145" b="9525"/>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0" o:spid="_x0000_s1026" type="#_x0000_t32" style="position:absolute;margin-left:-1.2pt;margin-top:11.15pt;width:482pt;height:.15pt;flip:x;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n72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&#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Gzn72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pPr>
      <w:pStyle w:val="af5"/>
      <w:rPr>
        <w:sz w:val="2"/>
        <w:szCs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57728" behindDoc="0" locked="0" layoutInCell="1" allowOverlap="1" wp14:anchorId="33F790B5" wp14:editId="3B774120">
              <wp:simplePos x="0" y="0"/>
              <wp:positionH relativeFrom="column">
                <wp:posOffset>-12065</wp:posOffset>
              </wp:positionH>
              <wp:positionV relativeFrom="paragraph">
                <wp:posOffset>86995</wp:posOffset>
              </wp:positionV>
              <wp:extent cx="6137910" cy="407035"/>
              <wp:effectExtent l="8255" t="12065" r="16510" b="9525"/>
              <wp:wrapNone/>
              <wp:docPr id="77" name="Группа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78" name="Text Box 41"/>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A63D72" w:rsidRDefault="00BB7F6C" w:rsidP="00970F37">
                            <w:pPr>
                              <w:jc w:val="right"/>
                              <w:rPr>
                                <w:rFonts w:ascii="Arial" w:hAnsi="Arial" w:cs="Arial"/>
                                <w:b/>
                                <w:sz w:val="10"/>
                                <w:szCs w:val="10"/>
                              </w:rPr>
                            </w:pPr>
                            <w:r w:rsidRPr="00A63D72">
                              <w:rPr>
                                <w:rFonts w:ascii="Arial" w:hAnsi="Arial" w:cs="Arial"/>
                                <w:b/>
                                <w:sz w:val="10"/>
                                <w:szCs w:val="10"/>
                              </w:rPr>
                              <w:t>ОБЯЗАННОСТИ, ПРАВА И ОТВЕТСТВЕННОСТЬ ПО ОСУЩЕСТВЛЕНИЮ ПОЖАРНОГО НАДЗОРА</w:t>
                            </w:r>
                          </w:p>
                        </w:txbxContent>
                      </wps:txbx>
                      <wps:bodyPr rot="0" vert="horz" wrap="square" lIns="91440" tIns="45720" rIns="91440" bIns="45720" anchor="t" anchorCtr="0" upright="1">
                        <a:noAutofit/>
                      </wps:bodyPr>
                    </wps:wsp>
                    <wps:wsp>
                      <wps:cNvPr id="79" name="Freeform 42"/>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77" o:spid="_x0000_s1086" style="position:absolute;left:0;text-align:left;margin-left:-.95pt;margin-top:6.85pt;width:483.3pt;height:32.05pt;z-index:2516577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A3xfiV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41" o:spid="_x0000_s108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cO8AA&#10;AADbAAAADwAAAGRycy9kb3ducmV2LnhtbERPzYrCMBC+L/gOYYS9LJq6CyrVKKIr6EWx7QMMzdgW&#10;m0lJslrf3hwWPH58/8t1b1pxJ+cbywom4wQEcWl1w5WCIt+P5iB8QNbYWiYFT/KwXg0+lphq++AL&#10;3bNQiRjCPkUFdQhdKqUvazLox7YjjtzVOoMhQldJ7fARw00rv5NkKg02HBtq7GhbU3nL/oyC7Hxq&#10;DsWz+6nar4lxx988D7tcqc9hv1mACNSHt/jffdAKZ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fcO8AAAADbAAAADwAAAAAAAAAAAAAAAACYAgAAZHJzL2Rvd25y&#10;ZXYueG1sUEsFBgAAAAAEAAQA9QAAAIUDAAAAAA==&#10;" filled="f" stroked="f" strokeweight="1.3pt">
                <v:textbox>
                  <w:txbxContent>
                    <w:p w:rsidR="00BB7F6C" w:rsidRDefault="00BB7F6C" w:rsidP="00970F37">
                      <w:pPr>
                        <w:jc w:val="right"/>
                        <w:rPr>
                          <w:rFonts w:ascii="Arial" w:hAnsi="Arial" w:cs="Arial"/>
                          <w:b/>
                          <w:sz w:val="10"/>
                          <w:szCs w:val="10"/>
                        </w:rPr>
                      </w:pPr>
                    </w:p>
                    <w:p w:rsidR="00BB7F6C" w:rsidRPr="00A63D72" w:rsidRDefault="00BB7F6C" w:rsidP="00970F37">
                      <w:pPr>
                        <w:jc w:val="right"/>
                        <w:rPr>
                          <w:rFonts w:ascii="Arial" w:hAnsi="Arial" w:cs="Arial"/>
                          <w:b/>
                          <w:sz w:val="10"/>
                          <w:szCs w:val="10"/>
                        </w:rPr>
                      </w:pPr>
                      <w:r w:rsidRPr="00A63D72">
                        <w:rPr>
                          <w:rFonts w:ascii="Arial" w:hAnsi="Arial" w:cs="Arial"/>
                          <w:b/>
                          <w:sz w:val="10"/>
                          <w:szCs w:val="10"/>
                        </w:rPr>
                        <w:t>ОБЯЗАННОСТИ, ПРАВА И ОТВЕТСТВЕННОСТЬ ПО ОСУЩЕСТВЛЕНИЮ ПОЖАРНОГО НАДЗОРА</w:t>
                      </w:r>
                    </w:p>
                  </w:txbxContent>
                </v:textbox>
              </v:shape>
              <v:shape id="Freeform 42" o:spid="_x0000_s108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hK1sYA&#10;AADbAAAADwAAAGRycy9kb3ducmV2LnhtbESPS2/CMBCE70j9D9ZW6gURh4pX0xhEKxXBCfG4cNvG&#10;2zgiXofYhfTf40qVehzNzDeafNHZWlyp9ZVjBcMkBUFcOF1xqeB4+BjMQPiArLF2TAp+yMNi/tDL&#10;MdPuxju67kMpIoR9hgpMCE0mpS8MWfSJa4ij9+VaiyHKtpS6xVuE21o+p+lEWqw4Lhhs6N1Qcd5/&#10;WwXL7ed4azZ9xOFlZY6j/lt3mhilnh675SuIQF34D/+111rB9AV+v8Qf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HhK1sYAAADb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56704" behindDoc="0" locked="0" layoutInCell="1" allowOverlap="1" wp14:anchorId="690A4C81" wp14:editId="4B25CF93">
              <wp:simplePos x="0" y="0"/>
              <wp:positionH relativeFrom="column">
                <wp:posOffset>-15240</wp:posOffset>
              </wp:positionH>
              <wp:positionV relativeFrom="paragraph">
                <wp:posOffset>141605</wp:posOffset>
              </wp:positionV>
              <wp:extent cx="6121400" cy="1905"/>
              <wp:effectExtent l="14605" t="17145" r="17145" b="9525"/>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76" o:spid="_x0000_s1026" type="#_x0000_t32" style="position:absolute;margin-left:-1.2pt;margin-top:11.15pt;width:482pt;height:.1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nMaWg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&#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fbpzGloCAABkBAAADgAAAAAAAAAAAAAAAAAuAgAAZHJzL2Uyb0RvYy54&#10;bWxQSwECLQAUAAYACAAAACEAvZNEmOAAAAAIAQAADwAAAAAAAAAAAAAAAAC0BAAAZHJzL2Rvd25y&#10;ZXYueG1sUEsFBgAAAAAEAAQA8wAAAMEFAAAAAA==&#10;" strokecolor="#fdd208" strokeweight="1.3pt"/>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59776" behindDoc="0" locked="0" layoutInCell="1" allowOverlap="1" wp14:anchorId="08DFB250" wp14:editId="08C85260">
              <wp:simplePos x="0" y="0"/>
              <wp:positionH relativeFrom="column">
                <wp:posOffset>-12065</wp:posOffset>
              </wp:positionH>
              <wp:positionV relativeFrom="paragraph">
                <wp:posOffset>86995</wp:posOffset>
              </wp:positionV>
              <wp:extent cx="6137910" cy="407035"/>
              <wp:effectExtent l="8255" t="12065" r="16510" b="9525"/>
              <wp:wrapNone/>
              <wp:docPr id="73" name="Группа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74" name="Text Box 4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ПОЖАРНЫЙ НАДЗОР</w:t>
                            </w:r>
                          </w:p>
                        </w:txbxContent>
                      </wps:txbx>
                      <wps:bodyPr rot="0" vert="horz" wrap="square" lIns="91440" tIns="45720" rIns="91440" bIns="45720" anchor="t" anchorCtr="0" upright="1">
                        <a:noAutofit/>
                      </wps:bodyPr>
                    </wps:wsp>
                    <wps:wsp>
                      <wps:cNvPr id="75" name="Freeform 4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73" o:spid="_x0000_s1089" style="position:absolute;left:0;text-align:left;margin-left:-.95pt;margin-top:6.85pt;width:483.3pt;height:32.05pt;z-index:2516597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CoepRtwEAAAd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45" o:spid="_x0000_s109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WPsUA&#10;AADbAAAADwAAAGRycy9kb3ducmV2LnhtbESP0WrCQBRE34X+w3KFvhTd2JYq0U0otgX7YjHJB1yy&#10;1ySYvRt2V41/3y0UfBxm5gyzyUfTiws531lWsJgnIIhrqztuFFTl12wFwgdkjb1lUnAjD3n2MNlg&#10;qu2VD3QpQiMihH2KCtoQhlRKX7dk0M/tQBy9o3UGQ5SukdrhNcJNL5+T5E0a7DgutDjQtqX6VJyN&#10;guJn3+2q2/DS9E8L474/yzJ8lEo9Tsf3NYhAY7iH/9s7rWD5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tY+xQAAANsAAAAPAAAAAAAAAAAAAAAAAJgCAABkcnMv&#10;ZG93bnJldi54bWxQSwUGAAAAAAQABAD1AAAAigMAAAAA&#10;" filled="f" stroked="f" strokeweight="1.3pt">
                <v:textbo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ПОЖАРНЫЙ НАДЗОР</w:t>
                      </w:r>
                    </w:p>
                  </w:txbxContent>
                </v:textbox>
              </v:shape>
              <v:shape id="Freeform 46" o:spid="_x0000_s109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VA08UA&#10;AADbAAAADwAAAGRycy9kb3ducmV2LnhtbESPQWvCQBSE70L/w/IKXkQ3itqSZhUVKvUkTb14e82+&#10;ZkOzb9PsNsZ/3xWEHoeZ+YbJ1r2tRUetrxwrmE4SEMSF0xWXCk4fr+NnED4ga6wdk4IreVivHgYZ&#10;ptpd+J26PJQiQtinqMCE0KRS+sKQRT9xDXH0vlxrMUTZllK3eIlwW8tZkiylxYrjgsGGdoaK7/zX&#10;KtgcPxdHcxghTn/25jQfbfvz0ig1fOw3LyAC9eE/fG+/aQVPC7h9iT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NUDT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58752" behindDoc="0" locked="0" layoutInCell="1" allowOverlap="1" wp14:anchorId="080CDFE8" wp14:editId="70F66F24">
              <wp:simplePos x="0" y="0"/>
              <wp:positionH relativeFrom="column">
                <wp:posOffset>-15240</wp:posOffset>
              </wp:positionH>
              <wp:positionV relativeFrom="paragraph">
                <wp:posOffset>141605</wp:posOffset>
              </wp:positionV>
              <wp:extent cx="6121400" cy="1905"/>
              <wp:effectExtent l="14605" t="17145" r="17145" b="9525"/>
              <wp:wrapNone/>
              <wp:docPr id="72" name="Прямая со стрелкой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72" o:spid="_x0000_s1026" type="#_x0000_t32" style="position:absolute;margin-left:-1.2pt;margin-top:11.15pt;width:482pt;height:.1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ubhWg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&#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Tgrm4VoCAABkBAAADgAAAAAAAAAAAAAAAAAuAgAAZHJzL2Uyb0RvYy54&#10;bWxQSwECLQAUAAYACAAAACEAvZNEmOAAAAAIAQAADwAAAAAAAAAAAAAAAAC0BAAAZHJzL2Rvd25y&#10;ZXYueG1sUEsFBgAAAAAEAAQA8wAAAMEFAAAAAA==&#10;" strokecolor="#fdd208" strokeweight="1.3pt"/>
          </w:pict>
        </mc:Fallback>
      </mc:AlternateContent>
    </w:r>
  </w:p>
  <w:p w:rsidR="00BB7F6C" w:rsidRPr="00DB1AE8" w:rsidRDefault="00BB7F6C">
    <w:pPr>
      <w:pStyle w:val="af5"/>
      <w:rPr>
        <w:sz w:val="2"/>
        <w:szCs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43392" behindDoc="0" locked="0" layoutInCell="1" allowOverlap="1" wp14:anchorId="5ACB1F1A" wp14:editId="3D751012">
              <wp:simplePos x="0" y="0"/>
              <wp:positionH relativeFrom="column">
                <wp:posOffset>-12065</wp:posOffset>
              </wp:positionH>
              <wp:positionV relativeFrom="paragraph">
                <wp:posOffset>86995</wp:posOffset>
              </wp:positionV>
              <wp:extent cx="6137910" cy="407035"/>
              <wp:effectExtent l="8255" t="12065" r="16510" b="9525"/>
              <wp:wrapNone/>
              <wp:docPr id="130" name="Группа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31" name="Text Box 11"/>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wps:txbx>
                      <wps:bodyPr rot="0" vert="horz" wrap="square" lIns="91440" tIns="45720" rIns="91440" bIns="45720" anchor="t" anchorCtr="0" upright="1">
                        <a:noAutofit/>
                      </wps:bodyPr>
                    </wps:wsp>
                    <wps:wsp>
                      <wps:cNvPr id="132" name="Freeform 12"/>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30" o:spid="_x0000_s1041" style="position:absolute;left:0;text-align:left;margin-left:-.95pt;margin-top:6.85pt;width:483.3pt;height:32.05pt;z-index:2516433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">
              <v:shapetype id="_x0000_t202" coordsize="21600,21600" o:spt="202" path="m,l,21600r21600,l21600,xe">
                <v:stroke joinstyle="miter"/>
                <v:path gradientshapeok="t" o:connecttype="rect"/>
              </v:shapetype>
              <v:shape id="Text Box 11" o:spid="_x0000_s104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KlssEA&#10;AADcAAAADwAAAGRycy9kb3ducmV2LnhtbERP24rCMBB9X/Afwgi+LJpWYVmqUcQL6Msu2/oBQzO2&#10;xWZSkqj1740g7NscznUWq9604kbON5YVpJMEBHFpdcOVglOxH3+D8AFZY2uZFDzIw2o5+Fhgpu2d&#10;/+iWh0rEEPYZKqhD6DIpfVmTQT+xHXHkztYZDBG6SmqH9xhuWjlNki9psOHYUGNHm5rKS341CvLf&#10;n+ZwenSzqv1MjTvuiiJsC6VGw349BxGoD//it/ug4/xZCq9n4gV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CpbLBAAAA3AAAAA8AAAAAAAAAAAAAAAAAmAIAAGRycy9kb3du&#10;cmV2LnhtbFBLBQYAAAAABAAEAPUAAACGAwAAAAA=&#10;" filled="f" stroked="f" strokeweight="1.3pt">
                <v:textbox>
                  <w:txbxContent>
                    <w:p w:rsidR="00BB7F6C" w:rsidRPr="0070464E" w:rsidRDefault="00BB7F6C" w:rsidP="00970F37">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v:textbox>
              </v:shape>
              <v:shape id="Freeform 12" o:spid="_x0000_s104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lJhMMA&#10;AADcAAAADwAAAGRycy9kb3ducmV2LnhtbERPS2sCMRC+C/6HMEIvUrM+ka1RbKFST+LWi7fpZtws&#10;bibbTarbf28Ewdt8fM9ZrFpbiQs1vnSsYDhIQBDnTpdcKDh8f77OQfiArLFyTAr+ycNq2e0sMNXu&#10;ynu6ZKEQMYR9igpMCHUqpc8NWfQDVxNH7uQaiyHCppC6wWsMt5UcJclMWiw5Nhis6cNQfs7+rIL1&#10;7me6M9s+4vB3Yw6T/nt7nBmlXnrt+g1EoDY8xQ/3l47zxyO4PxMvk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tlJh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41344" behindDoc="0" locked="0" layoutInCell="1" allowOverlap="1" wp14:anchorId="4EF66465" wp14:editId="5D765912">
              <wp:simplePos x="0" y="0"/>
              <wp:positionH relativeFrom="column">
                <wp:posOffset>-15240</wp:posOffset>
              </wp:positionH>
              <wp:positionV relativeFrom="paragraph">
                <wp:posOffset>141605</wp:posOffset>
              </wp:positionV>
              <wp:extent cx="6121400" cy="1905"/>
              <wp:effectExtent l="14605" t="17145" r="17145" b="9525"/>
              <wp:wrapNone/>
              <wp:docPr id="129" name="Прямая со стрелкой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29" o:spid="_x0000_s1026" type="#_x0000_t32" style="position:absolute;margin-left:-1.2pt;margin-top:11.15pt;width:482pt;height:.15pt;flip:x;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&#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gquyDWQIAAGYEAAAOAAAAAAAAAAAAAAAAAC4CAABkcnMvZTJvRG9jLnht&#10;bFBLAQItABQABgAIAAAAIQC9k0SY4AAAAAgBAAAPAAAAAAAAAAAAAAAAALMEAABkcnMvZG93bnJl&#10;di54bWxQSwUGAAAAAAQABADzAAAAwAUAAAAA&#10;" strokecolor="#fdd208" strokeweight="1.3pt"/>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61824" behindDoc="0" locked="0" layoutInCell="1" allowOverlap="1" wp14:anchorId="1C2A4E00" wp14:editId="1DFF0D73">
              <wp:simplePos x="0" y="0"/>
              <wp:positionH relativeFrom="column">
                <wp:posOffset>-12065</wp:posOffset>
              </wp:positionH>
              <wp:positionV relativeFrom="paragraph">
                <wp:posOffset>86995</wp:posOffset>
              </wp:positionV>
              <wp:extent cx="6137910" cy="407035"/>
              <wp:effectExtent l="8255" t="12065" r="16510" b="9525"/>
              <wp:wrapNone/>
              <wp:docPr id="69" name="Группа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70" name="Text Box 4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0B15AA" w:rsidRDefault="00BB7F6C" w:rsidP="00970F37">
                            <w:pPr>
                              <w:jc w:val="right"/>
                              <w:rPr>
                                <w:rFonts w:ascii="Arial" w:hAnsi="Arial" w:cs="Arial"/>
                                <w:b/>
                                <w:sz w:val="10"/>
                                <w:szCs w:val="10"/>
                              </w:rPr>
                            </w:pPr>
                            <w:r w:rsidRPr="000B15AA">
                              <w:rPr>
                                <w:rFonts w:ascii="Arial" w:hAnsi="Arial" w:cs="Arial"/>
                                <w:b/>
                                <w:sz w:val="10"/>
                                <w:szCs w:val="10"/>
                              </w:rPr>
                              <w:t>КОНТРОЛЬ ЗА ОРГАНИЗАЦИЕЙ И ОСУЩЕСТВЛЕНИЕМ ПОЖАРНОГО НАДЗОРА</w:t>
                            </w:r>
                          </w:p>
                        </w:txbxContent>
                      </wps:txbx>
                      <wps:bodyPr rot="0" vert="horz" wrap="square" lIns="91440" tIns="45720" rIns="91440" bIns="45720" anchor="t" anchorCtr="0" upright="1">
                        <a:noAutofit/>
                      </wps:bodyPr>
                    </wps:wsp>
                    <wps:wsp>
                      <wps:cNvPr id="71" name="Freeform 50"/>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69" o:spid="_x0000_s1092" style="position:absolute;left:0;text-align:left;margin-left:-.95pt;margin-top:6.85pt;width:483.3pt;height:32.05pt;z-index:2516618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">
              <v:shapetype id="_x0000_t202" coordsize="21600,21600" o:spt="202" path="m,l,21600r21600,l21600,xe">
                <v:stroke joinstyle="miter"/>
                <v:path gradientshapeok="t" o:connecttype="rect"/>
              </v:shapetype>
              <v:shape id="Text Box 49" o:spid="_x0000_s1093"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QPcAA&#10;AADbAAAADwAAAGRycy9kb3ducmV2LnhtbERPzYrCMBC+L/gOYYS9LJq6CyrVKKIr6EWx7QMMzdgW&#10;m0lJslrf3hwWPH58/8t1b1pxJ+cbywom4wQEcWl1w5WCIt+P5iB8QNbYWiYFT/KwXg0+lphq++AL&#10;3bNQiRjCPkUFdQhdKqUvazLox7YjjtzVOoMhQldJ7fARw00rv5NkKg02HBtq7GhbU3nL/oyC7Hxq&#10;DsWz+6nar4lxx988D7tcqc9hv1mACNSHt/jffdAKZnF9/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pHQPcAAAADbAAAADwAAAAAAAAAAAAAAAACYAgAAZHJzL2Rvd25y&#10;ZXYueG1sUEsFBgAAAAAEAAQA9QAAAIUDAAAAAA==&#10;" filled="f" stroked="f" strokeweight="1.3pt">
                <v:textbox>
                  <w:txbxContent>
                    <w:p w:rsidR="00BB7F6C" w:rsidRDefault="00BB7F6C" w:rsidP="00970F37">
                      <w:pPr>
                        <w:jc w:val="right"/>
                        <w:rPr>
                          <w:rFonts w:ascii="Arial" w:hAnsi="Arial" w:cs="Arial"/>
                          <w:b/>
                          <w:sz w:val="10"/>
                          <w:szCs w:val="10"/>
                        </w:rPr>
                      </w:pPr>
                    </w:p>
                    <w:p w:rsidR="00BB7F6C" w:rsidRPr="000B15AA" w:rsidRDefault="00BB7F6C" w:rsidP="00970F37">
                      <w:pPr>
                        <w:jc w:val="right"/>
                        <w:rPr>
                          <w:rFonts w:ascii="Arial" w:hAnsi="Arial" w:cs="Arial"/>
                          <w:b/>
                          <w:sz w:val="10"/>
                          <w:szCs w:val="10"/>
                        </w:rPr>
                      </w:pPr>
                      <w:proofErr w:type="gramStart"/>
                      <w:r w:rsidRPr="000B15AA">
                        <w:rPr>
                          <w:rFonts w:ascii="Arial" w:hAnsi="Arial" w:cs="Arial"/>
                          <w:b/>
                          <w:sz w:val="10"/>
                          <w:szCs w:val="10"/>
                        </w:rPr>
                        <w:t>КОНТРОЛЬ ЗА</w:t>
                      </w:r>
                      <w:proofErr w:type="gramEnd"/>
                      <w:r w:rsidRPr="000B15AA">
                        <w:rPr>
                          <w:rFonts w:ascii="Arial" w:hAnsi="Arial" w:cs="Arial"/>
                          <w:b/>
                          <w:sz w:val="10"/>
                          <w:szCs w:val="10"/>
                        </w:rPr>
                        <w:t xml:space="preserve"> ОРГАНИЗАЦИЕЙ И ОСУЩЕСТВЛЕНИЕМ ПОЖАРНОГО НАДЗОРА</w:t>
                      </w:r>
                    </w:p>
                  </w:txbxContent>
                </v:textbox>
              </v:shape>
              <v:shape id="Freeform 50" o:spid="_x0000_s109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5G0MUA&#10;AADbAAAADwAAAGRycy9kb3ducmV2LnhtbESPQWvCQBSE70L/w/IKXkQ3kRoluooVWtqT1Hrx9sw+&#10;s8Hs2zS7mvTfdwuFHoeZ+YZZbXpbizu1vnKsIJ0kIIgLpysuFRw/X8YLED4ga6wdk4Jv8rBZPwxW&#10;mGvX8QfdD6EUEcI+RwUmhCaX0heGLPqJa4ijd3GtxRBlW0rdYhfhtpbTJMmkxYrjgsGGdoaK6+Fm&#10;FWz359nevI8Q069Xc3waPfenzCg1fOy3SxCB+vAf/mu/aQXzFH6/xB8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kbQ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60800" behindDoc="0" locked="0" layoutInCell="1" allowOverlap="1" wp14:anchorId="5CB3B823" wp14:editId="75ABFBDD">
              <wp:simplePos x="0" y="0"/>
              <wp:positionH relativeFrom="column">
                <wp:posOffset>-15240</wp:posOffset>
              </wp:positionH>
              <wp:positionV relativeFrom="paragraph">
                <wp:posOffset>141605</wp:posOffset>
              </wp:positionV>
              <wp:extent cx="6121400" cy="1905"/>
              <wp:effectExtent l="14605" t="17145" r="17145" b="952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8" o:spid="_x0000_s1026" type="#_x0000_t32" style="position:absolute;margin-left:-1.2pt;margin-top:11.15pt;width:482pt;height:.1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ZSbyfWQIAAGQEAAAOAAAAAAAAAAAAAAAAAC4CAABkcnMvZTJvRG9jLnht&#10;bFBLAQItABQABgAIAAAAIQC9k0SY4AAAAAgBAAAPAAAAAAAAAAAAAAAAALMEAABkcnMvZG93bnJl&#10;di54bWxQSwUGAAAAAAQABADzAAAAwAUAAAAA&#10;" strokecolor="#fdd208" strokeweight="1.3pt"/>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62848" behindDoc="0" locked="0" layoutInCell="1" allowOverlap="1" wp14:anchorId="38B41218" wp14:editId="6F26E914">
              <wp:simplePos x="0" y="0"/>
              <wp:positionH relativeFrom="column">
                <wp:posOffset>-12065</wp:posOffset>
              </wp:positionH>
              <wp:positionV relativeFrom="paragraph">
                <wp:posOffset>86995</wp:posOffset>
              </wp:positionV>
              <wp:extent cx="6137910" cy="407035"/>
              <wp:effectExtent l="8255" t="12065" r="16510" b="9525"/>
              <wp:wrapNone/>
              <wp:docPr id="65" name="Группа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66"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E42E1C" w:rsidP="00970F37">
                            <w:pPr>
                              <w:spacing w:before="120"/>
                              <w:jc w:val="right"/>
                              <w:rPr>
                                <w:rFonts w:ascii="Arial" w:hAnsi="Arial" w:cs="Arial"/>
                                <w:b/>
                                <w:bCs/>
                                <w:sz w:val="10"/>
                                <w:szCs w:val="10"/>
                              </w:rPr>
                            </w:pPr>
                            <w:hyperlink w:anchor="_5___   РЕГИСТРАЦИЯ ИЗМЕНЕНИЙ ………………" w:history="1">
                              <w:r w:rsidR="00BB7F6C">
                                <w:rPr>
                                  <w:rStyle w:val="a7"/>
                                  <w:rFonts w:ascii="Arial" w:hAnsi="Arial" w:cs="Arial"/>
                                  <w:b/>
                                  <w:bCs/>
                                  <w:caps/>
                                  <w:sz w:val="10"/>
                                  <w:szCs w:val="10"/>
                                </w:rPr>
                                <w:t>ССЫЛКИ</w:t>
                              </w:r>
                            </w:hyperlink>
                          </w:p>
                        </w:txbxContent>
                      </wps:txbx>
                      <wps:bodyPr rot="0" vert="horz" wrap="square" lIns="91440" tIns="45720" rIns="91440" bIns="45720" anchor="t" anchorCtr="0" upright="1">
                        <a:noAutofit/>
                      </wps:bodyPr>
                    </wps:wsp>
                    <wps:wsp>
                      <wps:cNvPr id="67"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65" o:spid="_x0000_s1095" style="position:absolute;left:0;text-align:left;margin-left:-.95pt;margin-top:6.85pt;width:483.3pt;height:32.05pt;z-index:25166284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">
              <v:shapetype id="_x0000_t202" coordsize="21600,21600" o:spt="202" path="m,l,21600r21600,l21600,xe">
                <v:stroke joinstyle="miter"/>
                <v:path gradientshapeok="t" o:connecttype="rect"/>
              </v:shapetype>
              <v:shape id="Text Box 92" o:spid="_x0000_s1096"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7D8IA&#10;AADbAAAADwAAAGRycy9kb3ducmV2LnhtbESP0YrCMBRE34X9h3AXfJE1VaFI1yjLugv6otj6AZfm&#10;2habm5JErX9vBMHHYWbOMItVb1pxJecbywom4wQEcWl1w5WCY/H/NQfhA7LG1jIpuJOH1fJjsMBM&#10;2xsf6JqHSkQI+wwV1CF0mZS+rMmgH9uOOHon6wyGKF0ltcNbhJtWTpMklQYbjgs1dvRbU3nOL0ZB&#10;vt81m+O9m1XtaGLc9q8owrpQavjZ/3yDCNSHd/jV3mgFaQrPL/E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7XsPwgAAANsAAAAPAAAAAAAAAAAAAAAAAJgCAABkcnMvZG93&#10;bnJldi54bWxQSwUGAAAAAAQABAD1AAAAhwMAAAAA&#10;" filled="f" stroked="f" strokeweight="1.3pt">
                <v:textbox>
                  <w:txbxContent>
                    <w:p w:rsidR="00BB7F6C" w:rsidRPr="0070464E" w:rsidRDefault="00BB7F6C" w:rsidP="00970F37">
                      <w:pPr>
                        <w:spacing w:before="120"/>
                        <w:jc w:val="right"/>
                        <w:rPr>
                          <w:rFonts w:ascii="Arial" w:hAnsi="Arial" w:cs="Arial"/>
                          <w:b/>
                          <w:bCs/>
                          <w:sz w:val="10"/>
                          <w:szCs w:val="10"/>
                        </w:rPr>
                      </w:pPr>
                      <w:hyperlink w:anchor="_5___   РЕГИСТРАЦИЯ ИЗМЕНЕНИЙ ………………" w:history="1">
                        <w:r>
                          <w:rPr>
                            <w:rStyle w:val="a7"/>
                            <w:rFonts w:ascii="Arial" w:hAnsi="Arial" w:cs="Arial"/>
                            <w:b/>
                            <w:bCs/>
                            <w:caps/>
                            <w:sz w:val="10"/>
                            <w:szCs w:val="10"/>
                          </w:rPr>
                          <w:t>ССЫЛКИ</w:t>
                        </w:r>
                      </w:hyperlink>
                    </w:p>
                  </w:txbxContent>
                </v:textbox>
              </v:shape>
              <v:shape id="Freeform 93" o:spid="_x0000_s109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Lt4sUA&#10;AADbAAAADwAAAGRycy9kb3ducmV2LnhtbESPQWvCQBSE70L/w/IKXqRuLDWV1E2wBUVPUuvF22v2&#10;NRuafZtmV03/vSsIHoeZ+YaZF71txIk6XztWMBknIIhLp2uuFOy/lk8zED4ga2wck4J/8lDkD4M5&#10;Ztqd+ZNOu1CJCGGfoQITQptJ6UtDFv3YtcTR+3GdxRBlV0nd4TnCbSOfkySVFmuOCwZb+jBU/u6O&#10;VsFi+z3dms0IcfK3MvuX0Xt/SI1Sw8d+8QYiUB/u4Vt7rRWkr3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cu3i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63872" behindDoc="0" locked="0" layoutInCell="1" allowOverlap="1" wp14:anchorId="42C88440" wp14:editId="218658F4">
              <wp:simplePos x="0" y="0"/>
              <wp:positionH relativeFrom="column">
                <wp:posOffset>-15240</wp:posOffset>
              </wp:positionH>
              <wp:positionV relativeFrom="paragraph">
                <wp:posOffset>141605</wp:posOffset>
              </wp:positionV>
              <wp:extent cx="6121400" cy="1905"/>
              <wp:effectExtent l="0" t="0" r="12700" b="36195"/>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4" o:spid="_x0000_s1026" type="#_x0000_t32" style="position:absolute;margin-left:-1.2pt;margin-top:11.15pt;width:482pt;height:.1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3NI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Nn3NI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rsidP="00970F37">
    <w:pPr>
      <w:pStyle w:val="af5"/>
      <w:rPr>
        <w:sz w:val="2"/>
        <w:szCs w:val="2"/>
      </w:rPr>
    </w:pPr>
  </w:p>
  <w:p w:rsidR="00BB7F6C" w:rsidRPr="00DB1AE8" w:rsidRDefault="00BB7F6C">
    <w:pPr>
      <w:pStyle w:val="af5"/>
      <w:rPr>
        <w:sz w:val="2"/>
        <w:szCs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64896" behindDoc="0" locked="0" layoutInCell="1" allowOverlap="1" wp14:anchorId="75BB9B11" wp14:editId="3938D370">
              <wp:simplePos x="0" y="0"/>
              <wp:positionH relativeFrom="column">
                <wp:posOffset>-12065</wp:posOffset>
              </wp:positionH>
              <wp:positionV relativeFrom="paragraph">
                <wp:posOffset>86995</wp:posOffset>
              </wp:positionV>
              <wp:extent cx="6137910" cy="407035"/>
              <wp:effectExtent l="8255" t="12065" r="16510" b="9525"/>
              <wp:wrapNone/>
              <wp:docPr id="61" name="Группа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62"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sidRPr="00D370F4">
                              <w:rPr>
                                <w:rFonts w:ascii="Arial" w:hAnsi="Arial" w:cs="Arial"/>
                                <w:b/>
                                <w:sz w:val="10"/>
                                <w:szCs w:val="10"/>
                              </w:rPr>
                              <w:t>РЕГИСТРАЦИЯ ИЗМЕНЕНИЙ ЛОКАЛЬНОГО НОРМАТИВНОГО ДОКУМЕНТА</w:t>
                            </w:r>
                          </w:p>
                        </w:txbxContent>
                      </wps:txbx>
                      <wps:bodyPr rot="0" vert="horz" wrap="square" lIns="91440" tIns="45720" rIns="91440" bIns="45720" anchor="t" anchorCtr="0" upright="1">
                        <a:noAutofit/>
                      </wps:bodyPr>
                    </wps:wsp>
                    <wps:wsp>
                      <wps:cNvPr id="63"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61" o:spid="_x0000_s1098" style="position:absolute;left:0;text-align:left;margin-left:-.95pt;margin-top:6.85pt;width:483.3pt;height:32.05pt;z-index:25166489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">
              <v:shapetype id="_x0000_t202" coordsize="21600,21600" o:spt="202" path="m,l,21600r21600,l21600,xe">
                <v:stroke joinstyle="miter"/>
                <v:path gradientshapeok="t" o:connecttype="rect"/>
              </v:shapetype>
              <v:shape id="Text Box 92" o:spid="_x0000_s109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Z9DMIA&#10;AADbAAAADwAAAGRycy9kb3ducmV2LnhtbESP3YrCMBSE7wXfIRxhb2RNVZClGkX2B/RGse0DHJpj&#10;W2xOSpLV+vZGELwcZuYbZrXpTSuu5HxjWcF0koAgLq1uuFJQ5H+fXyB8QNbYWiYFd/KwWQ8HK0y1&#10;vfGJrlmoRISwT1FBHUKXSunLmgz6ie2Io3e2zmCI0lVSO7xFuGnlLEkW0mDDcaHGjr5rKi/Zv1GQ&#10;HQ/Nrrh386odT43b/+Z5+MmV+hj12yWIQH14h1/tnVawmMHzS/wB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1n0MwgAAANsAAAAPAAAAAAAAAAAAAAAAAJgCAABkcnMvZG93&#10;bnJldi54bWxQSwUGAAAAAAQABAD1AAAAhwM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sidRPr="00D370F4">
                        <w:rPr>
                          <w:rFonts w:ascii="Arial" w:hAnsi="Arial" w:cs="Arial"/>
                          <w:b/>
                          <w:sz w:val="10"/>
                          <w:szCs w:val="10"/>
                        </w:rPr>
                        <w:t>РЕГИСТРАЦИЯ ИЗМЕНЕНИЙ ЛОКАЛЬНОГО НОРМАТИВНОГО ДОКУМЕНТА</w:t>
                      </w:r>
                    </w:p>
                  </w:txbxContent>
                </v:textbox>
              </v:shape>
              <v:shape id="Freeform 93" o:spid="_x0000_s110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nr4cQA&#10;AADbAAAADwAAAGRycy9kb3ducmV2LnhtbESPQWsCMRSE7wX/Q3iCF9Gsti6yGsUWWuxJql68PTfP&#10;zeLmZd2kuv57IxR6HGbmG2a+bG0lrtT40rGC0TABQZw7XXKhYL/7HExB+ICssXJMCu7kYbnovMwx&#10;0+7GP3TdhkJECPsMFZgQ6kxKnxuy6IeuJo7eyTUWQ5RNIXWDtwi3lRwnSSotlhwXDNb0YSg/b3+t&#10;gtXmONmY7z7i6PJl9m/99/aQGqV63XY1AxGoDf/hv/ZaK0hf4fkl/g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J6+HEAAAA2wAAAA8AAAAAAAAAAAAAAAAAmAIAAGRycy9k&#10;b3ducmV2LnhtbFBLBQYAAAAABAAEAPUAAACJAw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65920" behindDoc="0" locked="0" layoutInCell="1" allowOverlap="1" wp14:anchorId="541437B1" wp14:editId="26A9707F">
              <wp:simplePos x="0" y="0"/>
              <wp:positionH relativeFrom="column">
                <wp:posOffset>-15240</wp:posOffset>
              </wp:positionH>
              <wp:positionV relativeFrom="paragraph">
                <wp:posOffset>141605</wp:posOffset>
              </wp:positionV>
              <wp:extent cx="6121400" cy="1905"/>
              <wp:effectExtent l="0" t="0" r="12700" b="36195"/>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0" o:spid="_x0000_s1026" type="#_x0000_t32" style="position:absolute;margin-left:-1.2pt;margin-top:11.15pt;width:482pt;height:.15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z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&#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L+az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rsidP="00970F37">
    <w:pPr>
      <w:pStyle w:val="af5"/>
      <w:rPr>
        <w:sz w:val="2"/>
        <w:szCs w:val="2"/>
      </w:rPr>
    </w:pPr>
  </w:p>
  <w:p w:rsidR="00BB7F6C" w:rsidRPr="00DB1AE8" w:rsidRDefault="00BB7F6C">
    <w:pPr>
      <w:pStyle w:val="af5"/>
      <w:rPr>
        <w:sz w:val="2"/>
        <w:szCs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66944" behindDoc="0" locked="0" layoutInCell="1" allowOverlap="1" wp14:anchorId="5F815AEA" wp14:editId="0089A3BF">
              <wp:simplePos x="0" y="0"/>
              <wp:positionH relativeFrom="column">
                <wp:posOffset>-12065</wp:posOffset>
              </wp:positionH>
              <wp:positionV relativeFrom="paragraph">
                <wp:posOffset>86995</wp:posOffset>
              </wp:positionV>
              <wp:extent cx="6137910" cy="407035"/>
              <wp:effectExtent l="8255" t="12065" r="16510" b="9525"/>
              <wp:wrapNone/>
              <wp:docPr id="55" name="Группа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58"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wps:txbx>
                      <wps:bodyPr rot="0" vert="horz" wrap="square" lIns="91440" tIns="45720" rIns="91440" bIns="45720" anchor="t" anchorCtr="0" upright="1">
                        <a:noAutofit/>
                      </wps:bodyPr>
                    </wps:wsp>
                    <wps:wsp>
                      <wps:cNvPr id="59"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55" o:spid="_x0000_s1101" style="position:absolute;left:0;text-align:left;margin-left:-.95pt;margin-top:6.85pt;width:483.3pt;height:32.05pt;z-index:25166694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">
              <v:shapetype id="_x0000_t202" coordsize="21600,21600" o:spt="202" path="m,l,21600r21600,l21600,xe">
                <v:stroke joinstyle="miter"/>
                <v:path gradientshapeok="t" o:connecttype="rect"/>
              </v:shapetype>
              <v:shape id="Text Box 92" o:spid="_x0000_s110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KAW8AA&#10;AADbAAAADwAAAGRycy9kb3ducmV2LnhtbERPzYrCMBC+L/gOYYS9LJq6iyLVKKIr6EWx7QMMzdgW&#10;m0lJslrf3hwWPH58/8t1b1pxJ+cbywom4wQEcWl1w5WCIt+P5iB8QNbYWiYFT/KwXg0+lphq++AL&#10;3bNQiRjCPkUFdQhdKqUvazLox7YjjtzVOoMhQldJ7fARw00rv5NkJg02HBtq7GhbU3nL/oyC7Hxq&#10;DsWz+6nar4lxx988D7tcqc9hv1mACNSHt/jffdAKp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1KAW8AAAADbAAAADwAAAAAAAAAAAAAAAACYAgAAZHJzL2Rvd25y&#10;ZXYueG1sUEsFBgAAAAAEAAQA9QAAAIUDA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v:textbox>
              </v:shape>
              <v:shape id="Freeform 93" o:spid="_x0000_s110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0WtsUA&#10;AADbAAAADwAAAGRycy9kb3ducmV2LnhtbESPQWvCQBSE70L/w/IKXkQ3ikqbZhUVKvUkTb14e82+&#10;ZkOzb9PsNsZ/3xWEHoeZ+YbJ1r2tRUetrxwrmE4SEMSF0xWXCk4fr+MnED4ga6wdk4IreVivHgYZ&#10;ptpd+J26PJQiQtinqMCE0KRS+sKQRT9xDXH0vlxrMUTZllK3eIlwW8tZkiylxYrjgsGGdoaK7/zX&#10;KtgcPxdHcxghTn/25jQfbfvz0ig1fOw3LyAC9eE/fG+/aQWLZ7h9iT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zRa2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67968" behindDoc="0" locked="0" layoutInCell="1" allowOverlap="1" wp14:anchorId="3B5B769B" wp14:editId="3EE1F632">
              <wp:simplePos x="0" y="0"/>
              <wp:positionH relativeFrom="column">
                <wp:posOffset>-15240</wp:posOffset>
              </wp:positionH>
              <wp:positionV relativeFrom="paragraph">
                <wp:posOffset>141605</wp:posOffset>
              </wp:positionV>
              <wp:extent cx="6121400" cy="1905"/>
              <wp:effectExtent l="0" t="0" r="12700" b="36195"/>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4" o:spid="_x0000_s1026" type="#_x0000_t32" style="position:absolute;margin-left:-1.2pt;margin-top:11.15pt;width:482pt;height:.15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XG5TV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pPr>
      <w:pStyle w:val="af5"/>
      <w:rPr>
        <w:sz w:val="2"/>
        <w:szCs w:val="2"/>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68992" behindDoc="0" locked="0" layoutInCell="1" allowOverlap="1" wp14:anchorId="42743FC3" wp14:editId="00BEE14D">
              <wp:simplePos x="0" y="0"/>
              <wp:positionH relativeFrom="column">
                <wp:posOffset>-12065</wp:posOffset>
              </wp:positionH>
              <wp:positionV relativeFrom="paragraph">
                <wp:posOffset>86995</wp:posOffset>
              </wp:positionV>
              <wp:extent cx="6137910" cy="407035"/>
              <wp:effectExtent l="8255" t="12065" r="16510" b="9525"/>
              <wp:wrapNone/>
              <wp:docPr id="51" name="Группа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52"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wps:txbx>
                      <wps:bodyPr rot="0" vert="horz" wrap="square" lIns="91440" tIns="45720" rIns="91440" bIns="45720" anchor="t" anchorCtr="0" upright="1">
                        <a:noAutofit/>
                      </wps:bodyPr>
                    </wps:wsp>
                    <wps:wsp>
                      <wps:cNvPr id="53"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51" o:spid="_x0000_s1104" style="position:absolute;left:0;text-align:left;margin-left:-.95pt;margin-top:6.85pt;width:483.3pt;height:32.05pt;z-index:2516689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">
              <v:shapetype id="_x0000_t202" coordsize="21600,21600" o:spt="202" path="m,l,21600r21600,l21600,xe">
                <v:stroke joinstyle="miter"/>
                <v:path gradientshapeok="t" o:connecttype="rect"/>
              </v:shapetype>
              <v:shape id="Text Box 92" o:spid="_x0000_s110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3scMA&#10;AADbAAAADwAAAGRycy9kb3ducmV2LnhtbESP3YrCMBSE7xd8h3AEbxZNdVmRahTxB9ybFVsf4NAc&#10;22JzUpKo9e03C4KXw8x8wyxWnWnEnZyvLSsYjxIQxIXVNZcKzvl+OAPhA7LGxjIpeJKH1bL3scBU&#10;2wef6J6FUkQI+xQVVCG0qZS+qMigH9mWOHoX6wyGKF0ptcNHhJtGTpJkKg3WHBcqbGlTUXHNbkZB&#10;dvytD+dn+1U2n2PjfnZ5Hra5UoN+t56DCNSFd/jVPmgF3xP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q3scMAAADbAAAADwAAAAAAAAAAAAAAAACYAgAAZHJzL2Rv&#10;d25yZXYueG1sUEsFBgAAAAAEAAQA9QAAAIgDA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v:textbox>
              </v:shape>
              <v:shape id="Freeform 93" o:spid="_x0000_s110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UhXMUA&#10;AADbAAAADwAAAGRycy9kb3ducmV2LnhtbESPT2vCQBTE74LfYXlCL9JsrH+QNKvYQks9SVMv3l6z&#10;z2ww+zbNbjV+e7cg9DjMzG+YfN3bRpyp87VjBZMkBUFcOl1zpWD/9fa4BOEDssbGMSm4kof1ajjI&#10;MdPuwp90LkIlIoR9hgpMCG0mpS8NWfSJa4mjd3SdxRBlV0nd4SXCbSOf0nQhLdYcFwy29GqoPBW/&#10;VsFm9z3fme0YcfLzbvaz8Ut/WBilHkb95hlEoD78h+/tD61gPoW/L/EH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JSFc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70016" behindDoc="0" locked="0" layoutInCell="1" allowOverlap="1" wp14:anchorId="35D6090F" wp14:editId="6F26663B">
              <wp:simplePos x="0" y="0"/>
              <wp:positionH relativeFrom="column">
                <wp:posOffset>-15240</wp:posOffset>
              </wp:positionH>
              <wp:positionV relativeFrom="paragraph">
                <wp:posOffset>141605</wp:posOffset>
              </wp:positionV>
              <wp:extent cx="6121400" cy="1905"/>
              <wp:effectExtent l="0" t="0" r="12700" b="3619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0" o:spid="_x0000_s1026" type="#_x0000_t32" style="position:absolute;margin-left:-1.2pt;margin-top:11.15pt;width:482pt;height:.15pt;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&#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kqwEuWQIAAGQEAAAOAAAAAAAAAAAAAAAAAC4CAABkcnMvZTJvRG9jLnht&#10;bFBLAQItABQABgAIAAAAIQC9k0SY4AAAAAgBAAAPAAAAAAAAAAAAAAAAALMEAABkcnMvZG93bnJl&#10;di54bWxQSwUGAAAAAAQABADzAAAAwAUAAAAA&#10;" strokecolor="#fdd208" strokeweight="1.3pt"/>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71040" behindDoc="0" locked="0" layoutInCell="1" allowOverlap="1" wp14:anchorId="4F96923E" wp14:editId="5E752B97">
              <wp:simplePos x="0" y="0"/>
              <wp:positionH relativeFrom="column">
                <wp:posOffset>-12065</wp:posOffset>
              </wp:positionH>
              <wp:positionV relativeFrom="paragraph">
                <wp:posOffset>86995</wp:posOffset>
              </wp:positionV>
              <wp:extent cx="6137910" cy="407035"/>
              <wp:effectExtent l="8255" t="12065" r="16510" b="9525"/>
              <wp:wrapNone/>
              <wp:docPr id="47" name="Группа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48"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wps:txbx>
                      <wps:bodyPr rot="0" vert="horz" wrap="square" lIns="91440" tIns="45720" rIns="91440" bIns="45720" anchor="t" anchorCtr="0" upright="1">
                        <a:noAutofit/>
                      </wps:bodyPr>
                    </wps:wsp>
                    <wps:wsp>
                      <wps:cNvPr id="49"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47" o:spid="_x0000_s1107" style="position:absolute;left:0;text-align:left;margin-left:-.95pt;margin-top:6.85pt;width:483.3pt;height:32.05pt;z-index:2516710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">
              <v:shapetype id="_x0000_t202" coordsize="21600,21600" o:spt="202" path="m,l,21600r21600,l21600,xe">
                <v:stroke joinstyle="miter"/>
                <v:path gradientshapeok="t" o:connecttype="rect"/>
              </v:shapetype>
              <v:shape id="Text Box 92" o:spid="_x0000_s110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sWhsAA&#10;AADbAAAADwAAAGRycy9kb3ducmV2LnhtbERPzYrCMBC+L/gOYYS9LJq6KyLVKKIr6EWx7QMMzdgW&#10;m0lJslrf3hwWPH58/8t1b1pxJ+cbywom4wQEcWl1w5WCIt+P5iB8QNbYWiYFT/KwXg0+lphq++AL&#10;3bNQiRjCPkUFdQhdKqUvazLox7YjjtzVOoMhQldJ7fARw00rv5NkJg02HBtq7GhbU3nL/oyC7Hxq&#10;DsWz+6nar4lxx988D7tcqc9hv1mACNSHt/jffdAKp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osWhsAAAADbAAAADwAAAAAAAAAAAAAAAACYAgAAZHJzL2Rvd25y&#10;ZXYueG1sUEsFBgAAAAAEAAQA9QAAAIUDA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v:textbox>
              </v:shape>
              <v:shape id="Freeform 93" o:spid="_x0000_s110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SAa8UA&#10;AADbAAAADwAAAGRycy9kb3ducmV2LnhtbESPQWvCQBSE70L/w/IKXkQ3ikqbZhVbUOpJmnrx9pp9&#10;zYZm36bZNcZ/7xaEHoeZ+YbJ1r2tRUetrxwrmE4SEMSF0xWXCo6f2/ETCB+QNdaOScGVPKxXD4MM&#10;U+0u/EFdHkoRIexTVGBCaFIpfWHIop+4hjh63661GKJsS6lbvES4reUsSZbSYsVxwWBDb4aKn/xs&#10;FWwOX4uD2Y8Qp787c5yPXvvT0ig1fOw3LyAC9eE/fG+/awXzZ/j7En+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FIBr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72064" behindDoc="0" locked="0" layoutInCell="1" allowOverlap="1" wp14:anchorId="50161C3E" wp14:editId="7B464EEF">
              <wp:simplePos x="0" y="0"/>
              <wp:positionH relativeFrom="column">
                <wp:posOffset>-15240</wp:posOffset>
              </wp:positionH>
              <wp:positionV relativeFrom="paragraph">
                <wp:posOffset>141605</wp:posOffset>
              </wp:positionV>
              <wp:extent cx="6121400" cy="1905"/>
              <wp:effectExtent l="0" t="0" r="12700" b="36195"/>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6" o:spid="_x0000_s1026" type="#_x0000_t32" style="position:absolute;margin-left:-1.2pt;margin-top:11.15pt;width:482pt;height:.15pt;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pSH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nPpSHWQIAAGQEAAAOAAAAAAAAAAAAAAAAAC4CAABkcnMvZTJvRG9jLnht&#10;bFBLAQItABQABgAIAAAAIQC9k0SY4AAAAAgBAAAPAAAAAAAAAAAAAAAAALMEAABkcnMvZG93bnJl&#10;di54bWxQSwUGAAAAAAQABADzAAAAwAUAAAAA&#10;" strokecolor="#fdd208" strokeweight="1.3pt"/>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36224" behindDoc="0" locked="0" layoutInCell="1" allowOverlap="1" wp14:anchorId="4BFFC105" wp14:editId="2D9CCD23">
              <wp:simplePos x="0" y="0"/>
              <wp:positionH relativeFrom="column">
                <wp:posOffset>-12065</wp:posOffset>
              </wp:positionH>
              <wp:positionV relativeFrom="paragraph">
                <wp:posOffset>86995</wp:posOffset>
              </wp:positionV>
              <wp:extent cx="10027285" cy="407035"/>
              <wp:effectExtent l="16510" t="12065" r="14605" b="9525"/>
              <wp:wrapNone/>
              <wp:docPr id="34" name="Группа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35" name="Text Box 9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p w:rsidR="00BB7F6C" w:rsidRPr="001109C5" w:rsidRDefault="00BB7F6C" w:rsidP="00970F37">
                            <w:pPr>
                              <w:rPr>
                                <w:szCs w:val="10"/>
                              </w:rPr>
                            </w:pPr>
                          </w:p>
                        </w:txbxContent>
                      </wps:txbx>
                      <wps:bodyPr rot="0" vert="horz" wrap="square" lIns="91440" tIns="45720" rIns="91440" bIns="45720" anchor="t" anchorCtr="0" upright="1">
                        <a:noAutofit/>
                      </wps:bodyPr>
                    </wps:wsp>
                    <wps:wsp>
                      <wps:cNvPr id="36" name="Freeform 100"/>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4" o:spid="_x0000_s1120" style="position:absolute;left:0;text-align:left;margin-left:-.95pt;margin-top:6.85pt;width:789.55pt;height:32.05pt;z-index:2516362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">
              <v:shapetype id="_x0000_t202" coordsize="21600,21600" o:spt="202" path="m,l,21600r21600,l21600,xe">
                <v:stroke joinstyle="miter"/>
                <v:path gradientshapeok="t" o:connecttype="rect"/>
              </v:shapetype>
              <v:shape id="Text Box 99" o:spid="_x0000_s112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KZcMA&#10;AADbAAAADwAAAGRycy9kb3ducmV2LnhtbESP3YrCMBSE7xd8h3CEvVk0dWVFqlHEH3BvVmx9gENz&#10;bIvNSUmi1rc3C4KXw8x8w8yXnWnEjZyvLSsYDRMQxIXVNZcKTvluMAXhA7LGxjIpeJCH5aL3McdU&#10;2zsf6ZaFUkQI+xQVVCG0qZS+qMigH9qWOHpn6wyGKF0ptcN7hJtGfifJRBqsOS5U2NK6ouKSXY2C&#10;7PBX70+Pdlw2XyPjfrd5Hja5Up/9bjUDEagL7/CrvdcKxj/w/yX+AL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zKZcMAAADbAAAADwAAAAAAAAAAAAAAAACYAgAAZHJzL2Rv&#10;d25yZXYueG1sUEsFBgAAAAAEAAQA9QAAAIgDA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p w:rsidR="00BB7F6C" w:rsidRPr="001109C5" w:rsidRDefault="00BB7F6C" w:rsidP="00970F37">
                      <w:pPr>
                        <w:rPr>
                          <w:szCs w:val="10"/>
                        </w:rPr>
                      </w:pPr>
                    </w:p>
                  </w:txbxContent>
                </v:textbox>
              </v:shape>
              <v:shape id="Freeform 100" o:spid="_x0000_s112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1nZMQA&#10;AADbAAAADwAAAGRycy9kb3ducmV2LnhtbESPQWsCMRSE7wX/Q3iCF9Gsti6yGsUWWuxJql68PTfP&#10;zeLmZd2kuv57IxR6HGbmG2a+bG0lrtT40rGC0TABQZw7XXKhYL/7HExB+ICssXJMCu7kYbnovMwx&#10;0+7GP3TdhkJECPsMFZgQ6kxKnxuy6IeuJo7eyTUWQ5RNIXWDtwi3lRwnSSotlhwXDNb0YSg/b3+t&#10;gtXmONmY7z7i6PJl9m/99/aQGqV63XY1AxGoDf/hv/ZaK3hN4fkl/g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Z2T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34176" behindDoc="0" locked="0" layoutInCell="1" allowOverlap="1" wp14:anchorId="737675E7" wp14:editId="229615FB">
              <wp:simplePos x="0" y="0"/>
              <wp:positionH relativeFrom="column">
                <wp:posOffset>-15240</wp:posOffset>
              </wp:positionH>
              <wp:positionV relativeFrom="paragraph">
                <wp:posOffset>122555</wp:posOffset>
              </wp:positionV>
              <wp:extent cx="10027920" cy="20955"/>
              <wp:effectExtent l="13335" t="17145" r="17145" b="9525"/>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3" o:spid="_x0000_s1026" type="#_x0000_t32" style="position:absolute;margin-left:-1.2pt;margin-top:9.65pt;width:789.6pt;height:1.65pt;flip:x;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" strokecolor="#fdd208" strokeweight="1.3pt"/>
          </w:pict>
        </mc:Fallback>
      </mc:AlternateContent>
    </w:r>
  </w:p>
  <w:p w:rsidR="00BB7F6C" w:rsidRPr="00DB1AE8" w:rsidRDefault="00BB7F6C">
    <w:pPr>
      <w:pStyle w:val="af5"/>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33152" behindDoc="0" locked="0" layoutInCell="1" allowOverlap="1" wp14:anchorId="0964F9D4" wp14:editId="01D0E627">
              <wp:simplePos x="0" y="0"/>
              <wp:positionH relativeFrom="column">
                <wp:posOffset>-12065</wp:posOffset>
              </wp:positionH>
              <wp:positionV relativeFrom="paragraph">
                <wp:posOffset>86995</wp:posOffset>
              </wp:positionV>
              <wp:extent cx="6137910" cy="407035"/>
              <wp:effectExtent l="8255" t="12065" r="16510" b="9525"/>
              <wp:wrapNone/>
              <wp:docPr id="104" name="Группа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05" name="Text Box 2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bCs/>
                                <w:sz w:val="10"/>
                                <w:szCs w:val="10"/>
                              </w:rPr>
                            </w:pPr>
                            <w:r w:rsidRPr="002B0EFE">
                              <w:rPr>
                                <w:rFonts w:ascii="Arial" w:hAnsi="Arial" w:cs="Arial"/>
                                <w:b/>
                                <w:bCs/>
                                <w:caps/>
                                <w:sz w:val="10"/>
                                <w:szCs w:val="10"/>
                              </w:rPr>
                              <w:t>Вводные положения</w:t>
                            </w:r>
                          </w:p>
                        </w:txbxContent>
                      </wps:txbx>
                      <wps:bodyPr rot="0" vert="horz" wrap="square" lIns="91440" tIns="45720" rIns="91440" bIns="45720" anchor="t" anchorCtr="0" upright="1">
                        <a:noAutofit/>
                      </wps:bodyPr>
                    </wps:wsp>
                    <wps:wsp>
                      <wps:cNvPr id="106" name="Freeform 26"/>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4" o:spid="_x0000_s1064" style="position:absolute;left:0;text-align:left;margin-left:-.95pt;margin-top:6.85pt;width:483.3pt;height:32.05pt;z-index:25163315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">
              <v:shapetype id="_x0000_t202" coordsize="21600,21600" o:spt="202" path="m,l,21600r21600,l21600,xe">
                <v:stroke joinstyle="miter"/>
                <v:path gradientshapeok="t" o:connecttype="rect"/>
              </v:shapetype>
              <v:shape id="Text Box 25" o:spid="_x0000_s106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VpDMEA&#10;AADcAAAADwAAAGRycy9kb3ducmV2LnhtbERP24rCMBB9X/Afwgi+LGuqsiJdo4gX0JcVWz9gaGbb&#10;ss2kJFHr3xtB8G0O5zrzZWcacSXna8sKRsMEBHFhdc2lgnO++5qB8AFZY2OZFNzJw3LR+5hjqu2N&#10;T3TNQiliCPsUFVQhtKmUvqjIoB/aljhyf9YZDBG6UmqHtxhuGjlOkqk0WHNsqLCldUXFf3YxCrLj&#10;b70/39tJ2XyOjDts8zxscqUG/W71AyJQF97il3uv4/zkG5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VaQzBAAAA3AAAAA8AAAAAAAAAAAAAAAAAmAIAAGRycy9kb3du&#10;cmV2LnhtbFBLBQYAAAAABAAEAPUAAACGAwAAAAA=&#10;" filled="f" stroked="f" strokeweight="1.3pt">
                <v:textbox>
                  <w:txbxContent>
                    <w:p w:rsidR="00BB7F6C" w:rsidRPr="0070464E" w:rsidRDefault="00BB7F6C" w:rsidP="00970F37">
                      <w:pPr>
                        <w:spacing w:before="120"/>
                        <w:jc w:val="right"/>
                        <w:rPr>
                          <w:rFonts w:ascii="Arial" w:hAnsi="Arial" w:cs="Arial"/>
                          <w:b/>
                          <w:bCs/>
                          <w:sz w:val="10"/>
                          <w:szCs w:val="10"/>
                        </w:rPr>
                      </w:pPr>
                      <w:r w:rsidRPr="002B0EFE">
                        <w:rPr>
                          <w:rFonts w:ascii="Arial" w:hAnsi="Arial" w:cs="Arial"/>
                          <w:b/>
                          <w:bCs/>
                          <w:caps/>
                          <w:sz w:val="10"/>
                          <w:szCs w:val="10"/>
                        </w:rPr>
                        <w:t>Вводные положения</w:t>
                      </w:r>
                    </w:p>
                  </w:txbxContent>
                </v:textbox>
              </v:shape>
              <v:shape id="Freeform 26" o:spid="_x0000_s106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6FOsIA&#10;AADcAAAADwAAAGRycy9kb3ducmV2LnhtbERPTYvCMBC9C/sfwix4EU0VLVKN4i4o7knW9eJtbMam&#10;bDPpNlHrv98Igrd5vM+ZL1tbiSs1vnSsYDhIQBDnTpdcKDj8rPtTED4ga6wck4I7eVgu3jpzzLS7&#10;8Tdd96EQMYR9hgpMCHUmpc8NWfQDVxNH7uwaiyHCppC6wVsMt5UcJUkqLZYcGwzW9Gko/91frILV&#10;7jTZma8e4vBvYw7j3kd7TI1S3fd2NQMRqA0v8dO91XF+ksLjmXiB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joU6wgAAANwAAAAPAAAAAAAAAAAAAAAAAJgCAABkcnMvZG93&#10;bnJldi54bWxQSwUGAAAAAAQABAD1AAAAhwM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35200" behindDoc="0" locked="0" layoutInCell="1" allowOverlap="1" wp14:anchorId="461A249F" wp14:editId="73FBBDAB">
              <wp:simplePos x="0" y="0"/>
              <wp:positionH relativeFrom="column">
                <wp:posOffset>-15240</wp:posOffset>
              </wp:positionH>
              <wp:positionV relativeFrom="paragraph">
                <wp:posOffset>141605</wp:posOffset>
              </wp:positionV>
              <wp:extent cx="6121400" cy="1905"/>
              <wp:effectExtent l="0" t="0" r="12700" b="36195"/>
              <wp:wrapNone/>
              <wp:docPr id="103" name="Прямая со стрелкой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03" o:spid="_x0000_s1026" type="#_x0000_t32" style="position:absolute;margin-left:-1.2pt;margin-top:11.15pt;width:482pt;height:.15pt;flip:x;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l7vdeVoCAABmBAAADgAAAAAAAAAAAAAAAAAuAgAAZHJzL2Uyb0RvYy54&#10;bWxQSwECLQAUAAYACAAAACEAvZNEmOAAAAAIAQAADwAAAAAAAAAAAAAAAAC0BAAAZHJzL2Rvd25y&#10;ZXYueG1sUEsFBgAAAAAEAAQA8wAAAMEFAAAAAA==&#10;" strokecolor="#fdd208" strokeweight="1.3pt"/>
          </w:pict>
        </mc:Fallback>
      </mc:AlternateContent>
    </w:r>
  </w:p>
  <w:p w:rsidR="00BB7F6C" w:rsidRPr="00DB1AE8" w:rsidRDefault="00BB7F6C">
    <w:pPr>
      <w:pStyle w:val="af5"/>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37248" behindDoc="0" locked="0" layoutInCell="1" allowOverlap="1" wp14:anchorId="164564BB" wp14:editId="7F361D4A">
              <wp:simplePos x="0" y="0"/>
              <wp:positionH relativeFrom="column">
                <wp:posOffset>-12065</wp:posOffset>
              </wp:positionH>
              <wp:positionV relativeFrom="paragraph">
                <wp:posOffset>86995</wp:posOffset>
              </wp:positionV>
              <wp:extent cx="6137910" cy="407035"/>
              <wp:effectExtent l="8255" t="12065" r="16510" b="9525"/>
              <wp:wrapNone/>
              <wp:docPr id="89" name="Группа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90" name="Text Box 43"/>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bCs/>
                                <w:sz w:val="10"/>
                                <w:szCs w:val="10"/>
                              </w:rPr>
                            </w:pPr>
                            <w:r w:rsidRPr="002B0EFE">
                              <w:rPr>
                                <w:rFonts w:ascii="Arial" w:hAnsi="Arial" w:cs="Arial"/>
                                <w:b/>
                                <w:bCs/>
                                <w:caps/>
                                <w:sz w:val="10"/>
                                <w:szCs w:val="10"/>
                              </w:rPr>
                              <w:t>Термины и определения</w:t>
                            </w:r>
                          </w:p>
                        </w:txbxContent>
                      </wps:txbx>
                      <wps:bodyPr rot="0" vert="horz" wrap="square" lIns="91440" tIns="45720" rIns="91440" bIns="45720" anchor="t" anchorCtr="0" upright="1">
                        <a:noAutofit/>
                      </wps:bodyPr>
                    </wps:wsp>
                    <wps:wsp>
                      <wps:cNvPr id="91" name="Freeform 44"/>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9" o:spid="_x0000_s1077" style="position:absolute;left:0;text-align:left;margin-left:-.95pt;margin-top:6.85pt;width:483.3pt;height:32.05pt;z-index:25163724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">
              <v:shapetype id="_x0000_t202" coordsize="21600,21600" o:spt="202" path="m,l,21600r21600,l21600,xe">
                <v:stroke joinstyle="miter"/>
                <v:path gradientshapeok="t" o:connecttype="rect"/>
              </v:shapetype>
              <v:shape id="Text Box 43" o:spid="_x0000_s107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02x8AA&#10;AADbAAAADwAAAGRycy9kb3ducmV2LnhtbERPzYrCMBC+L/gOYYS9LJq6C6LVKKIr6EWx7QMMzdgW&#10;m0lJslrf3hwWPH58/8t1b1pxJ+cbywom4wQEcWl1w5WCIt+PZiB8QNbYWiYFT/KwXg0+lphq++AL&#10;3bNQiRjCPkUFdQhdKqUvazLox7YjjtzVOoMhQldJ7fARw00rv5NkKg02HBtq7GhbU3nL/oyC7Hxq&#10;DsWz+6nar4lxx988D7tcqc9hv1mACNSHt/jffdAK5nF9/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p02x8AAAADbAAAADwAAAAAAAAAAAAAAAACYAgAAZHJzL2Rvd25y&#10;ZXYueG1sUEsFBgAAAAAEAAQA9QAAAIUDAAAAAA==&#10;" filled="f" stroked="f" strokeweight="1.3pt">
                <v:textbox>
                  <w:txbxContent>
                    <w:p w:rsidR="00BB7F6C" w:rsidRPr="0070464E" w:rsidRDefault="00BB7F6C" w:rsidP="00970F37">
                      <w:pPr>
                        <w:spacing w:before="120"/>
                        <w:jc w:val="right"/>
                        <w:rPr>
                          <w:rFonts w:ascii="Arial" w:hAnsi="Arial" w:cs="Arial"/>
                          <w:b/>
                          <w:bCs/>
                          <w:sz w:val="10"/>
                          <w:szCs w:val="10"/>
                        </w:rPr>
                      </w:pPr>
                      <w:r w:rsidRPr="002B0EFE">
                        <w:rPr>
                          <w:rFonts w:ascii="Arial" w:hAnsi="Arial" w:cs="Arial"/>
                          <w:b/>
                          <w:bCs/>
                          <w:caps/>
                          <w:sz w:val="10"/>
                          <w:szCs w:val="10"/>
                        </w:rPr>
                        <w:t>Термины и определения</w:t>
                      </w:r>
                    </w:p>
                  </w:txbxContent>
                </v:textbox>
              </v:shape>
              <v:shape id="Freeform 44" o:spid="_x0000_s107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KgKsUA&#10;AADbAAAADwAAAGRycy9kb3ducmV2LnhtbESPQWvCQBSE70L/w/IKXkQ3kRo0uooVWtqT1Hrx9sw+&#10;s8Hs2zS7mvTfdwuFHoeZ+YZZbXpbizu1vnKsIJ0kIIgLpysuFRw/X8ZzED4ga6wdk4Jv8rBZPwxW&#10;mGvX8QfdD6EUEcI+RwUmhCaX0heGLPqJa4ijd3GtxRBlW0rdYhfhtpbTJMmkxYrjgsGGdoaK6+Fm&#10;FWz359nevI8Q069Xc3waPfenzCg1fOy3SxCB+vAf/mu/aQWLFH6/xB8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AqAq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39296" behindDoc="0" locked="0" layoutInCell="1" allowOverlap="1" wp14:anchorId="5A0EAB66" wp14:editId="7FD24A22">
              <wp:simplePos x="0" y="0"/>
              <wp:positionH relativeFrom="column">
                <wp:posOffset>-15240</wp:posOffset>
              </wp:positionH>
              <wp:positionV relativeFrom="paragraph">
                <wp:posOffset>141605</wp:posOffset>
              </wp:positionV>
              <wp:extent cx="6121400" cy="1905"/>
              <wp:effectExtent l="0" t="0" r="12700" b="36195"/>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8" o:spid="_x0000_s1026" type="#_x0000_t32" style="position:absolute;margin-left:-1.2pt;margin-top:11.15pt;width:482pt;height:.15pt;flip:x;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CTa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&#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hqCTa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pPr>
      <w:pStyle w:val="af5"/>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5.5.%1."/>
      <w:lvlJc w:val="left"/>
      <w:pPr>
        <w:tabs>
          <w:tab w:val="num" w:pos="2148"/>
        </w:tabs>
        <w:ind w:left="2148" w:hanging="360"/>
      </w:pPr>
      <w:rPr>
        <w:rFonts w:cs="Times New Roman"/>
      </w:rPr>
    </w:lvl>
  </w:abstractNum>
  <w:abstractNum w:abstractNumId="1">
    <w:nsid w:val="00000003"/>
    <w:multiLevelType w:val="multilevel"/>
    <w:tmpl w:val="00000003"/>
    <w:name w:val="WW8Num3"/>
    <w:lvl w:ilvl="0">
      <w:start w:val="1"/>
      <w:numFmt w:val="decimal"/>
      <w:lvlText w:val="4.2.5.%1."/>
      <w:lvlJc w:val="left"/>
      <w:pPr>
        <w:tabs>
          <w:tab w:val="num" w:pos="34"/>
        </w:tabs>
        <w:ind w:left="34" w:firstLine="340"/>
      </w:pPr>
      <w:rPr>
        <w:rFonts w:cs="Times New Roman"/>
        <w:kern w:val="1"/>
      </w:rPr>
    </w:lvl>
    <w:lvl w:ilvl="1">
      <w:start w:val="1"/>
      <w:numFmt w:val="none"/>
      <w:suff w:val="nothing"/>
      <w:lvlText w:val="5.3.2"/>
      <w:lvlJc w:val="left"/>
      <w:pPr>
        <w:tabs>
          <w:tab w:val="num" w:pos="720"/>
        </w:tabs>
        <w:ind w:left="720" w:hanging="720"/>
      </w:pPr>
      <w:rPr>
        <w:rFonts w:cs="Times New Roman"/>
      </w:rPr>
    </w:lvl>
    <w:lvl w:ilvl="2">
      <w:start w:val="1"/>
      <w:numFmt w:val="none"/>
      <w:suff w:val="nothing"/>
      <w:lvlText w:val="5.3.3."/>
      <w:lvlJc w:val="left"/>
      <w:pPr>
        <w:tabs>
          <w:tab w:val="num" w:pos="57"/>
        </w:tabs>
        <w:ind w:left="57" w:firstLine="794"/>
      </w:pPr>
      <w:rPr>
        <w:rFonts w:cs="Times New Roman"/>
      </w:rPr>
    </w:lvl>
    <w:lvl w:ilvl="3">
      <w:start w:val="1"/>
      <w:numFmt w:val="decimal"/>
      <w:lvlText w:val="%4."/>
      <w:lvlJc w:val="left"/>
      <w:pPr>
        <w:tabs>
          <w:tab w:val="num" w:pos="1080"/>
        </w:tabs>
        <w:ind w:left="1080" w:hanging="1080"/>
      </w:pPr>
      <w:rPr>
        <w:rFonts w:cs="Times New Roman"/>
      </w:rPr>
    </w:lvl>
    <w:lvl w:ilvl="4">
      <w:start w:val="1"/>
      <w:numFmt w:val="decimal"/>
      <w:lvlText w:val="%5..."/>
      <w:lvlJc w:val="left"/>
      <w:pPr>
        <w:tabs>
          <w:tab w:val="num" w:pos="1080"/>
        </w:tabs>
        <w:ind w:left="1080" w:hanging="1080"/>
      </w:pPr>
      <w:rPr>
        <w:rFonts w:cs="Times New Roman"/>
      </w:rPr>
    </w:lvl>
    <w:lvl w:ilvl="5">
      <w:start w:val="1"/>
      <w:numFmt w:val="decimal"/>
      <w:lvlText w:val="%6...."/>
      <w:lvlJc w:val="left"/>
      <w:pPr>
        <w:tabs>
          <w:tab w:val="num" w:pos="1440"/>
        </w:tabs>
        <w:ind w:left="1440" w:hanging="1440"/>
      </w:pPr>
      <w:rPr>
        <w:rFonts w:cs="Times New Roman"/>
      </w:rPr>
    </w:lvl>
    <w:lvl w:ilvl="6">
      <w:start w:val="1"/>
      <w:numFmt w:val="decimal"/>
      <w:lvlText w:val="%6.%7.."/>
      <w:lvlJc w:val="left"/>
      <w:pPr>
        <w:tabs>
          <w:tab w:val="num" w:pos="1440"/>
        </w:tabs>
        <w:ind w:left="1440" w:hanging="1440"/>
      </w:pPr>
      <w:rPr>
        <w:rFonts w:cs="Times New Roman"/>
      </w:rPr>
    </w:lvl>
    <w:lvl w:ilvl="7">
      <w:start w:val="1"/>
      <w:numFmt w:val="decimal"/>
      <w:lvlText w:val="%5.%6.%7.%8..."/>
      <w:lvlJc w:val="left"/>
      <w:pPr>
        <w:tabs>
          <w:tab w:val="num" w:pos="1800"/>
        </w:tabs>
        <w:ind w:left="1800" w:hanging="1800"/>
      </w:pPr>
      <w:rPr>
        <w:rFonts w:cs="Times New Roman"/>
      </w:rPr>
    </w:lvl>
    <w:lvl w:ilvl="8">
      <w:start w:val="1"/>
      <w:numFmt w:val="decimal"/>
      <w:lvlText w:val="%5.%6.%7.%8.%9..."/>
      <w:lvlJc w:val="left"/>
      <w:pPr>
        <w:tabs>
          <w:tab w:val="num" w:pos="2160"/>
        </w:tabs>
        <w:ind w:left="2160" w:hanging="2160"/>
      </w:pPr>
      <w:rPr>
        <w:rFonts w:cs="Times New Roman"/>
      </w:rPr>
    </w:lvl>
  </w:abstractNum>
  <w:abstractNum w:abstractNumId="2">
    <w:nsid w:val="0000000C"/>
    <w:multiLevelType w:val="singleLevel"/>
    <w:tmpl w:val="0000000C"/>
    <w:name w:val="WW8Num12"/>
    <w:lvl w:ilvl="0">
      <w:start w:val="1"/>
      <w:numFmt w:val="decimal"/>
      <w:lvlText w:val="%1."/>
      <w:lvlJc w:val="right"/>
      <w:pPr>
        <w:tabs>
          <w:tab w:val="num" w:pos="340"/>
        </w:tabs>
        <w:ind w:left="340" w:firstLine="57"/>
      </w:pPr>
      <w:rPr>
        <w:rFonts w:cs="Times New Roman"/>
      </w:rPr>
    </w:lvl>
  </w:abstractNum>
  <w:abstractNum w:abstractNumId="3">
    <w:nsid w:val="0000000D"/>
    <w:multiLevelType w:val="multilevel"/>
    <w:tmpl w:val="B0760DF8"/>
    <w:name w:val="WW8Num13"/>
    <w:lvl w:ilvl="0">
      <w:start w:val="4"/>
      <w:numFmt w:val="decimal"/>
      <w:lvlText w:val="%1"/>
      <w:lvlJc w:val="left"/>
      <w:pPr>
        <w:tabs>
          <w:tab w:val="num" w:pos="405"/>
        </w:tabs>
        <w:ind w:left="405" w:hanging="40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5.3.%3."/>
      <w:lvlJc w:val="left"/>
      <w:pPr>
        <w:tabs>
          <w:tab w:val="num" w:pos="0"/>
        </w:tabs>
        <w:ind w:firstLine="567"/>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000000F"/>
    <w:multiLevelType w:val="singleLevel"/>
    <w:tmpl w:val="0000000F"/>
    <w:name w:val="WW8Num15"/>
    <w:lvl w:ilvl="0">
      <w:start w:val="1"/>
      <w:numFmt w:val="decimal"/>
      <w:lvlText w:val="4.2.2.%1."/>
      <w:lvlJc w:val="center"/>
      <w:pPr>
        <w:tabs>
          <w:tab w:val="num" w:pos="644"/>
        </w:tabs>
        <w:ind w:left="644" w:hanging="360"/>
      </w:pPr>
      <w:rPr>
        <w:rFonts w:cs="Times New Roman"/>
        <w:kern w:val="1"/>
      </w:rPr>
    </w:lvl>
  </w:abstractNum>
  <w:abstractNum w:abstractNumId="5">
    <w:nsid w:val="00000010"/>
    <w:multiLevelType w:val="singleLevel"/>
    <w:tmpl w:val="00000010"/>
    <w:name w:val="WW8Num16"/>
    <w:lvl w:ilvl="0">
      <w:start w:val="1"/>
      <w:numFmt w:val="decimal"/>
      <w:lvlText w:val="4.3.1.%1."/>
      <w:lvlJc w:val="left"/>
      <w:pPr>
        <w:tabs>
          <w:tab w:val="num" w:pos="360"/>
        </w:tabs>
        <w:ind w:left="360" w:hanging="360"/>
      </w:pPr>
      <w:rPr>
        <w:rFonts w:cs="Times New Roman"/>
      </w:rPr>
    </w:lvl>
  </w:abstractNum>
  <w:abstractNum w:abstractNumId="6">
    <w:nsid w:val="00000011"/>
    <w:multiLevelType w:val="singleLevel"/>
    <w:tmpl w:val="00000011"/>
    <w:name w:val="WW8Num17"/>
    <w:lvl w:ilvl="0">
      <w:start w:val="1"/>
      <w:numFmt w:val="decimal"/>
      <w:lvlText w:val="5.10.%1."/>
      <w:lvlJc w:val="left"/>
      <w:pPr>
        <w:tabs>
          <w:tab w:val="num" w:pos="3576"/>
        </w:tabs>
        <w:ind w:left="3576" w:hanging="360"/>
      </w:pPr>
      <w:rPr>
        <w:rFonts w:cs="Times New Roman"/>
      </w:rPr>
    </w:lvl>
  </w:abstractNum>
  <w:abstractNum w:abstractNumId="7">
    <w:nsid w:val="00000012"/>
    <w:multiLevelType w:val="singleLevel"/>
    <w:tmpl w:val="00000012"/>
    <w:name w:val="WW8Num18"/>
    <w:lvl w:ilvl="0">
      <w:start w:val="1"/>
      <w:numFmt w:val="decimal"/>
      <w:lvlText w:val="4.1.3.%1."/>
      <w:lvlJc w:val="left"/>
      <w:pPr>
        <w:tabs>
          <w:tab w:val="num" w:pos="4100"/>
        </w:tabs>
        <w:ind w:left="4100" w:hanging="360"/>
      </w:pPr>
      <w:rPr>
        <w:rFonts w:cs="Times New Roman"/>
      </w:rPr>
    </w:lvl>
  </w:abstractNum>
  <w:abstractNum w:abstractNumId="8">
    <w:nsid w:val="00000016"/>
    <w:multiLevelType w:val="singleLevel"/>
    <w:tmpl w:val="00000016"/>
    <w:name w:val="WW8Num22"/>
    <w:lvl w:ilvl="0">
      <w:start w:val="1"/>
      <w:numFmt w:val="decimal"/>
      <w:lvlText w:val="4.1.2.%1."/>
      <w:lvlJc w:val="center"/>
      <w:pPr>
        <w:tabs>
          <w:tab w:val="num" w:pos="360"/>
        </w:tabs>
        <w:ind w:left="360" w:hanging="360"/>
      </w:pPr>
      <w:rPr>
        <w:rFonts w:cs="Times New Roman"/>
        <w:kern w:val="1"/>
      </w:rPr>
    </w:lvl>
  </w:abstractNum>
  <w:abstractNum w:abstractNumId="9">
    <w:nsid w:val="00000018"/>
    <w:multiLevelType w:val="singleLevel"/>
    <w:tmpl w:val="00000018"/>
    <w:name w:val="WW8Num24"/>
    <w:lvl w:ilvl="0">
      <w:start w:val="1"/>
      <w:numFmt w:val="decimal"/>
      <w:lvlText w:val="5.1.%1."/>
      <w:lvlJc w:val="left"/>
      <w:pPr>
        <w:tabs>
          <w:tab w:val="num" w:pos="1070"/>
        </w:tabs>
        <w:ind w:left="1070" w:hanging="360"/>
      </w:pPr>
      <w:rPr>
        <w:rFonts w:cs="Times New Roman"/>
      </w:rPr>
    </w:lvl>
  </w:abstractNum>
  <w:abstractNum w:abstractNumId="10">
    <w:nsid w:val="00000019"/>
    <w:multiLevelType w:val="singleLevel"/>
    <w:tmpl w:val="00000019"/>
    <w:name w:val="WW8Num25"/>
    <w:lvl w:ilvl="0">
      <w:start w:val="1"/>
      <w:numFmt w:val="decimal"/>
      <w:lvlText w:val="5.8.%1."/>
      <w:lvlJc w:val="left"/>
      <w:pPr>
        <w:tabs>
          <w:tab w:val="num" w:pos="720"/>
        </w:tabs>
        <w:ind w:left="720" w:hanging="360"/>
      </w:pPr>
      <w:rPr>
        <w:rFonts w:cs="Times New Roman"/>
      </w:rPr>
    </w:lvl>
  </w:abstractNum>
  <w:abstractNum w:abstractNumId="11">
    <w:nsid w:val="0000001A"/>
    <w:multiLevelType w:val="singleLevel"/>
    <w:tmpl w:val="123621EA"/>
    <w:name w:val="WW8Num26"/>
    <w:lvl w:ilvl="0">
      <w:start w:val="1"/>
      <w:numFmt w:val="decimal"/>
      <w:lvlText w:val="5.7.%1."/>
      <w:lvlJc w:val="left"/>
      <w:pPr>
        <w:tabs>
          <w:tab w:val="num" w:pos="1434"/>
        </w:tabs>
        <w:ind w:left="1434" w:hanging="360"/>
      </w:pPr>
      <w:rPr>
        <w:rFonts w:cs="Times New Roman"/>
        <w:color w:val="auto"/>
      </w:rPr>
    </w:lvl>
  </w:abstractNum>
  <w:abstractNum w:abstractNumId="12">
    <w:nsid w:val="0000001C"/>
    <w:multiLevelType w:val="singleLevel"/>
    <w:tmpl w:val="0000001C"/>
    <w:name w:val="WW8Num28"/>
    <w:lvl w:ilvl="0">
      <w:start w:val="1"/>
      <w:numFmt w:val="decimal"/>
      <w:lvlText w:val="4.2.3.%1."/>
      <w:lvlJc w:val="center"/>
      <w:pPr>
        <w:tabs>
          <w:tab w:val="num" w:pos="644"/>
        </w:tabs>
        <w:ind w:left="644" w:hanging="360"/>
      </w:pPr>
      <w:rPr>
        <w:rFonts w:cs="Times New Roman"/>
        <w:kern w:val="1"/>
      </w:rPr>
    </w:lvl>
  </w:abstractNum>
  <w:abstractNum w:abstractNumId="13">
    <w:nsid w:val="0000001D"/>
    <w:multiLevelType w:val="singleLevel"/>
    <w:tmpl w:val="0000001D"/>
    <w:name w:val="WW8Num29"/>
    <w:lvl w:ilvl="0">
      <w:start w:val="1"/>
      <w:numFmt w:val="decimal"/>
      <w:lvlText w:val="4.1.1.%1."/>
      <w:lvlJc w:val="center"/>
      <w:pPr>
        <w:tabs>
          <w:tab w:val="num" w:pos="360"/>
        </w:tabs>
        <w:ind w:left="360" w:hanging="360"/>
      </w:pPr>
      <w:rPr>
        <w:rFonts w:cs="Times New Roman"/>
        <w:b w:val="0"/>
        <w:bCs w:val="0"/>
        <w:kern w:val="1"/>
      </w:rPr>
    </w:lvl>
  </w:abstractNum>
  <w:abstractNum w:abstractNumId="14">
    <w:nsid w:val="0000001E"/>
    <w:multiLevelType w:val="singleLevel"/>
    <w:tmpl w:val="950C9952"/>
    <w:name w:val="WW8Num30"/>
    <w:lvl w:ilvl="0">
      <w:start w:val="1"/>
      <w:numFmt w:val="decimal"/>
      <w:lvlText w:val="5.2.%1."/>
      <w:lvlJc w:val="left"/>
      <w:pPr>
        <w:tabs>
          <w:tab w:val="num" w:pos="862"/>
        </w:tabs>
        <w:ind w:left="862" w:hanging="360"/>
      </w:pPr>
      <w:rPr>
        <w:rFonts w:cs="Times New Roman" w:hint="default"/>
      </w:rPr>
    </w:lvl>
  </w:abstractNum>
  <w:abstractNum w:abstractNumId="15">
    <w:nsid w:val="00000022"/>
    <w:multiLevelType w:val="singleLevel"/>
    <w:tmpl w:val="00000022"/>
    <w:name w:val="WW8Num34"/>
    <w:lvl w:ilvl="0">
      <w:start w:val="1"/>
      <w:numFmt w:val="decimal"/>
      <w:lvlText w:val="5.9.%1."/>
      <w:lvlJc w:val="left"/>
      <w:pPr>
        <w:tabs>
          <w:tab w:val="num" w:pos="2862"/>
        </w:tabs>
        <w:ind w:left="2862" w:hanging="360"/>
      </w:pPr>
      <w:rPr>
        <w:rFonts w:cs="Times New Roman"/>
      </w:rPr>
    </w:lvl>
  </w:abstractNum>
  <w:abstractNum w:abstractNumId="16">
    <w:nsid w:val="00000026"/>
    <w:multiLevelType w:val="singleLevel"/>
    <w:tmpl w:val="00000026"/>
    <w:name w:val="WW8Num38"/>
    <w:lvl w:ilvl="0">
      <w:start w:val="1"/>
      <w:numFmt w:val="decimal"/>
      <w:lvlText w:val="6.%1."/>
      <w:lvlJc w:val="left"/>
      <w:pPr>
        <w:tabs>
          <w:tab w:val="num" w:pos="720"/>
        </w:tabs>
        <w:ind w:left="720" w:hanging="360"/>
      </w:pPr>
      <w:rPr>
        <w:rFonts w:cs="Times New Roman"/>
      </w:rPr>
    </w:lvl>
  </w:abstractNum>
  <w:abstractNum w:abstractNumId="17">
    <w:nsid w:val="00000029"/>
    <w:multiLevelType w:val="multilevel"/>
    <w:tmpl w:val="00000029"/>
    <w:name w:val="WW8Num41"/>
    <w:lvl w:ilvl="0">
      <w:start w:val="1"/>
      <w:numFmt w:val="decimal"/>
      <w:lvlText w:val="4.2.4.%1."/>
      <w:lvlJc w:val="center"/>
      <w:pPr>
        <w:tabs>
          <w:tab w:val="num" w:pos="644"/>
        </w:tabs>
        <w:ind w:left="644" w:hanging="360"/>
      </w:pPr>
      <w:rPr>
        <w:rFonts w:cs="Times New Roman"/>
        <w:kern w:val="1"/>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nsid w:val="0000002C"/>
    <w:multiLevelType w:val="singleLevel"/>
    <w:tmpl w:val="0000002C"/>
    <w:name w:val="WW8Num44"/>
    <w:lvl w:ilvl="0">
      <w:start w:val="1"/>
      <w:numFmt w:val="decimal"/>
      <w:lvlText w:val="4.2.1.%1."/>
      <w:lvlJc w:val="center"/>
      <w:pPr>
        <w:tabs>
          <w:tab w:val="num" w:pos="644"/>
        </w:tabs>
        <w:ind w:left="644" w:hanging="360"/>
      </w:pPr>
      <w:rPr>
        <w:rFonts w:cs="Times New Roman"/>
        <w:kern w:val="1"/>
      </w:rPr>
    </w:lvl>
  </w:abstractNum>
  <w:abstractNum w:abstractNumId="19">
    <w:nsid w:val="0000002D"/>
    <w:multiLevelType w:val="singleLevel"/>
    <w:tmpl w:val="0000002D"/>
    <w:name w:val="WW8Num45"/>
    <w:lvl w:ilvl="0">
      <w:start w:val="1"/>
      <w:numFmt w:val="decimal"/>
      <w:lvlText w:val="5.4.%1."/>
      <w:lvlJc w:val="left"/>
      <w:pPr>
        <w:tabs>
          <w:tab w:val="num" w:pos="1434"/>
        </w:tabs>
        <w:ind w:left="1434" w:hanging="360"/>
      </w:pPr>
      <w:rPr>
        <w:rFonts w:cs="Times New Roman"/>
      </w:rPr>
    </w:lvl>
  </w:abstractNum>
  <w:abstractNum w:abstractNumId="20">
    <w:nsid w:val="0000002E"/>
    <w:multiLevelType w:val="multilevel"/>
    <w:tmpl w:val="0000002E"/>
    <w:name w:val="WW8Num46"/>
    <w:lvl w:ilvl="0">
      <w:start w:val="1"/>
      <w:numFmt w:val="decimal"/>
      <w:lvlText w:val="3.%1."/>
      <w:lvlJc w:val="left"/>
      <w:pPr>
        <w:tabs>
          <w:tab w:val="num" w:pos="0"/>
        </w:tabs>
        <w:ind w:firstLine="340"/>
      </w:pPr>
      <w:rPr>
        <w:rFonts w:cs="Times New Roman"/>
      </w:rPr>
    </w:lvl>
    <w:lvl w:ilvl="1">
      <w:start w:val="1"/>
      <w:numFmt w:val="none"/>
      <w:suff w:val="nothing"/>
      <w:lvlText w:val=""/>
      <w:lvlJc w:val="left"/>
      <w:pPr>
        <w:tabs>
          <w:tab w:val="num" w:pos="720"/>
        </w:tabs>
        <w:ind w:left="720" w:hanging="720"/>
      </w:pPr>
      <w:rPr>
        <w:rFonts w:cs="Times New Roman"/>
      </w:rPr>
    </w:lvl>
    <w:lvl w:ilvl="2">
      <w:start w:val="1"/>
      <w:numFmt w:val="none"/>
      <w:suff w:val="nothing"/>
      <w:lvlText w:val="4.4.1."/>
      <w:lvlJc w:val="left"/>
      <w:pPr>
        <w:tabs>
          <w:tab w:val="num" w:pos="340"/>
        </w:tabs>
        <w:ind w:left="340"/>
      </w:pPr>
      <w:rPr>
        <w:rFonts w:cs="Times New Roman"/>
      </w:rPr>
    </w:lvl>
    <w:lvl w:ilvl="3">
      <w:start w:val="1"/>
      <w:numFmt w:val="decimal"/>
      <w:lvlText w:val="%4."/>
      <w:lvlJc w:val="left"/>
      <w:pPr>
        <w:tabs>
          <w:tab w:val="num" w:pos="1080"/>
        </w:tabs>
        <w:ind w:left="1080" w:hanging="1080"/>
      </w:pPr>
      <w:rPr>
        <w:rFonts w:cs="Times New Roman"/>
      </w:rPr>
    </w:lvl>
    <w:lvl w:ilvl="4">
      <w:start w:val="1"/>
      <w:numFmt w:val="decimal"/>
      <w:lvlText w:val="%5..."/>
      <w:lvlJc w:val="left"/>
      <w:pPr>
        <w:tabs>
          <w:tab w:val="num" w:pos="1080"/>
        </w:tabs>
        <w:ind w:left="1080" w:hanging="1080"/>
      </w:pPr>
      <w:rPr>
        <w:rFonts w:cs="Times New Roman"/>
      </w:rPr>
    </w:lvl>
    <w:lvl w:ilvl="5">
      <w:start w:val="1"/>
      <w:numFmt w:val="decimal"/>
      <w:lvlText w:val="%6...."/>
      <w:lvlJc w:val="left"/>
      <w:pPr>
        <w:tabs>
          <w:tab w:val="num" w:pos="1440"/>
        </w:tabs>
        <w:ind w:left="1440" w:hanging="1440"/>
      </w:pPr>
      <w:rPr>
        <w:rFonts w:cs="Times New Roman"/>
      </w:rPr>
    </w:lvl>
    <w:lvl w:ilvl="6">
      <w:start w:val="1"/>
      <w:numFmt w:val="decimal"/>
      <w:lvlText w:val="%6.%7.."/>
      <w:lvlJc w:val="left"/>
      <w:pPr>
        <w:tabs>
          <w:tab w:val="num" w:pos="1440"/>
        </w:tabs>
        <w:ind w:left="1440" w:hanging="1440"/>
      </w:pPr>
      <w:rPr>
        <w:rFonts w:cs="Times New Roman"/>
      </w:rPr>
    </w:lvl>
    <w:lvl w:ilvl="7">
      <w:start w:val="1"/>
      <w:numFmt w:val="decimal"/>
      <w:lvlText w:val="%5.%6.%7.%8..."/>
      <w:lvlJc w:val="left"/>
      <w:pPr>
        <w:tabs>
          <w:tab w:val="num" w:pos="1800"/>
        </w:tabs>
        <w:ind w:left="1800" w:hanging="1800"/>
      </w:pPr>
      <w:rPr>
        <w:rFonts w:cs="Times New Roman"/>
      </w:rPr>
    </w:lvl>
    <w:lvl w:ilvl="8">
      <w:start w:val="1"/>
      <w:numFmt w:val="decimal"/>
      <w:lvlText w:val="%5.%6.%7.%8.%9..."/>
      <w:lvlJc w:val="left"/>
      <w:pPr>
        <w:tabs>
          <w:tab w:val="num" w:pos="2160"/>
        </w:tabs>
        <w:ind w:left="2160" w:hanging="2160"/>
      </w:pPr>
      <w:rPr>
        <w:rFonts w:cs="Times New Roman"/>
      </w:rPr>
    </w:lvl>
  </w:abstractNum>
  <w:abstractNum w:abstractNumId="21">
    <w:nsid w:val="0000002F"/>
    <w:multiLevelType w:val="multilevel"/>
    <w:tmpl w:val="4AF401B8"/>
    <w:name w:val="WW8Num47"/>
    <w:lvl w:ilvl="0">
      <w:start w:val="1"/>
      <w:numFmt w:val="decimal"/>
      <w:lvlText w:val="4.1.6.%1."/>
      <w:lvlJc w:val="left"/>
      <w:pPr>
        <w:tabs>
          <w:tab w:val="num" w:pos="34"/>
        </w:tabs>
        <w:ind w:left="34" w:firstLine="340"/>
      </w:pPr>
      <w:rPr>
        <w:rFonts w:cs="Times New Roman" w:hint="default"/>
        <w:kern w:val="1"/>
      </w:rPr>
    </w:lvl>
    <w:lvl w:ilvl="1">
      <w:start w:val="1"/>
      <w:numFmt w:val="none"/>
      <w:suff w:val="nothing"/>
      <w:lvlText w:val="5.3.2"/>
      <w:lvlJc w:val="left"/>
      <w:pPr>
        <w:ind w:left="720" w:hanging="720"/>
      </w:pPr>
      <w:rPr>
        <w:rFonts w:cs="Times New Roman" w:hint="default"/>
      </w:rPr>
    </w:lvl>
    <w:lvl w:ilvl="2">
      <w:start w:val="1"/>
      <w:numFmt w:val="none"/>
      <w:suff w:val="nothing"/>
      <w:lvlText w:val="5.3.3."/>
      <w:lvlJc w:val="left"/>
      <w:pPr>
        <w:ind w:left="57" w:firstLine="794"/>
      </w:pPr>
      <w:rPr>
        <w:rFonts w:cs="Times New Roman" w:hint="default"/>
      </w:rPr>
    </w:lvl>
    <w:lvl w:ilvl="3">
      <w:start w:val="1"/>
      <w:numFmt w:val="decimal"/>
      <w:lvlText w:val="%4."/>
      <w:lvlJc w:val="left"/>
      <w:pPr>
        <w:tabs>
          <w:tab w:val="num" w:pos="1080"/>
        </w:tabs>
        <w:ind w:left="1080" w:hanging="1080"/>
      </w:pPr>
      <w:rPr>
        <w:rFonts w:cs="Times New Roman" w:hint="default"/>
      </w:rPr>
    </w:lvl>
    <w:lvl w:ilvl="4">
      <w:start w:val="1"/>
      <w:numFmt w:val="decimal"/>
      <w:lvlText w:val="%5..."/>
      <w:lvlJc w:val="left"/>
      <w:pPr>
        <w:tabs>
          <w:tab w:val="num" w:pos="1080"/>
        </w:tabs>
        <w:ind w:left="1080" w:hanging="1080"/>
      </w:pPr>
      <w:rPr>
        <w:rFonts w:cs="Times New Roman" w:hint="default"/>
      </w:rPr>
    </w:lvl>
    <w:lvl w:ilvl="5">
      <w:start w:val="1"/>
      <w:numFmt w:val="decimal"/>
      <w:lvlText w:val="%6...."/>
      <w:lvlJc w:val="left"/>
      <w:pPr>
        <w:tabs>
          <w:tab w:val="num" w:pos="1440"/>
        </w:tabs>
        <w:ind w:left="1440" w:hanging="1440"/>
      </w:pPr>
      <w:rPr>
        <w:rFonts w:cs="Times New Roman" w:hint="default"/>
      </w:rPr>
    </w:lvl>
    <w:lvl w:ilvl="6">
      <w:start w:val="1"/>
      <w:numFmt w:val="decimal"/>
      <w:lvlText w:val="%6.%7.."/>
      <w:lvlJc w:val="left"/>
      <w:pPr>
        <w:tabs>
          <w:tab w:val="num" w:pos="1440"/>
        </w:tabs>
        <w:ind w:left="1440" w:hanging="1440"/>
      </w:pPr>
      <w:rPr>
        <w:rFonts w:cs="Times New Roman" w:hint="default"/>
      </w:rPr>
    </w:lvl>
    <w:lvl w:ilvl="7">
      <w:start w:val="1"/>
      <w:numFmt w:val="decimal"/>
      <w:lvlText w:val="%5.%6.%7.%8..."/>
      <w:lvlJc w:val="left"/>
      <w:pPr>
        <w:tabs>
          <w:tab w:val="num" w:pos="1800"/>
        </w:tabs>
        <w:ind w:left="1800" w:hanging="1800"/>
      </w:pPr>
      <w:rPr>
        <w:rFonts w:cs="Times New Roman" w:hint="default"/>
      </w:rPr>
    </w:lvl>
    <w:lvl w:ilvl="8">
      <w:start w:val="1"/>
      <w:numFmt w:val="decimal"/>
      <w:lvlText w:val="%5.%6.%7.%8.%9..."/>
      <w:lvlJc w:val="left"/>
      <w:pPr>
        <w:tabs>
          <w:tab w:val="num" w:pos="2160"/>
        </w:tabs>
        <w:ind w:left="2160" w:hanging="2160"/>
      </w:pPr>
      <w:rPr>
        <w:rFonts w:cs="Times New Roman" w:hint="default"/>
      </w:rPr>
    </w:lvl>
  </w:abstractNum>
  <w:abstractNum w:abstractNumId="22">
    <w:nsid w:val="00000031"/>
    <w:multiLevelType w:val="multilevel"/>
    <w:tmpl w:val="1B3C52FC"/>
    <w:name w:val="WW8Num49"/>
    <w:lvl w:ilvl="0">
      <w:start w:val="1"/>
      <w:numFmt w:val="decimal"/>
      <w:lvlText w:val="4.1.5.%1."/>
      <w:lvlJc w:val="left"/>
      <w:pPr>
        <w:tabs>
          <w:tab w:val="num" w:pos="0"/>
        </w:tabs>
        <w:ind w:left="0" w:firstLine="340"/>
      </w:pPr>
      <w:rPr>
        <w:rFonts w:cs="Times New Roman" w:hint="default"/>
        <w:kern w:val="1"/>
      </w:rPr>
    </w:lvl>
    <w:lvl w:ilvl="1">
      <w:start w:val="1"/>
      <w:numFmt w:val="decimal"/>
      <w:lvlText w:val="5.%2.1"/>
      <w:lvlJc w:val="left"/>
      <w:pPr>
        <w:tabs>
          <w:tab w:val="num" w:pos="720"/>
        </w:tabs>
        <w:ind w:left="720" w:hanging="720"/>
      </w:pPr>
      <w:rPr>
        <w:rFonts w:cs="Times New Roman" w:hint="default"/>
      </w:rPr>
    </w:lvl>
    <w:lvl w:ilvl="2">
      <w:start w:val="1"/>
      <w:numFmt w:val="none"/>
      <w:suff w:val="nothing"/>
      <w:lvlText w:val="5.1.3."/>
      <w:lvlJc w:val="left"/>
      <w:pPr>
        <w:ind w:left="720" w:firstLine="131"/>
      </w:pPr>
      <w:rPr>
        <w:rFonts w:cs="Times New Roman" w:hint="default"/>
      </w:rPr>
    </w:lvl>
    <w:lvl w:ilvl="3">
      <w:start w:val="1"/>
      <w:numFmt w:val="decimal"/>
      <w:lvlText w:val="%4.."/>
      <w:lvlJc w:val="left"/>
      <w:pPr>
        <w:tabs>
          <w:tab w:val="num" w:pos="1080"/>
        </w:tabs>
        <w:ind w:left="1080" w:hanging="1080"/>
      </w:pPr>
      <w:rPr>
        <w:rFonts w:cs="Times New Roman" w:hint="default"/>
      </w:rPr>
    </w:lvl>
    <w:lvl w:ilvl="4">
      <w:start w:val="1"/>
      <w:numFmt w:val="decimal"/>
      <w:lvlText w:val="%2.%4.%5."/>
      <w:lvlJc w:val="left"/>
      <w:pPr>
        <w:tabs>
          <w:tab w:val="num" w:pos="1080"/>
        </w:tabs>
        <w:ind w:left="1080" w:hanging="1080"/>
      </w:pPr>
      <w:rPr>
        <w:rFonts w:cs="Times New Roman" w:hint="default"/>
      </w:rPr>
    </w:lvl>
    <w:lvl w:ilvl="5">
      <w:start w:val="1"/>
      <w:numFmt w:val="decimal"/>
      <w:lvlText w:val="%2.%4.%5.%6."/>
      <w:lvlJc w:val="left"/>
      <w:pPr>
        <w:tabs>
          <w:tab w:val="num" w:pos="1440"/>
        </w:tabs>
        <w:ind w:left="1440" w:hanging="1440"/>
      </w:pPr>
      <w:rPr>
        <w:rFonts w:cs="Times New Roman" w:hint="default"/>
      </w:rPr>
    </w:lvl>
    <w:lvl w:ilvl="6">
      <w:start w:val="1"/>
      <w:numFmt w:val="decimal"/>
      <w:lvlText w:val="%2.%4.%5.%6.%7."/>
      <w:lvlJc w:val="left"/>
      <w:pPr>
        <w:tabs>
          <w:tab w:val="num" w:pos="1440"/>
        </w:tabs>
        <w:ind w:left="1440" w:hanging="1440"/>
      </w:pPr>
      <w:rPr>
        <w:rFonts w:cs="Times New Roman" w:hint="default"/>
      </w:rPr>
    </w:lvl>
    <w:lvl w:ilvl="7">
      <w:start w:val="1"/>
      <w:numFmt w:val="decimal"/>
      <w:lvlText w:val="%2.%4.%5.%6.%7.%8."/>
      <w:lvlJc w:val="left"/>
      <w:pPr>
        <w:tabs>
          <w:tab w:val="num" w:pos="1800"/>
        </w:tabs>
        <w:ind w:left="1800" w:hanging="1800"/>
      </w:pPr>
      <w:rPr>
        <w:rFonts w:cs="Times New Roman" w:hint="default"/>
      </w:rPr>
    </w:lvl>
    <w:lvl w:ilvl="8">
      <w:start w:val="1"/>
      <w:numFmt w:val="decimal"/>
      <w:lvlText w:val="%2.%4.%5.%6.%7.%8.%9."/>
      <w:lvlJc w:val="left"/>
      <w:pPr>
        <w:tabs>
          <w:tab w:val="num" w:pos="2160"/>
        </w:tabs>
        <w:ind w:left="2160" w:hanging="2160"/>
      </w:pPr>
      <w:rPr>
        <w:rFonts w:cs="Times New Roman" w:hint="default"/>
      </w:rPr>
    </w:lvl>
  </w:abstractNum>
  <w:abstractNum w:abstractNumId="23">
    <w:nsid w:val="00000032"/>
    <w:multiLevelType w:val="singleLevel"/>
    <w:tmpl w:val="00000032"/>
    <w:name w:val="WW8Num50"/>
    <w:lvl w:ilvl="0">
      <w:start w:val="1"/>
      <w:numFmt w:val="decimal"/>
      <w:lvlText w:val="5.6.%1."/>
      <w:lvlJc w:val="left"/>
      <w:pPr>
        <w:tabs>
          <w:tab w:val="num" w:pos="720"/>
        </w:tabs>
        <w:ind w:left="720" w:hanging="360"/>
      </w:pPr>
      <w:rPr>
        <w:rFonts w:cs="Times New Roman"/>
      </w:rPr>
    </w:lvl>
  </w:abstractNum>
  <w:abstractNum w:abstractNumId="24">
    <w:nsid w:val="00000034"/>
    <w:multiLevelType w:val="singleLevel"/>
    <w:tmpl w:val="00000034"/>
    <w:name w:val="WW8Num52"/>
    <w:lvl w:ilvl="0">
      <w:start w:val="1"/>
      <w:numFmt w:val="decimal"/>
      <w:lvlText w:val="4.3.2.%1."/>
      <w:lvlJc w:val="left"/>
      <w:pPr>
        <w:tabs>
          <w:tab w:val="num" w:pos="360"/>
        </w:tabs>
        <w:ind w:left="360" w:hanging="360"/>
      </w:pPr>
      <w:rPr>
        <w:rFonts w:cs="Times New Roman"/>
      </w:rPr>
    </w:lvl>
  </w:abstractNum>
  <w:abstractNum w:abstractNumId="25">
    <w:nsid w:val="02AC3A5F"/>
    <w:multiLevelType w:val="hybridMultilevel"/>
    <w:tmpl w:val="044AFA80"/>
    <w:name w:val="WW8Num35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6">
    <w:nsid w:val="08F37283"/>
    <w:multiLevelType w:val="hybridMultilevel"/>
    <w:tmpl w:val="BDDAC868"/>
    <w:name w:val="WW8Num3522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7">
    <w:nsid w:val="15B203F0"/>
    <w:multiLevelType w:val="hybridMultilevel"/>
    <w:tmpl w:val="9482E1F4"/>
    <w:name w:val="WW8Num35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8">
    <w:nsid w:val="1A531DCB"/>
    <w:multiLevelType w:val="hybridMultilevel"/>
    <w:tmpl w:val="3B1E71D8"/>
    <w:name w:val="WW8Num35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9">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1D475598"/>
    <w:multiLevelType w:val="hybridMultilevel"/>
    <w:tmpl w:val="D76849DA"/>
    <w:name w:val="WW8Num35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1">
    <w:nsid w:val="22BC3998"/>
    <w:multiLevelType w:val="multilevel"/>
    <w:tmpl w:val="C1600BF4"/>
    <w:lvl w:ilvl="0">
      <w:start w:val="6"/>
      <w:numFmt w:val="decimal"/>
      <w:lvlText w:val="%1."/>
      <w:lvlJc w:val="left"/>
      <w:pPr>
        <w:tabs>
          <w:tab w:val="num" w:pos="540"/>
        </w:tabs>
        <w:ind w:left="540" w:hanging="540"/>
      </w:pPr>
      <w:rPr>
        <w:rFonts w:hint="default"/>
      </w:rPr>
    </w:lvl>
    <w:lvl w:ilvl="1">
      <w:start w:val="4"/>
      <w:numFmt w:val="decimal"/>
      <w:lvlText w:val="%1.%2."/>
      <w:lvlJc w:val="left"/>
      <w:pPr>
        <w:tabs>
          <w:tab w:val="num" w:pos="611"/>
        </w:tabs>
        <w:ind w:left="611" w:hanging="540"/>
      </w:pPr>
      <w:rPr>
        <w:rFonts w:hint="default"/>
      </w:rPr>
    </w:lvl>
    <w:lvl w:ilvl="2">
      <w:start w:val="1"/>
      <w:numFmt w:val="decimal"/>
      <w:lvlText w:val="%1.3.%3."/>
      <w:lvlJc w:val="left"/>
      <w:pPr>
        <w:tabs>
          <w:tab w:val="num" w:pos="862"/>
        </w:tabs>
        <w:ind w:left="862" w:hanging="720"/>
      </w:pPr>
      <w:rPr>
        <w:rFonts w:hint="default"/>
      </w:rPr>
    </w:lvl>
    <w:lvl w:ilvl="3">
      <w:start w:val="1"/>
      <w:numFmt w:val="decimal"/>
      <w:lvlText w:val="%1.%2.%3.%4."/>
      <w:lvlJc w:val="left"/>
      <w:pPr>
        <w:tabs>
          <w:tab w:val="num" w:pos="933"/>
        </w:tabs>
        <w:ind w:left="933"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435"/>
        </w:tabs>
        <w:ind w:left="1435" w:hanging="108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1937"/>
        </w:tabs>
        <w:ind w:left="1937" w:hanging="1440"/>
      </w:pPr>
      <w:rPr>
        <w:rFonts w:hint="default"/>
      </w:rPr>
    </w:lvl>
    <w:lvl w:ilvl="8">
      <w:start w:val="1"/>
      <w:numFmt w:val="decimal"/>
      <w:lvlText w:val="%1.%2.%3.%4.%5.%6.%7.%8.%9."/>
      <w:lvlJc w:val="left"/>
      <w:pPr>
        <w:tabs>
          <w:tab w:val="num" w:pos="2368"/>
        </w:tabs>
        <w:ind w:left="2368" w:hanging="1800"/>
      </w:pPr>
      <w:rPr>
        <w:rFonts w:hint="default"/>
      </w:rPr>
    </w:lvl>
  </w:abstractNum>
  <w:abstractNum w:abstractNumId="32">
    <w:nsid w:val="25A97028"/>
    <w:multiLevelType w:val="hybridMultilevel"/>
    <w:tmpl w:val="090C5CCA"/>
    <w:name w:val="WW8Num352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3">
    <w:nsid w:val="27AD56B8"/>
    <w:multiLevelType w:val="hybridMultilevel"/>
    <w:tmpl w:val="0EB46BE2"/>
    <w:name w:val="WW8Num35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4">
    <w:nsid w:val="2B6F6D6B"/>
    <w:multiLevelType w:val="hybridMultilevel"/>
    <w:tmpl w:val="D0306328"/>
    <w:name w:val="WW8Num35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5">
    <w:nsid w:val="378223B1"/>
    <w:multiLevelType w:val="hybridMultilevel"/>
    <w:tmpl w:val="C7DCE280"/>
    <w:name w:val="WW8Num35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6">
    <w:nsid w:val="3BC95228"/>
    <w:multiLevelType w:val="hybridMultilevel"/>
    <w:tmpl w:val="313AF414"/>
    <w:name w:val="WW8Num35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7">
    <w:nsid w:val="3E7126D4"/>
    <w:multiLevelType w:val="hybridMultilevel"/>
    <w:tmpl w:val="7B726930"/>
    <w:name w:val="WW8Num35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8">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52B5690"/>
    <w:multiLevelType w:val="hybridMultilevel"/>
    <w:tmpl w:val="39E69870"/>
    <w:lvl w:ilvl="0" w:tplc="D9B8E5A0">
      <w:start w:val="1"/>
      <w:numFmt w:val="bullet"/>
      <w:lvlText w:val=""/>
      <w:lvlJc w:val="left"/>
      <w:pPr>
        <w:tabs>
          <w:tab w:val="num" w:pos="1074"/>
        </w:tabs>
        <w:ind w:left="1074" w:hanging="360"/>
      </w:pPr>
      <w:rPr>
        <w:rFonts w:ascii="Wingdings" w:hAnsi="Wingdings" w:hint="default"/>
        <w:b w:val="0"/>
        <w:i w:val="0"/>
        <w:color w:val="auto"/>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7832820"/>
    <w:multiLevelType w:val="multilevel"/>
    <w:tmpl w:val="C7FECEDC"/>
    <w:lvl w:ilvl="0">
      <w:start w:val="4"/>
      <w:numFmt w:val="none"/>
      <w:lvlText w:val="5"/>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1">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4D1D1D86"/>
    <w:multiLevelType w:val="hybridMultilevel"/>
    <w:tmpl w:val="A70CFF7C"/>
    <w:name w:val="WW8Num35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3">
    <w:nsid w:val="53147BAE"/>
    <w:multiLevelType w:val="hybridMultilevel"/>
    <w:tmpl w:val="3B101E1E"/>
    <w:name w:val="WW8Num35222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4">
    <w:nsid w:val="566F1E77"/>
    <w:multiLevelType w:val="hybridMultilevel"/>
    <w:tmpl w:val="D1F6591E"/>
    <w:name w:val="WW8Num35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5">
    <w:nsid w:val="56914D0C"/>
    <w:multiLevelType w:val="multilevel"/>
    <w:tmpl w:val="0F44E0EC"/>
    <w:lvl w:ilvl="0">
      <w:start w:val="4"/>
      <w:numFmt w:val="decimal"/>
      <w:lvlText w:val="%1"/>
      <w:lvlJc w:val="left"/>
      <w:pPr>
        <w:tabs>
          <w:tab w:val="num" w:pos="705"/>
        </w:tabs>
        <w:ind w:left="705" w:hanging="705"/>
      </w:pPr>
      <w:rPr>
        <w:rFonts w:hint="default"/>
        <w:color w:val="000000"/>
      </w:rPr>
    </w:lvl>
    <w:lvl w:ilvl="1">
      <w:start w:val="2"/>
      <w:numFmt w:val="decimal"/>
      <w:lvlText w:val="%1.%2"/>
      <w:lvlJc w:val="left"/>
      <w:pPr>
        <w:tabs>
          <w:tab w:val="num" w:pos="705"/>
        </w:tabs>
        <w:ind w:left="705" w:hanging="705"/>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46">
    <w:nsid w:val="5FF055C8"/>
    <w:multiLevelType w:val="hybridMultilevel"/>
    <w:tmpl w:val="441E8BA8"/>
    <w:name w:val="WW8Num35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7">
    <w:nsid w:val="627A3033"/>
    <w:multiLevelType w:val="hybridMultilevel"/>
    <w:tmpl w:val="7F207A76"/>
    <w:name w:val="WW8Num35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8">
    <w:nsid w:val="63CA1962"/>
    <w:multiLevelType w:val="multilevel"/>
    <w:tmpl w:val="109201E8"/>
    <w:lvl w:ilvl="0">
      <w:start w:val="1"/>
      <w:numFmt w:val="decimal"/>
      <w:lvlText w:val="%1"/>
      <w:lvlJc w:val="left"/>
      <w:pPr>
        <w:tabs>
          <w:tab w:val="num" w:pos="0"/>
        </w:tabs>
      </w:pPr>
      <w:rPr>
        <w:rFonts w:cs="Times New Roman" w:hint="default"/>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9">
    <w:nsid w:val="66422D97"/>
    <w:multiLevelType w:val="hybridMultilevel"/>
    <w:tmpl w:val="87904718"/>
    <w:name w:val="WW8Num35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50">
    <w:nsid w:val="67C82B2E"/>
    <w:multiLevelType w:val="hybridMultilevel"/>
    <w:tmpl w:val="685CFCA4"/>
    <w:lvl w:ilvl="0" w:tplc="0419000F">
      <w:start w:val="1"/>
      <w:numFmt w:val="decimal"/>
      <w:lvlText w:val="%1."/>
      <w:lvlJc w:val="left"/>
      <w:pPr>
        <w:tabs>
          <w:tab w:val="num" w:pos="360"/>
        </w:tabs>
        <w:ind w:left="360" w:hanging="360"/>
      </w:pPr>
      <w:rPr>
        <w:rFonts w:hint="default"/>
        <w:b w:val="0"/>
        <w:i w:val="0"/>
        <w:color w:val="auto"/>
        <w:sz w:val="24"/>
      </w:rPr>
    </w:lvl>
    <w:lvl w:ilvl="1" w:tplc="04190003" w:tentative="1">
      <w:start w:val="1"/>
      <w:numFmt w:val="bullet"/>
      <w:lvlText w:val="o"/>
      <w:lvlJc w:val="left"/>
      <w:pPr>
        <w:tabs>
          <w:tab w:val="num" w:pos="1015"/>
        </w:tabs>
        <w:ind w:left="1015" w:hanging="360"/>
      </w:pPr>
      <w:rPr>
        <w:rFonts w:ascii="Courier New" w:hAnsi="Courier New" w:cs="Courier New" w:hint="default"/>
      </w:rPr>
    </w:lvl>
    <w:lvl w:ilvl="2" w:tplc="04190005" w:tentative="1">
      <w:start w:val="1"/>
      <w:numFmt w:val="bullet"/>
      <w:lvlText w:val=""/>
      <w:lvlJc w:val="left"/>
      <w:pPr>
        <w:tabs>
          <w:tab w:val="num" w:pos="1735"/>
        </w:tabs>
        <w:ind w:left="1735" w:hanging="360"/>
      </w:pPr>
      <w:rPr>
        <w:rFonts w:ascii="Wingdings" w:hAnsi="Wingdings" w:hint="default"/>
      </w:rPr>
    </w:lvl>
    <w:lvl w:ilvl="3" w:tplc="04190001" w:tentative="1">
      <w:start w:val="1"/>
      <w:numFmt w:val="bullet"/>
      <w:lvlText w:val=""/>
      <w:lvlJc w:val="left"/>
      <w:pPr>
        <w:tabs>
          <w:tab w:val="num" w:pos="2455"/>
        </w:tabs>
        <w:ind w:left="2455" w:hanging="360"/>
      </w:pPr>
      <w:rPr>
        <w:rFonts w:ascii="Symbol" w:hAnsi="Symbol" w:hint="default"/>
      </w:rPr>
    </w:lvl>
    <w:lvl w:ilvl="4" w:tplc="04190003" w:tentative="1">
      <w:start w:val="1"/>
      <w:numFmt w:val="bullet"/>
      <w:lvlText w:val="o"/>
      <w:lvlJc w:val="left"/>
      <w:pPr>
        <w:tabs>
          <w:tab w:val="num" w:pos="3175"/>
        </w:tabs>
        <w:ind w:left="3175" w:hanging="360"/>
      </w:pPr>
      <w:rPr>
        <w:rFonts w:ascii="Courier New" w:hAnsi="Courier New" w:cs="Courier New" w:hint="default"/>
      </w:rPr>
    </w:lvl>
    <w:lvl w:ilvl="5" w:tplc="04190005" w:tentative="1">
      <w:start w:val="1"/>
      <w:numFmt w:val="bullet"/>
      <w:lvlText w:val=""/>
      <w:lvlJc w:val="left"/>
      <w:pPr>
        <w:tabs>
          <w:tab w:val="num" w:pos="3895"/>
        </w:tabs>
        <w:ind w:left="3895" w:hanging="360"/>
      </w:pPr>
      <w:rPr>
        <w:rFonts w:ascii="Wingdings" w:hAnsi="Wingdings" w:hint="default"/>
      </w:rPr>
    </w:lvl>
    <w:lvl w:ilvl="6" w:tplc="04190001" w:tentative="1">
      <w:start w:val="1"/>
      <w:numFmt w:val="bullet"/>
      <w:lvlText w:val=""/>
      <w:lvlJc w:val="left"/>
      <w:pPr>
        <w:tabs>
          <w:tab w:val="num" w:pos="4615"/>
        </w:tabs>
        <w:ind w:left="4615" w:hanging="360"/>
      </w:pPr>
      <w:rPr>
        <w:rFonts w:ascii="Symbol" w:hAnsi="Symbol" w:hint="default"/>
      </w:rPr>
    </w:lvl>
    <w:lvl w:ilvl="7" w:tplc="04190003" w:tentative="1">
      <w:start w:val="1"/>
      <w:numFmt w:val="bullet"/>
      <w:lvlText w:val="o"/>
      <w:lvlJc w:val="left"/>
      <w:pPr>
        <w:tabs>
          <w:tab w:val="num" w:pos="5335"/>
        </w:tabs>
        <w:ind w:left="5335" w:hanging="360"/>
      </w:pPr>
      <w:rPr>
        <w:rFonts w:ascii="Courier New" w:hAnsi="Courier New" w:cs="Courier New" w:hint="default"/>
      </w:rPr>
    </w:lvl>
    <w:lvl w:ilvl="8" w:tplc="04190005" w:tentative="1">
      <w:start w:val="1"/>
      <w:numFmt w:val="bullet"/>
      <w:lvlText w:val=""/>
      <w:lvlJc w:val="left"/>
      <w:pPr>
        <w:tabs>
          <w:tab w:val="num" w:pos="6055"/>
        </w:tabs>
        <w:ind w:left="6055" w:hanging="360"/>
      </w:pPr>
      <w:rPr>
        <w:rFonts w:ascii="Wingdings" w:hAnsi="Wingdings" w:hint="default"/>
      </w:rPr>
    </w:lvl>
  </w:abstractNum>
  <w:abstractNum w:abstractNumId="51">
    <w:nsid w:val="6C153730"/>
    <w:multiLevelType w:val="hybridMultilevel"/>
    <w:tmpl w:val="CD805094"/>
    <w:name w:val="WW8Num352222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52">
    <w:nsid w:val="6D621C91"/>
    <w:multiLevelType w:val="hybridMultilevel"/>
    <w:tmpl w:val="18D64696"/>
    <w:lvl w:ilvl="0" w:tplc="FFFFFFFF">
      <w:start w:val="1"/>
      <w:numFmt w:val="bullet"/>
      <w:lvlText w:val=""/>
      <w:lvlJc w:val="left"/>
      <w:pPr>
        <w:tabs>
          <w:tab w:val="num" w:pos="1440"/>
        </w:tabs>
        <w:ind w:left="1440" w:hanging="360"/>
      </w:pPr>
      <w:rPr>
        <w:rFonts w:ascii="Wingdings" w:hAnsi="Wingdings" w:hint="default"/>
        <w:color w:val="auto"/>
      </w:rPr>
    </w:lvl>
    <w:lvl w:ilvl="1" w:tplc="D70ED9A0">
      <w:start w:val="1"/>
      <w:numFmt w:val="decimal"/>
      <w:lvlText w:val="%2."/>
      <w:lvlJc w:val="left"/>
      <w:pPr>
        <w:tabs>
          <w:tab w:val="num" w:pos="0"/>
        </w:tabs>
        <w:ind w:left="227" w:hanging="227"/>
      </w:pPr>
      <w:rPr>
        <w:rFonts w:hint="default"/>
        <w:color w:val="auto"/>
      </w:rPr>
    </w:lvl>
    <w:lvl w:ilvl="2" w:tplc="04190005">
      <w:start w:val="1"/>
      <w:numFmt w:val="bullet"/>
      <w:lvlText w:val=""/>
      <w:lvlJc w:val="left"/>
      <w:pPr>
        <w:tabs>
          <w:tab w:val="num" w:pos="2869"/>
        </w:tabs>
        <w:ind w:left="2869" w:hanging="360"/>
      </w:pPr>
      <w:rPr>
        <w:rFonts w:ascii="Wingdings" w:hAnsi="Wingdings" w:hint="default"/>
        <w:color w:val="auto"/>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53">
    <w:nsid w:val="6F5E3137"/>
    <w:multiLevelType w:val="hybridMultilevel"/>
    <w:tmpl w:val="B3682C82"/>
    <w:name w:val="WW8Num35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54">
    <w:nsid w:val="78CA2E41"/>
    <w:multiLevelType w:val="hybridMultilevel"/>
    <w:tmpl w:val="476EC24C"/>
    <w:name w:val="WW8Num35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num w:numId="1">
    <w:abstractNumId w:val="41"/>
  </w:num>
  <w:num w:numId="2">
    <w:abstractNumId w:val="38"/>
  </w:num>
  <w:num w:numId="3">
    <w:abstractNumId w:val="29"/>
  </w:num>
  <w:num w:numId="4">
    <w:abstractNumId w:val="48"/>
  </w:num>
  <w:num w:numId="5">
    <w:abstractNumId w:val="40"/>
  </w:num>
  <w:num w:numId="6">
    <w:abstractNumId w:val="20"/>
  </w:num>
  <w:num w:numId="7">
    <w:abstractNumId w:val="4"/>
  </w:num>
  <w:num w:numId="8">
    <w:abstractNumId w:val="7"/>
  </w:num>
  <w:num w:numId="9">
    <w:abstractNumId w:val="8"/>
  </w:num>
  <w:num w:numId="10">
    <w:abstractNumId w:val="12"/>
  </w:num>
  <w:num w:numId="11">
    <w:abstractNumId w:val="13"/>
  </w:num>
  <w:num w:numId="12">
    <w:abstractNumId w:val="18"/>
  </w:num>
  <w:num w:numId="13">
    <w:abstractNumId w:val="21"/>
  </w:num>
  <w:num w:numId="14">
    <w:abstractNumId w:val="22"/>
  </w:num>
  <w:num w:numId="15">
    <w:abstractNumId w:val="45"/>
  </w:num>
  <w:num w:numId="16">
    <w:abstractNumId w:val="17"/>
  </w:num>
  <w:num w:numId="17">
    <w:abstractNumId w:val="1"/>
  </w:num>
  <w:num w:numId="18">
    <w:abstractNumId w:val="5"/>
  </w:num>
  <w:num w:numId="19">
    <w:abstractNumId w:val="24"/>
  </w:num>
  <w:num w:numId="20">
    <w:abstractNumId w:val="9"/>
  </w:num>
  <w:num w:numId="21">
    <w:abstractNumId w:val="14"/>
  </w:num>
  <w:num w:numId="22">
    <w:abstractNumId w:val="3"/>
  </w:num>
  <w:num w:numId="23">
    <w:abstractNumId w:val="19"/>
  </w:num>
  <w:num w:numId="24">
    <w:abstractNumId w:val="0"/>
  </w:num>
  <w:num w:numId="25">
    <w:abstractNumId w:val="23"/>
  </w:num>
  <w:num w:numId="26">
    <w:abstractNumId w:val="11"/>
  </w:num>
  <w:num w:numId="27">
    <w:abstractNumId w:val="10"/>
  </w:num>
  <w:num w:numId="28">
    <w:abstractNumId w:val="15"/>
  </w:num>
  <w:num w:numId="29">
    <w:abstractNumId w:val="6"/>
  </w:num>
  <w:num w:numId="30">
    <w:abstractNumId w:val="52"/>
  </w:num>
  <w:num w:numId="31">
    <w:abstractNumId w:val="39"/>
  </w:num>
  <w:num w:numId="32">
    <w:abstractNumId w:val="16"/>
  </w:num>
  <w:num w:numId="33">
    <w:abstractNumId w:val="31"/>
  </w:num>
  <w:num w:numId="34">
    <w:abstractNumId w:val="2"/>
  </w:num>
  <w:num w:numId="35">
    <w:abstractNumId w:val="42"/>
  </w:num>
  <w:num w:numId="36">
    <w:abstractNumId w:val="53"/>
  </w:num>
  <w:num w:numId="37">
    <w:abstractNumId w:val="25"/>
  </w:num>
  <w:num w:numId="38">
    <w:abstractNumId w:val="36"/>
  </w:num>
  <w:num w:numId="39">
    <w:abstractNumId w:val="34"/>
  </w:num>
  <w:num w:numId="40">
    <w:abstractNumId w:val="35"/>
  </w:num>
  <w:num w:numId="41">
    <w:abstractNumId w:val="46"/>
  </w:num>
  <w:num w:numId="42">
    <w:abstractNumId w:val="30"/>
  </w:num>
  <w:num w:numId="43">
    <w:abstractNumId w:val="47"/>
  </w:num>
  <w:num w:numId="44">
    <w:abstractNumId w:val="37"/>
  </w:num>
  <w:num w:numId="45">
    <w:abstractNumId w:val="49"/>
  </w:num>
  <w:num w:numId="46">
    <w:abstractNumId w:val="27"/>
  </w:num>
  <w:num w:numId="47">
    <w:abstractNumId w:val="54"/>
  </w:num>
  <w:num w:numId="48">
    <w:abstractNumId w:val="44"/>
  </w:num>
  <w:num w:numId="49">
    <w:abstractNumId w:val="33"/>
  </w:num>
  <w:num w:numId="50">
    <w:abstractNumId w:val="28"/>
  </w:num>
  <w:num w:numId="51">
    <w:abstractNumId w:val="32"/>
  </w:num>
  <w:num w:numId="52">
    <w:abstractNumId w:val="26"/>
  </w:num>
  <w:num w:numId="53">
    <w:abstractNumId w:val="43"/>
  </w:num>
  <w:num w:numId="54">
    <w:abstractNumId w:val="51"/>
  </w:num>
  <w:num w:numId="55">
    <w:abstractNumId w:val="5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47B"/>
    <w:rsid w:val="00045570"/>
    <w:rsid w:val="0007291A"/>
    <w:rsid w:val="002B3D55"/>
    <w:rsid w:val="00305182"/>
    <w:rsid w:val="003F20A5"/>
    <w:rsid w:val="003F6D58"/>
    <w:rsid w:val="00493164"/>
    <w:rsid w:val="00494F5E"/>
    <w:rsid w:val="004B6CE3"/>
    <w:rsid w:val="004C1504"/>
    <w:rsid w:val="004E1904"/>
    <w:rsid w:val="005300CA"/>
    <w:rsid w:val="00581D8B"/>
    <w:rsid w:val="005C46E8"/>
    <w:rsid w:val="00643CE0"/>
    <w:rsid w:val="006D51DE"/>
    <w:rsid w:val="00776546"/>
    <w:rsid w:val="00872D8E"/>
    <w:rsid w:val="00876D3A"/>
    <w:rsid w:val="00970F37"/>
    <w:rsid w:val="00973323"/>
    <w:rsid w:val="00992A03"/>
    <w:rsid w:val="009A04B1"/>
    <w:rsid w:val="00BB7F6C"/>
    <w:rsid w:val="00BC2245"/>
    <w:rsid w:val="00C91E87"/>
    <w:rsid w:val="00D80EC2"/>
    <w:rsid w:val="00D84A0A"/>
    <w:rsid w:val="00DF0AA0"/>
    <w:rsid w:val="00E42E1C"/>
    <w:rsid w:val="00E6147B"/>
    <w:rsid w:val="00E62ECE"/>
    <w:rsid w:val="00F618A4"/>
    <w:rsid w:val="00F71F31"/>
    <w:rsid w:val="00F8075D"/>
    <w:rsid w:val="00FE4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annotation reference" w:uiPriority="0"/>
    <w:lsdException w:name="line number" w:uiPriority="0"/>
    <w:lsdException w:name="page number" w:uiPriority="0"/>
    <w:lsdException w:name="List" w:uiPriority="0"/>
    <w:lsdException w:name="List Bullet"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CE0"/>
    <w:pPr>
      <w:suppressAutoHyphens/>
      <w:snapToGrid w:val="0"/>
      <w:spacing w:after="0" w:line="240" w:lineRule="auto"/>
    </w:pPr>
    <w:rPr>
      <w:rFonts w:ascii="Times New Roman" w:eastAsia="Times New Roman" w:hAnsi="Times New Roman" w:cs="Times New Roman"/>
      <w:sz w:val="24"/>
      <w:szCs w:val="24"/>
      <w:lang w:eastAsia="ar-SA"/>
    </w:rPr>
  </w:style>
  <w:style w:type="paragraph" w:styleId="10">
    <w:name w:val="heading 1"/>
    <w:aliases w:val="Заголовок 1 Знак1,Заголовок 1 Знак Знак"/>
    <w:basedOn w:val="a"/>
    <w:next w:val="a"/>
    <w:link w:val="12"/>
    <w:qFormat/>
    <w:rsid w:val="00493164"/>
    <w:pPr>
      <w:keepNext/>
      <w:snapToGrid/>
      <w:spacing w:before="240" w:after="60"/>
      <w:outlineLvl w:val="0"/>
    </w:pPr>
    <w:rPr>
      <w:rFonts w:ascii="Arial" w:hAnsi="Arial"/>
      <w:b/>
      <w:kern w:val="1"/>
      <w:sz w:val="32"/>
      <w:szCs w:val="20"/>
    </w:rPr>
  </w:style>
  <w:style w:type="paragraph" w:styleId="20">
    <w:name w:val="heading 2"/>
    <w:basedOn w:val="a"/>
    <w:next w:val="a"/>
    <w:link w:val="21"/>
    <w:qFormat/>
    <w:rsid w:val="00493164"/>
    <w:pPr>
      <w:keepNext/>
      <w:snapToGrid/>
      <w:spacing w:before="240" w:after="60"/>
      <w:outlineLvl w:val="1"/>
    </w:pPr>
    <w:rPr>
      <w:rFonts w:ascii="Cambria" w:hAnsi="Cambria"/>
      <w:b/>
      <w:i/>
      <w:sz w:val="28"/>
      <w:szCs w:val="20"/>
      <w:lang w:val="x-none"/>
    </w:rPr>
  </w:style>
  <w:style w:type="paragraph" w:styleId="3">
    <w:name w:val="heading 3"/>
    <w:basedOn w:val="a"/>
    <w:next w:val="a"/>
    <w:link w:val="31"/>
    <w:qFormat/>
    <w:rsid w:val="00493164"/>
    <w:pPr>
      <w:keepNext/>
      <w:snapToGrid/>
      <w:spacing w:before="240" w:after="60"/>
      <w:outlineLvl w:val="2"/>
    </w:pPr>
    <w:rPr>
      <w:rFonts w:ascii="Cambria" w:hAnsi="Cambria"/>
      <w:b/>
      <w:sz w:val="26"/>
      <w:szCs w:val="20"/>
      <w:lang w:val="x-none"/>
    </w:rPr>
  </w:style>
  <w:style w:type="paragraph" w:styleId="4">
    <w:name w:val="heading 4"/>
    <w:basedOn w:val="a"/>
    <w:next w:val="a"/>
    <w:link w:val="40"/>
    <w:qFormat/>
    <w:rsid w:val="00493164"/>
    <w:pPr>
      <w:keepNext/>
      <w:tabs>
        <w:tab w:val="num" w:pos="0"/>
      </w:tabs>
      <w:snapToGrid/>
      <w:ind w:left="539" w:right="-365"/>
      <w:jc w:val="right"/>
      <w:outlineLvl w:val="3"/>
    </w:pPr>
    <w:rPr>
      <w:rFonts w:ascii="Calibri" w:hAnsi="Calibri"/>
      <w:b/>
      <w:sz w:val="28"/>
      <w:szCs w:val="20"/>
      <w:lang w:val="x-none"/>
    </w:rPr>
  </w:style>
  <w:style w:type="paragraph" w:styleId="5">
    <w:name w:val="heading 5"/>
    <w:basedOn w:val="a"/>
    <w:next w:val="a"/>
    <w:link w:val="50"/>
    <w:qFormat/>
    <w:rsid w:val="00493164"/>
    <w:pPr>
      <w:tabs>
        <w:tab w:val="num" w:pos="0"/>
      </w:tabs>
      <w:snapToGrid/>
      <w:spacing w:before="240" w:after="60"/>
      <w:outlineLvl w:val="4"/>
    </w:pPr>
    <w:rPr>
      <w:rFonts w:ascii="Calibri" w:hAnsi="Calibri"/>
      <w:b/>
      <w:i/>
      <w:sz w:val="26"/>
      <w:szCs w:val="20"/>
      <w:lang w:val="x-none"/>
    </w:rPr>
  </w:style>
  <w:style w:type="paragraph" w:styleId="6">
    <w:name w:val="heading 6"/>
    <w:basedOn w:val="a"/>
    <w:next w:val="a"/>
    <w:link w:val="60"/>
    <w:qFormat/>
    <w:rsid w:val="00493164"/>
    <w:pPr>
      <w:tabs>
        <w:tab w:val="num" w:pos="0"/>
      </w:tabs>
      <w:snapToGrid/>
      <w:spacing w:before="240" w:after="60"/>
      <w:outlineLvl w:val="5"/>
    </w:pPr>
    <w:rPr>
      <w:rFonts w:ascii="Calibri" w:hAnsi="Calibri"/>
      <w:b/>
      <w:sz w:val="20"/>
      <w:szCs w:val="20"/>
      <w:lang w:val="x-none"/>
    </w:rPr>
  </w:style>
  <w:style w:type="paragraph" w:styleId="7">
    <w:name w:val="heading 7"/>
    <w:basedOn w:val="a"/>
    <w:next w:val="a"/>
    <w:link w:val="70"/>
    <w:qFormat/>
    <w:rsid w:val="00493164"/>
    <w:pPr>
      <w:tabs>
        <w:tab w:val="num" w:pos="0"/>
      </w:tabs>
      <w:snapToGrid/>
      <w:spacing w:before="240" w:after="60"/>
      <w:outlineLvl w:val="6"/>
    </w:pPr>
    <w:rPr>
      <w:rFonts w:ascii="Calibri" w:hAnsi="Calibri"/>
      <w:szCs w:val="20"/>
      <w:lang w:val="x-none"/>
    </w:rPr>
  </w:style>
  <w:style w:type="paragraph" w:styleId="8">
    <w:name w:val="heading 8"/>
    <w:basedOn w:val="a"/>
    <w:next w:val="a"/>
    <w:link w:val="80"/>
    <w:qFormat/>
    <w:rsid w:val="00493164"/>
    <w:pPr>
      <w:tabs>
        <w:tab w:val="num" w:pos="0"/>
      </w:tabs>
      <w:snapToGrid/>
      <w:spacing w:before="240" w:after="60"/>
      <w:outlineLvl w:val="7"/>
    </w:pPr>
    <w:rPr>
      <w:rFonts w:ascii="Calibri" w:hAnsi="Calibri"/>
      <w:i/>
      <w:szCs w:val="20"/>
      <w:lang w:val="x-none"/>
    </w:rPr>
  </w:style>
  <w:style w:type="paragraph" w:styleId="9">
    <w:name w:val="heading 9"/>
    <w:basedOn w:val="a"/>
    <w:next w:val="a"/>
    <w:link w:val="90"/>
    <w:qFormat/>
    <w:rsid w:val="00493164"/>
    <w:pPr>
      <w:keepNext/>
      <w:tabs>
        <w:tab w:val="num" w:pos="0"/>
      </w:tabs>
      <w:snapToGrid/>
      <w:jc w:val="center"/>
      <w:outlineLvl w:val="8"/>
    </w:pPr>
    <w:rPr>
      <w:rFonts w:ascii="Cambria" w:hAnsi="Cambria"/>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rsid w:val="00493164"/>
    <w:rPr>
      <w:rFonts w:asciiTheme="majorHAnsi" w:eastAsiaTheme="majorEastAsia" w:hAnsiTheme="majorHAnsi" w:cstheme="majorBidi"/>
      <w:b/>
      <w:bCs/>
      <w:color w:val="365F91" w:themeColor="accent1" w:themeShade="BF"/>
      <w:sz w:val="28"/>
      <w:szCs w:val="28"/>
      <w:lang w:eastAsia="ar-SA"/>
    </w:rPr>
  </w:style>
  <w:style w:type="character" w:customStyle="1" w:styleId="21">
    <w:name w:val="Заголовок 2 Знак"/>
    <w:basedOn w:val="a0"/>
    <w:link w:val="20"/>
    <w:rsid w:val="00493164"/>
    <w:rPr>
      <w:rFonts w:ascii="Cambria" w:eastAsia="Times New Roman" w:hAnsi="Cambria" w:cs="Times New Roman"/>
      <w:b/>
      <w:i/>
      <w:sz w:val="28"/>
      <w:szCs w:val="20"/>
      <w:lang w:val="x-none" w:eastAsia="ar-SA"/>
    </w:rPr>
  </w:style>
  <w:style w:type="character" w:customStyle="1" w:styleId="30">
    <w:name w:val="Заголовок 3 Знак"/>
    <w:basedOn w:val="a0"/>
    <w:rsid w:val="00493164"/>
    <w:rPr>
      <w:rFonts w:asciiTheme="majorHAnsi" w:eastAsiaTheme="majorEastAsia" w:hAnsiTheme="majorHAnsi" w:cstheme="majorBidi"/>
      <w:b/>
      <w:bCs/>
      <w:color w:val="4F81BD" w:themeColor="accent1"/>
      <w:sz w:val="24"/>
      <w:szCs w:val="24"/>
      <w:lang w:eastAsia="ar-SA"/>
    </w:rPr>
  </w:style>
  <w:style w:type="character" w:customStyle="1" w:styleId="40">
    <w:name w:val="Заголовок 4 Знак"/>
    <w:basedOn w:val="a0"/>
    <w:link w:val="4"/>
    <w:rsid w:val="00493164"/>
    <w:rPr>
      <w:rFonts w:ascii="Calibri" w:eastAsia="Times New Roman" w:hAnsi="Calibri" w:cs="Times New Roman"/>
      <w:b/>
      <w:sz w:val="28"/>
      <w:szCs w:val="20"/>
      <w:lang w:val="x-none" w:eastAsia="ar-SA"/>
    </w:rPr>
  </w:style>
  <w:style w:type="character" w:customStyle="1" w:styleId="50">
    <w:name w:val="Заголовок 5 Знак"/>
    <w:basedOn w:val="a0"/>
    <w:link w:val="5"/>
    <w:rsid w:val="00493164"/>
    <w:rPr>
      <w:rFonts w:ascii="Calibri" w:eastAsia="Times New Roman" w:hAnsi="Calibri" w:cs="Times New Roman"/>
      <w:b/>
      <w:i/>
      <w:sz w:val="26"/>
      <w:szCs w:val="20"/>
      <w:lang w:val="x-none" w:eastAsia="ar-SA"/>
    </w:rPr>
  </w:style>
  <w:style w:type="character" w:customStyle="1" w:styleId="60">
    <w:name w:val="Заголовок 6 Знак"/>
    <w:basedOn w:val="a0"/>
    <w:link w:val="6"/>
    <w:rsid w:val="00493164"/>
    <w:rPr>
      <w:rFonts w:ascii="Calibri" w:eastAsia="Times New Roman" w:hAnsi="Calibri" w:cs="Times New Roman"/>
      <w:b/>
      <w:sz w:val="20"/>
      <w:szCs w:val="20"/>
      <w:lang w:val="x-none" w:eastAsia="ar-SA"/>
    </w:rPr>
  </w:style>
  <w:style w:type="character" w:customStyle="1" w:styleId="70">
    <w:name w:val="Заголовок 7 Знак"/>
    <w:basedOn w:val="a0"/>
    <w:link w:val="7"/>
    <w:rsid w:val="00493164"/>
    <w:rPr>
      <w:rFonts w:ascii="Calibri" w:eastAsia="Times New Roman" w:hAnsi="Calibri" w:cs="Times New Roman"/>
      <w:sz w:val="24"/>
      <w:szCs w:val="20"/>
      <w:lang w:val="x-none" w:eastAsia="ar-SA"/>
    </w:rPr>
  </w:style>
  <w:style w:type="character" w:customStyle="1" w:styleId="80">
    <w:name w:val="Заголовок 8 Знак"/>
    <w:basedOn w:val="a0"/>
    <w:link w:val="8"/>
    <w:rsid w:val="00493164"/>
    <w:rPr>
      <w:rFonts w:ascii="Calibri" w:eastAsia="Times New Roman" w:hAnsi="Calibri" w:cs="Times New Roman"/>
      <w:i/>
      <w:sz w:val="24"/>
      <w:szCs w:val="20"/>
      <w:lang w:val="x-none" w:eastAsia="ar-SA"/>
    </w:rPr>
  </w:style>
  <w:style w:type="character" w:customStyle="1" w:styleId="90">
    <w:name w:val="Заголовок 9 Знак"/>
    <w:basedOn w:val="a0"/>
    <w:link w:val="9"/>
    <w:rsid w:val="00493164"/>
    <w:rPr>
      <w:rFonts w:ascii="Cambria" w:eastAsia="Times New Roman" w:hAnsi="Cambria" w:cs="Times New Roman"/>
      <w:sz w:val="20"/>
      <w:szCs w:val="20"/>
      <w:lang w:val="x-none" w:eastAsia="ar-SA"/>
    </w:rPr>
  </w:style>
  <w:style w:type="paragraph" w:customStyle="1" w:styleId="S">
    <w:name w:val="S_СписокМ_Обычный"/>
    <w:basedOn w:val="a"/>
    <w:next w:val="a"/>
    <w:link w:val="S0"/>
    <w:autoRedefine/>
    <w:rsid w:val="00493164"/>
    <w:pPr>
      <w:tabs>
        <w:tab w:val="left" w:pos="720"/>
      </w:tabs>
      <w:spacing w:before="120"/>
      <w:ind w:left="714" w:hanging="357"/>
      <w:jc w:val="both"/>
    </w:pPr>
  </w:style>
  <w:style w:type="character" w:customStyle="1" w:styleId="S0">
    <w:name w:val="S_СписокМ_Обычный Знак"/>
    <w:link w:val="S"/>
    <w:rsid w:val="00493164"/>
    <w:rPr>
      <w:rFonts w:ascii="Times New Roman" w:eastAsia="Times New Roman" w:hAnsi="Times New Roman" w:cs="Times New Roman"/>
      <w:sz w:val="24"/>
      <w:szCs w:val="24"/>
      <w:lang w:eastAsia="ar-SA"/>
    </w:rPr>
  </w:style>
  <w:style w:type="paragraph" w:customStyle="1" w:styleId="S2">
    <w:name w:val="S_Заголовок2_СписокН"/>
    <w:basedOn w:val="a"/>
    <w:next w:val="a"/>
    <w:rsid w:val="00493164"/>
    <w:pPr>
      <w:keepNext/>
      <w:numPr>
        <w:ilvl w:val="1"/>
        <w:numId w:val="1"/>
      </w:numPr>
      <w:jc w:val="both"/>
      <w:outlineLvl w:val="1"/>
    </w:pPr>
    <w:rPr>
      <w:rFonts w:ascii="Arial" w:hAnsi="Arial"/>
      <w:b/>
      <w:caps/>
      <w:lang w:eastAsia="ru-RU"/>
    </w:rPr>
  </w:style>
  <w:style w:type="paragraph" w:customStyle="1" w:styleId="S3">
    <w:name w:val="S_Заголовок3_СписокН"/>
    <w:basedOn w:val="a"/>
    <w:next w:val="a"/>
    <w:rsid w:val="00493164"/>
    <w:pPr>
      <w:keepNext/>
      <w:numPr>
        <w:ilvl w:val="2"/>
        <w:numId w:val="1"/>
      </w:numPr>
      <w:jc w:val="both"/>
    </w:pPr>
    <w:rPr>
      <w:rFonts w:ascii="Arial" w:hAnsi="Arial"/>
      <w:b/>
      <w:i/>
      <w:caps/>
      <w:sz w:val="20"/>
      <w:szCs w:val="20"/>
      <w:lang w:eastAsia="ru-RU"/>
    </w:rPr>
  </w:style>
  <w:style w:type="paragraph" w:customStyle="1" w:styleId="S1">
    <w:name w:val="S_Заголовок1_СписокН"/>
    <w:basedOn w:val="a"/>
    <w:next w:val="a"/>
    <w:rsid w:val="00493164"/>
    <w:pPr>
      <w:keepNext/>
      <w:pageBreakBefore/>
      <w:numPr>
        <w:numId w:val="1"/>
      </w:numPr>
      <w:jc w:val="both"/>
      <w:outlineLvl w:val="0"/>
    </w:pPr>
    <w:rPr>
      <w:rFonts w:ascii="Arial" w:hAnsi="Arial"/>
      <w:b/>
      <w:caps/>
      <w:sz w:val="32"/>
      <w:szCs w:val="32"/>
      <w:lang w:eastAsia="ru-RU"/>
    </w:rPr>
  </w:style>
  <w:style w:type="paragraph" w:customStyle="1" w:styleId="2">
    <w:name w:val="м_Заголовок2"/>
    <w:basedOn w:val="a"/>
    <w:qFormat/>
    <w:rsid w:val="00493164"/>
    <w:pPr>
      <w:keepNext/>
      <w:numPr>
        <w:ilvl w:val="1"/>
        <w:numId w:val="2"/>
      </w:numPr>
      <w:tabs>
        <w:tab w:val="left" w:pos="425"/>
      </w:tabs>
      <w:outlineLvl w:val="1"/>
    </w:pPr>
    <w:rPr>
      <w:rFonts w:ascii="Arial" w:hAnsi="Arial" w:cs="Arial"/>
      <w:b/>
      <w:caps/>
      <w:szCs w:val="32"/>
    </w:rPr>
  </w:style>
  <w:style w:type="paragraph" w:customStyle="1" w:styleId="1">
    <w:name w:val="м_Заголовок 1"/>
    <w:basedOn w:val="a3"/>
    <w:qFormat/>
    <w:rsid w:val="00493164"/>
    <w:pPr>
      <w:numPr>
        <w:numId w:val="3"/>
      </w:numPr>
      <w:tabs>
        <w:tab w:val="left" w:pos="425"/>
      </w:tabs>
      <w:contextualSpacing w:val="0"/>
      <w:outlineLvl w:val="0"/>
    </w:pPr>
    <w:rPr>
      <w:rFonts w:ascii="Arial" w:hAnsi="Arial" w:cs="Arial"/>
      <w:b/>
      <w:caps/>
      <w:sz w:val="32"/>
      <w:szCs w:val="32"/>
    </w:rPr>
  </w:style>
  <w:style w:type="paragraph" w:styleId="a3">
    <w:name w:val="List Paragraph"/>
    <w:basedOn w:val="a"/>
    <w:uiPriority w:val="34"/>
    <w:qFormat/>
    <w:rsid w:val="00493164"/>
    <w:pPr>
      <w:ind w:left="720"/>
      <w:contextualSpacing/>
    </w:pPr>
  </w:style>
  <w:style w:type="paragraph" w:styleId="a4">
    <w:name w:val="Title"/>
    <w:basedOn w:val="a"/>
    <w:next w:val="a"/>
    <w:link w:val="a5"/>
    <w:qFormat/>
    <w:rsid w:val="00493164"/>
    <w:pPr>
      <w:jc w:val="center"/>
    </w:pPr>
    <w:rPr>
      <w:rFonts w:ascii="Arial" w:eastAsiaTheme="majorEastAsia" w:hAnsi="Arial" w:cstheme="majorBidi"/>
      <w:b/>
      <w:spacing w:val="5"/>
      <w:kern w:val="28"/>
      <w:sz w:val="20"/>
      <w:szCs w:val="52"/>
      <w:lang w:eastAsia="ru-RU"/>
    </w:rPr>
  </w:style>
  <w:style w:type="character" w:customStyle="1" w:styleId="a5">
    <w:name w:val="Название Знак"/>
    <w:basedOn w:val="a0"/>
    <w:link w:val="a4"/>
    <w:rsid w:val="00493164"/>
    <w:rPr>
      <w:rFonts w:ascii="Arial" w:eastAsiaTheme="majorEastAsia" w:hAnsi="Arial" w:cstheme="majorBidi"/>
      <w:b/>
      <w:spacing w:val="5"/>
      <w:kern w:val="28"/>
      <w:sz w:val="20"/>
      <w:szCs w:val="52"/>
      <w:lang w:eastAsia="ru-RU"/>
    </w:rPr>
  </w:style>
  <w:style w:type="character" w:customStyle="1" w:styleId="12">
    <w:name w:val="Заголовок 1 Знак2"/>
    <w:aliases w:val="Заголовок 1 Знак1 Знак,Заголовок 1 Знак Знак Знак"/>
    <w:link w:val="10"/>
    <w:locked/>
    <w:rsid w:val="00493164"/>
    <w:rPr>
      <w:rFonts w:ascii="Arial" w:eastAsia="Times New Roman" w:hAnsi="Arial" w:cs="Times New Roman"/>
      <w:b/>
      <w:kern w:val="1"/>
      <w:sz w:val="32"/>
      <w:szCs w:val="20"/>
      <w:lang w:eastAsia="ar-SA"/>
    </w:rPr>
  </w:style>
  <w:style w:type="character" w:customStyle="1" w:styleId="31">
    <w:name w:val="Заголовок 3 Знак1"/>
    <w:link w:val="3"/>
    <w:locked/>
    <w:rsid w:val="00493164"/>
    <w:rPr>
      <w:rFonts w:ascii="Cambria" w:eastAsia="Times New Roman" w:hAnsi="Cambria" w:cs="Times New Roman"/>
      <w:b/>
      <w:sz w:val="26"/>
      <w:szCs w:val="20"/>
      <w:lang w:val="x-none" w:eastAsia="ar-SA"/>
    </w:rPr>
  </w:style>
  <w:style w:type="paragraph" w:customStyle="1" w:styleId="a6">
    <w:name w:val="Знак"/>
    <w:basedOn w:val="a"/>
    <w:rsid w:val="00493164"/>
    <w:pPr>
      <w:suppressAutoHyphens w:val="0"/>
      <w:snapToGrid/>
      <w:spacing w:after="160" w:line="240" w:lineRule="exact"/>
    </w:pPr>
    <w:rPr>
      <w:rFonts w:ascii="Verdana" w:hAnsi="Verdana" w:cs="Verdana"/>
      <w:sz w:val="20"/>
      <w:szCs w:val="20"/>
      <w:lang w:val="en-US" w:eastAsia="en-US"/>
    </w:rPr>
  </w:style>
  <w:style w:type="character" w:customStyle="1" w:styleId="WW8Num3z0">
    <w:name w:val="WW8Num3z0"/>
    <w:rsid w:val="00493164"/>
    <w:rPr>
      <w:kern w:val="1"/>
    </w:rPr>
  </w:style>
  <w:style w:type="character" w:customStyle="1" w:styleId="WW8Num4z0">
    <w:name w:val="WW8Num4z0"/>
    <w:rsid w:val="00493164"/>
    <w:rPr>
      <w:rFonts w:ascii="Wingdings" w:hAnsi="Wingdings"/>
    </w:rPr>
  </w:style>
  <w:style w:type="character" w:customStyle="1" w:styleId="WW8Num6z0">
    <w:name w:val="WW8Num6z0"/>
    <w:rsid w:val="00493164"/>
    <w:rPr>
      <w:rFonts w:ascii="Wingdings" w:hAnsi="Wingdings"/>
    </w:rPr>
  </w:style>
  <w:style w:type="character" w:customStyle="1" w:styleId="WW8Num6z1">
    <w:name w:val="WW8Num6z1"/>
    <w:rsid w:val="00493164"/>
    <w:rPr>
      <w:rFonts w:ascii="Courier New" w:hAnsi="Courier New"/>
    </w:rPr>
  </w:style>
  <w:style w:type="character" w:customStyle="1" w:styleId="WW8Num6z3">
    <w:name w:val="WW8Num6z3"/>
    <w:rsid w:val="00493164"/>
    <w:rPr>
      <w:rFonts w:ascii="Symbol" w:hAnsi="Symbol"/>
    </w:rPr>
  </w:style>
  <w:style w:type="character" w:customStyle="1" w:styleId="WW8Num7z0">
    <w:name w:val="WW8Num7z0"/>
    <w:rsid w:val="00493164"/>
    <w:rPr>
      <w:rFonts w:ascii="Wingdings" w:hAnsi="Wingdings"/>
    </w:rPr>
  </w:style>
  <w:style w:type="character" w:customStyle="1" w:styleId="WW8Num8z0">
    <w:name w:val="WW8Num8z0"/>
    <w:rsid w:val="00493164"/>
    <w:rPr>
      <w:rFonts w:ascii="Wingdings" w:hAnsi="Wingdings"/>
    </w:rPr>
  </w:style>
  <w:style w:type="character" w:customStyle="1" w:styleId="WW8Num8z1">
    <w:name w:val="WW8Num8z1"/>
    <w:rsid w:val="00493164"/>
    <w:rPr>
      <w:rFonts w:ascii="Courier New" w:hAnsi="Courier New"/>
    </w:rPr>
  </w:style>
  <w:style w:type="character" w:customStyle="1" w:styleId="WW8Num8z3">
    <w:name w:val="WW8Num8z3"/>
    <w:rsid w:val="00493164"/>
    <w:rPr>
      <w:rFonts w:ascii="Symbol" w:hAnsi="Symbol"/>
    </w:rPr>
  </w:style>
  <w:style w:type="character" w:customStyle="1" w:styleId="WW8Num9z0">
    <w:name w:val="WW8Num9z0"/>
    <w:rsid w:val="00493164"/>
    <w:rPr>
      <w:rFonts w:ascii="Wingdings" w:hAnsi="Wingdings"/>
    </w:rPr>
  </w:style>
  <w:style w:type="character" w:customStyle="1" w:styleId="WW8Num10z0">
    <w:name w:val="WW8Num10z0"/>
    <w:rsid w:val="00493164"/>
    <w:rPr>
      <w:rFonts w:ascii="Wingdings" w:hAnsi="Wingdings"/>
    </w:rPr>
  </w:style>
  <w:style w:type="character" w:customStyle="1" w:styleId="WW8Num11z0">
    <w:name w:val="WW8Num11z0"/>
    <w:rsid w:val="00493164"/>
    <w:rPr>
      <w:kern w:val="1"/>
    </w:rPr>
  </w:style>
  <w:style w:type="character" w:customStyle="1" w:styleId="WW8Num14z0">
    <w:name w:val="WW8Num14z0"/>
    <w:rsid w:val="00493164"/>
    <w:rPr>
      <w:rFonts w:ascii="Wingdings" w:hAnsi="Wingdings"/>
    </w:rPr>
  </w:style>
  <w:style w:type="character" w:customStyle="1" w:styleId="WW8Num15z0">
    <w:name w:val="WW8Num15z0"/>
    <w:rsid w:val="00493164"/>
    <w:rPr>
      <w:kern w:val="1"/>
    </w:rPr>
  </w:style>
  <w:style w:type="character" w:customStyle="1" w:styleId="WW8Num19z0">
    <w:name w:val="WW8Num19z0"/>
    <w:rsid w:val="00493164"/>
    <w:rPr>
      <w:rFonts w:ascii="Wingdings" w:hAnsi="Wingdings"/>
    </w:rPr>
  </w:style>
  <w:style w:type="character" w:customStyle="1" w:styleId="WW8Num20z0">
    <w:name w:val="WW8Num20z0"/>
    <w:rsid w:val="00493164"/>
    <w:rPr>
      <w:rFonts w:ascii="Wingdings" w:hAnsi="Wingdings"/>
    </w:rPr>
  </w:style>
  <w:style w:type="character" w:customStyle="1" w:styleId="WW8Num21z2">
    <w:name w:val="WW8Num21z2"/>
    <w:rsid w:val="00493164"/>
    <w:rPr>
      <w:rFonts w:ascii="Wingdings" w:hAnsi="Wingdings"/>
    </w:rPr>
  </w:style>
  <w:style w:type="character" w:customStyle="1" w:styleId="WW8Num22z0">
    <w:name w:val="WW8Num22z0"/>
    <w:rsid w:val="00493164"/>
    <w:rPr>
      <w:kern w:val="1"/>
    </w:rPr>
  </w:style>
  <w:style w:type="character" w:customStyle="1" w:styleId="WW8Num27z0">
    <w:name w:val="WW8Num27z0"/>
    <w:rsid w:val="00493164"/>
    <w:rPr>
      <w:rFonts w:ascii="Wingdings" w:hAnsi="Wingdings"/>
    </w:rPr>
  </w:style>
  <w:style w:type="character" w:customStyle="1" w:styleId="WW8Num28z0">
    <w:name w:val="WW8Num28z0"/>
    <w:rsid w:val="00493164"/>
    <w:rPr>
      <w:kern w:val="1"/>
    </w:rPr>
  </w:style>
  <w:style w:type="character" w:customStyle="1" w:styleId="WW8Num29z0">
    <w:name w:val="WW8Num29z0"/>
    <w:rsid w:val="00493164"/>
    <w:rPr>
      <w:kern w:val="1"/>
    </w:rPr>
  </w:style>
  <w:style w:type="character" w:customStyle="1" w:styleId="WW8Num32z0">
    <w:name w:val="WW8Num32z0"/>
    <w:rsid w:val="00493164"/>
    <w:rPr>
      <w:rFonts w:ascii="Wingdings" w:hAnsi="Wingdings"/>
    </w:rPr>
  </w:style>
  <w:style w:type="character" w:customStyle="1" w:styleId="WW8Num33z0">
    <w:name w:val="WW8Num33z0"/>
    <w:rsid w:val="00493164"/>
    <w:rPr>
      <w:rFonts w:ascii="Wingdings" w:hAnsi="Wingdings"/>
    </w:rPr>
  </w:style>
  <w:style w:type="character" w:customStyle="1" w:styleId="WW8Num35z0">
    <w:name w:val="WW8Num35z0"/>
    <w:rsid w:val="00493164"/>
    <w:rPr>
      <w:rFonts w:ascii="Wingdings" w:hAnsi="Wingdings"/>
    </w:rPr>
  </w:style>
  <w:style w:type="character" w:customStyle="1" w:styleId="WW8Num36z0">
    <w:name w:val="WW8Num36z0"/>
    <w:rsid w:val="00493164"/>
    <w:rPr>
      <w:rFonts w:ascii="Wingdings" w:hAnsi="Wingdings"/>
    </w:rPr>
  </w:style>
  <w:style w:type="character" w:customStyle="1" w:styleId="WW8Num37z0">
    <w:name w:val="WW8Num37z0"/>
    <w:rsid w:val="00493164"/>
    <w:rPr>
      <w:kern w:val="1"/>
    </w:rPr>
  </w:style>
  <w:style w:type="character" w:customStyle="1" w:styleId="WW8Num39z0">
    <w:name w:val="WW8Num39z0"/>
    <w:rsid w:val="00493164"/>
    <w:rPr>
      <w:rFonts w:ascii="Wingdings" w:hAnsi="Wingdings"/>
    </w:rPr>
  </w:style>
  <w:style w:type="character" w:customStyle="1" w:styleId="WW8Num41z0">
    <w:name w:val="WW8Num41z0"/>
    <w:rsid w:val="00493164"/>
    <w:rPr>
      <w:kern w:val="1"/>
    </w:rPr>
  </w:style>
  <w:style w:type="character" w:customStyle="1" w:styleId="WW8Num42z0">
    <w:name w:val="WW8Num42z0"/>
    <w:rsid w:val="00493164"/>
    <w:rPr>
      <w:rFonts w:ascii="Wingdings" w:hAnsi="Wingdings"/>
    </w:rPr>
  </w:style>
  <w:style w:type="character" w:customStyle="1" w:styleId="WW8Num43z0">
    <w:name w:val="WW8Num43z0"/>
    <w:rsid w:val="00493164"/>
    <w:rPr>
      <w:kern w:val="1"/>
    </w:rPr>
  </w:style>
  <w:style w:type="character" w:customStyle="1" w:styleId="WW8Num44z0">
    <w:name w:val="WW8Num44z0"/>
    <w:rsid w:val="00493164"/>
    <w:rPr>
      <w:kern w:val="1"/>
    </w:rPr>
  </w:style>
  <w:style w:type="character" w:customStyle="1" w:styleId="WW8Num47z0">
    <w:name w:val="WW8Num47z0"/>
    <w:rsid w:val="00493164"/>
    <w:rPr>
      <w:kern w:val="1"/>
    </w:rPr>
  </w:style>
  <w:style w:type="character" w:customStyle="1" w:styleId="WW8Num48z0">
    <w:name w:val="WW8Num48z0"/>
    <w:rsid w:val="00493164"/>
    <w:rPr>
      <w:rFonts w:ascii="Wingdings" w:hAnsi="Wingdings"/>
    </w:rPr>
  </w:style>
  <w:style w:type="character" w:customStyle="1" w:styleId="WW8Num49z0">
    <w:name w:val="WW8Num49z0"/>
    <w:rsid w:val="00493164"/>
    <w:rPr>
      <w:kern w:val="1"/>
    </w:rPr>
  </w:style>
  <w:style w:type="character" w:customStyle="1" w:styleId="WW8Num53z0">
    <w:name w:val="WW8Num53z0"/>
    <w:rsid w:val="00493164"/>
    <w:rPr>
      <w:kern w:val="1"/>
    </w:rPr>
  </w:style>
  <w:style w:type="character" w:customStyle="1" w:styleId="WW8Num54z0">
    <w:name w:val="WW8Num54z0"/>
    <w:rsid w:val="00493164"/>
    <w:rPr>
      <w:rFonts w:ascii="Wingdings" w:hAnsi="Wingdings"/>
    </w:rPr>
  </w:style>
  <w:style w:type="character" w:customStyle="1" w:styleId="WW8Num55z0">
    <w:name w:val="WW8Num55z0"/>
    <w:rsid w:val="00493164"/>
    <w:rPr>
      <w:rFonts w:ascii="Wingdings" w:hAnsi="Wingdings"/>
      <w:sz w:val="18"/>
    </w:rPr>
  </w:style>
  <w:style w:type="character" w:customStyle="1" w:styleId="WW8Num55z1">
    <w:name w:val="WW8Num55z1"/>
    <w:rsid w:val="00493164"/>
    <w:rPr>
      <w:rFonts w:ascii="Wingdings 2" w:hAnsi="Wingdings 2"/>
      <w:sz w:val="18"/>
    </w:rPr>
  </w:style>
  <w:style w:type="character" w:customStyle="1" w:styleId="WW8Num55z2">
    <w:name w:val="WW8Num55z2"/>
    <w:rsid w:val="00493164"/>
    <w:rPr>
      <w:rFonts w:ascii="StarSymbol" w:eastAsia="StarSymbol"/>
      <w:sz w:val="18"/>
    </w:rPr>
  </w:style>
  <w:style w:type="character" w:customStyle="1" w:styleId="Absatz-Standardschriftart">
    <w:name w:val="Absatz-Standardschriftart"/>
    <w:rsid w:val="00493164"/>
  </w:style>
  <w:style w:type="character" w:customStyle="1" w:styleId="WW8Num4z1">
    <w:name w:val="WW8Num4z1"/>
    <w:rsid w:val="00493164"/>
    <w:rPr>
      <w:rFonts w:ascii="Courier New" w:hAnsi="Courier New"/>
    </w:rPr>
  </w:style>
  <w:style w:type="character" w:customStyle="1" w:styleId="WW8Num4z3">
    <w:name w:val="WW8Num4z3"/>
    <w:rsid w:val="00493164"/>
    <w:rPr>
      <w:rFonts w:ascii="Symbol" w:hAnsi="Symbol"/>
    </w:rPr>
  </w:style>
  <w:style w:type="character" w:customStyle="1" w:styleId="WW8Num7z1">
    <w:name w:val="WW8Num7z1"/>
    <w:rsid w:val="00493164"/>
    <w:rPr>
      <w:rFonts w:ascii="Courier New" w:hAnsi="Courier New"/>
    </w:rPr>
  </w:style>
  <w:style w:type="character" w:customStyle="1" w:styleId="WW8Num7z3">
    <w:name w:val="WW8Num7z3"/>
    <w:rsid w:val="00493164"/>
    <w:rPr>
      <w:rFonts w:ascii="Symbol" w:hAnsi="Symbol"/>
    </w:rPr>
  </w:style>
  <w:style w:type="character" w:customStyle="1" w:styleId="WW8Num9z1">
    <w:name w:val="WW8Num9z1"/>
    <w:rsid w:val="00493164"/>
    <w:rPr>
      <w:rFonts w:ascii="Courier New" w:hAnsi="Courier New"/>
    </w:rPr>
  </w:style>
  <w:style w:type="character" w:customStyle="1" w:styleId="WW8Num9z3">
    <w:name w:val="WW8Num9z3"/>
    <w:rsid w:val="00493164"/>
    <w:rPr>
      <w:rFonts w:ascii="Symbol" w:hAnsi="Symbol"/>
    </w:rPr>
  </w:style>
  <w:style w:type="character" w:customStyle="1" w:styleId="WW8Num10z1">
    <w:name w:val="WW8Num10z1"/>
    <w:rsid w:val="00493164"/>
    <w:rPr>
      <w:rFonts w:ascii="Courier New" w:hAnsi="Courier New"/>
    </w:rPr>
  </w:style>
  <w:style w:type="character" w:customStyle="1" w:styleId="WW8Num10z3">
    <w:name w:val="WW8Num10z3"/>
    <w:rsid w:val="00493164"/>
    <w:rPr>
      <w:rFonts w:ascii="Symbol" w:hAnsi="Symbol"/>
    </w:rPr>
  </w:style>
  <w:style w:type="character" w:customStyle="1" w:styleId="WW8Num14z1">
    <w:name w:val="WW8Num14z1"/>
    <w:rsid w:val="00493164"/>
    <w:rPr>
      <w:rFonts w:ascii="Courier New" w:hAnsi="Courier New"/>
    </w:rPr>
  </w:style>
  <w:style w:type="character" w:customStyle="1" w:styleId="WW8Num14z3">
    <w:name w:val="WW8Num14z3"/>
    <w:rsid w:val="00493164"/>
    <w:rPr>
      <w:rFonts w:ascii="Symbol" w:hAnsi="Symbol"/>
    </w:rPr>
  </w:style>
  <w:style w:type="character" w:customStyle="1" w:styleId="WW8Num19z1">
    <w:name w:val="WW8Num19z1"/>
    <w:rsid w:val="00493164"/>
    <w:rPr>
      <w:rFonts w:ascii="Courier New" w:hAnsi="Courier New"/>
    </w:rPr>
  </w:style>
  <w:style w:type="character" w:customStyle="1" w:styleId="WW8Num19z3">
    <w:name w:val="WW8Num19z3"/>
    <w:rsid w:val="00493164"/>
    <w:rPr>
      <w:rFonts w:ascii="Symbol" w:hAnsi="Symbol"/>
    </w:rPr>
  </w:style>
  <w:style w:type="character" w:customStyle="1" w:styleId="WW8Num20z1">
    <w:name w:val="WW8Num20z1"/>
    <w:rsid w:val="00493164"/>
    <w:rPr>
      <w:rFonts w:ascii="Courier New" w:hAnsi="Courier New"/>
    </w:rPr>
  </w:style>
  <w:style w:type="character" w:customStyle="1" w:styleId="WW8Num20z3">
    <w:name w:val="WW8Num20z3"/>
    <w:rsid w:val="00493164"/>
    <w:rPr>
      <w:rFonts w:ascii="Symbol" w:hAnsi="Symbol"/>
    </w:rPr>
  </w:style>
  <w:style w:type="character" w:customStyle="1" w:styleId="WW8Num27z1">
    <w:name w:val="WW8Num27z1"/>
    <w:rsid w:val="00493164"/>
    <w:rPr>
      <w:rFonts w:ascii="Courier New" w:hAnsi="Courier New"/>
    </w:rPr>
  </w:style>
  <w:style w:type="character" w:customStyle="1" w:styleId="WW8Num27z3">
    <w:name w:val="WW8Num27z3"/>
    <w:rsid w:val="00493164"/>
    <w:rPr>
      <w:rFonts w:ascii="Symbol" w:hAnsi="Symbol"/>
    </w:rPr>
  </w:style>
  <w:style w:type="character" w:customStyle="1" w:styleId="WW8Num32z1">
    <w:name w:val="WW8Num32z1"/>
    <w:rsid w:val="00493164"/>
    <w:rPr>
      <w:rFonts w:ascii="Courier New" w:hAnsi="Courier New"/>
    </w:rPr>
  </w:style>
  <w:style w:type="character" w:customStyle="1" w:styleId="WW8Num32z3">
    <w:name w:val="WW8Num32z3"/>
    <w:rsid w:val="00493164"/>
    <w:rPr>
      <w:rFonts w:ascii="Symbol" w:hAnsi="Symbol"/>
    </w:rPr>
  </w:style>
  <w:style w:type="character" w:customStyle="1" w:styleId="WW8Num33z1">
    <w:name w:val="WW8Num33z1"/>
    <w:rsid w:val="00493164"/>
    <w:rPr>
      <w:rFonts w:ascii="Courier New" w:hAnsi="Courier New"/>
    </w:rPr>
  </w:style>
  <w:style w:type="character" w:customStyle="1" w:styleId="WW8Num33z3">
    <w:name w:val="WW8Num33z3"/>
    <w:rsid w:val="00493164"/>
    <w:rPr>
      <w:rFonts w:ascii="Symbol" w:hAnsi="Symbol"/>
    </w:rPr>
  </w:style>
  <w:style w:type="character" w:customStyle="1" w:styleId="WW8Num35z1">
    <w:name w:val="WW8Num35z1"/>
    <w:rsid w:val="00493164"/>
    <w:rPr>
      <w:rFonts w:ascii="Courier New" w:hAnsi="Courier New"/>
    </w:rPr>
  </w:style>
  <w:style w:type="character" w:customStyle="1" w:styleId="WW8Num35z3">
    <w:name w:val="WW8Num35z3"/>
    <w:rsid w:val="00493164"/>
    <w:rPr>
      <w:rFonts w:ascii="Symbol" w:hAnsi="Symbol"/>
    </w:rPr>
  </w:style>
  <w:style w:type="character" w:customStyle="1" w:styleId="WW8Num36z1">
    <w:name w:val="WW8Num36z1"/>
    <w:rsid w:val="00493164"/>
    <w:rPr>
      <w:rFonts w:ascii="Courier New" w:hAnsi="Courier New"/>
    </w:rPr>
  </w:style>
  <w:style w:type="character" w:customStyle="1" w:styleId="WW8Num36z3">
    <w:name w:val="WW8Num36z3"/>
    <w:rsid w:val="00493164"/>
    <w:rPr>
      <w:rFonts w:ascii="Symbol" w:hAnsi="Symbol"/>
    </w:rPr>
  </w:style>
  <w:style w:type="character" w:customStyle="1" w:styleId="WW8Num39z1">
    <w:name w:val="WW8Num39z1"/>
    <w:rsid w:val="00493164"/>
    <w:rPr>
      <w:rFonts w:ascii="Courier New" w:hAnsi="Courier New"/>
    </w:rPr>
  </w:style>
  <w:style w:type="character" w:customStyle="1" w:styleId="WW8Num39z3">
    <w:name w:val="WW8Num39z3"/>
    <w:rsid w:val="00493164"/>
    <w:rPr>
      <w:rFonts w:ascii="Symbol" w:hAnsi="Symbol"/>
    </w:rPr>
  </w:style>
  <w:style w:type="character" w:customStyle="1" w:styleId="WW8Num42z1">
    <w:name w:val="WW8Num42z1"/>
    <w:rsid w:val="00493164"/>
    <w:rPr>
      <w:rFonts w:ascii="Courier New" w:hAnsi="Courier New"/>
    </w:rPr>
  </w:style>
  <w:style w:type="character" w:customStyle="1" w:styleId="WW8Num42z3">
    <w:name w:val="WW8Num42z3"/>
    <w:rsid w:val="00493164"/>
    <w:rPr>
      <w:rFonts w:ascii="Symbol" w:hAnsi="Symbol"/>
    </w:rPr>
  </w:style>
  <w:style w:type="character" w:customStyle="1" w:styleId="WW8Num48z1">
    <w:name w:val="WW8Num48z1"/>
    <w:rsid w:val="00493164"/>
    <w:rPr>
      <w:rFonts w:ascii="Courier New" w:hAnsi="Courier New"/>
    </w:rPr>
  </w:style>
  <w:style w:type="character" w:customStyle="1" w:styleId="WW8Num48z3">
    <w:name w:val="WW8Num48z3"/>
    <w:rsid w:val="00493164"/>
    <w:rPr>
      <w:rFonts w:ascii="Symbol" w:hAnsi="Symbol"/>
    </w:rPr>
  </w:style>
  <w:style w:type="character" w:customStyle="1" w:styleId="WW8Num54z1">
    <w:name w:val="WW8Num54z1"/>
    <w:rsid w:val="00493164"/>
    <w:rPr>
      <w:rFonts w:ascii="Courier New" w:hAnsi="Courier New"/>
    </w:rPr>
  </w:style>
  <w:style w:type="character" w:customStyle="1" w:styleId="WW8Num54z3">
    <w:name w:val="WW8Num54z3"/>
    <w:rsid w:val="00493164"/>
    <w:rPr>
      <w:rFonts w:ascii="Symbol" w:hAnsi="Symbol"/>
    </w:rPr>
  </w:style>
  <w:style w:type="character" w:customStyle="1" w:styleId="13">
    <w:name w:val="Основной шрифт абзаца1"/>
    <w:rsid w:val="00493164"/>
  </w:style>
  <w:style w:type="character" w:styleId="a7">
    <w:name w:val="Hyperlink"/>
    <w:uiPriority w:val="99"/>
    <w:rsid w:val="00493164"/>
    <w:rPr>
      <w:color w:val="0000FF"/>
      <w:u w:val="single"/>
    </w:rPr>
  </w:style>
  <w:style w:type="character" w:styleId="a8">
    <w:name w:val="Strong"/>
    <w:qFormat/>
    <w:rsid w:val="00493164"/>
    <w:rPr>
      <w:b/>
    </w:rPr>
  </w:style>
  <w:style w:type="character" w:styleId="a9">
    <w:name w:val="FollowedHyperlink"/>
    <w:rsid w:val="00493164"/>
    <w:rPr>
      <w:color w:val="800080"/>
      <w:u w:val="single"/>
    </w:rPr>
  </w:style>
  <w:style w:type="character" w:customStyle="1" w:styleId="aa">
    <w:name w:val="Цветовое выделение"/>
    <w:rsid w:val="00493164"/>
    <w:rPr>
      <w:b/>
      <w:color w:val="000080"/>
      <w:sz w:val="20"/>
    </w:rPr>
  </w:style>
  <w:style w:type="character" w:customStyle="1" w:styleId="ab">
    <w:name w:val="Гипертекстовая ссылка"/>
    <w:rsid w:val="00493164"/>
    <w:rPr>
      <w:b/>
      <w:color w:val="008000"/>
      <w:sz w:val="20"/>
      <w:u w:val="single"/>
    </w:rPr>
  </w:style>
  <w:style w:type="character" w:styleId="ac">
    <w:name w:val="page number"/>
    <w:basedOn w:val="a0"/>
    <w:rsid w:val="00493164"/>
  </w:style>
  <w:style w:type="character" w:customStyle="1" w:styleId="14">
    <w:name w:val="Знак примечания1"/>
    <w:rsid w:val="00493164"/>
    <w:rPr>
      <w:sz w:val="16"/>
    </w:rPr>
  </w:style>
  <w:style w:type="character" w:customStyle="1" w:styleId="22">
    <w:name w:val="Знак Знак2"/>
    <w:rsid w:val="00493164"/>
    <w:rPr>
      <w:b/>
      <w:sz w:val="40"/>
    </w:rPr>
  </w:style>
  <w:style w:type="character" w:customStyle="1" w:styleId="15">
    <w:name w:val="Знак Знак1"/>
    <w:rsid w:val="00493164"/>
  </w:style>
  <w:style w:type="character" w:customStyle="1" w:styleId="ad">
    <w:name w:val="Знак Знак"/>
    <w:rsid w:val="00493164"/>
  </w:style>
  <w:style w:type="character" w:customStyle="1" w:styleId="postbody1">
    <w:name w:val="postbody1"/>
    <w:rsid w:val="00493164"/>
    <w:rPr>
      <w:sz w:val="18"/>
    </w:rPr>
  </w:style>
  <w:style w:type="character" w:customStyle="1" w:styleId="ae">
    <w:name w:val="Маркеры списка"/>
    <w:rsid w:val="00493164"/>
    <w:rPr>
      <w:rFonts w:ascii="StarSymbol" w:eastAsia="StarSymbol" w:hAnsi="StarSymbol"/>
      <w:sz w:val="18"/>
    </w:rPr>
  </w:style>
  <w:style w:type="paragraph" w:customStyle="1" w:styleId="af">
    <w:name w:val="Заголовок"/>
    <w:basedOn w:val="a"/>
    <w:next w:val="af0"/>
    <w:rsid w:val="00493164"/>
    <w:pPr>
      <w:keepNext/>
      <w:spacing w:before="240" w:after="120"/>
    </w:pPr>
    <w:rPr>
      <w:rFonts w:ascii="DejaVu Sans" w:hAnsi="DejaVu Sans" w:cs="DejaVu Sans"/>
      <w:sz w:val="28"/>
      <w:szCs w:val="28"/>
    </w:rPr>
  </w:style>
  <w:style w:type="paragraph" w:styleId="af0">
    <w:name w:val="Body Text"/>
    <w:aliases w:val="Основной текст Знак1,Основной текст Знак Знак,Основной текст Знак1 Знак Знак,Основной текст Знак Знак1"/>
    <w:basedOn w:val="a"/>
    <w:link w:val="af1"/>
    <w:rsid w:val="00493164"/>
    <w:pPr>
      <w:snapToGrid/>
      <w:spacing w:after="120"/>
    </w:pPr>
    <w:rPr>
      <w:szCs w:val="20"/>
    </w:rPr>
  </w:style>
  <w:style w:type="character" w:customStyle="1" w:styleId="af1">
    <w:name w:val="Основной текст Знак"/>
    <w:aliases w:val="Основной текст Знак1 Знак,Основной текст Знак Знак Знак,Основной текст Знак1 Знак Знак Знак,Основной текст Знак Знак1 Знак"/>
    <w:basedOn w:val="a0"/>
    <w:link w:val="af0"/>
    <w:rsid w:val="00493164"/>
    <w:rPr>
      <w:rFonts w:ascii="Times New Roman" w:eastAsia="Times New Roman" w:hAnsi="Times New Roman" w:cs="Times New Roman"/>
      <w:sz w:val="24"/>
      <w:szCs w:val="20"/>
      <w:lang w:eastAsia="ar-SA"/>
    </w:rPr>
  </w:style>
  <w:style w:type="paragraph" w:styleId="af2">
    <w:name w:val="List"/>
    <w:basedOn w:val="af0"/>
    <w:rsid w:val="00493164"/>
  </w:style>
  <w:style w:type="paragraph" w:customStyle="1" w:styleId="16">
    <w:name w:val="Название1"/>
    <w:basedOn w:val="a"/>
    <w:rsid w:val="00493164"/>
    <w:pPr>
      <w:suppressLineNumbers/>
      <w:spacing w:before="120" w:after="120"/>
    </w:pPr>
    <w:rPr>
      <w:i/>
      <w:iCs/>
    </w:rPr>
  </w:style>
  <w:style w:type="paragraph" w:customStyle="1" w:styleId="17">
    <w:name w:val="Указатель1"/>
    <w:basedOn w:val="a"/>
    <w:rsid w:val="00493164"/>
    <w:pPr>
      <w:suppressLineNumbers/>
    </w:pPr>
  </w:style>
  <w:style w:type="paragraph" w:customStyle="1" w:styleId="af3">
    <w:name w:val="ФИО"/>
    <w:basedOn w:val="a"/>
    <w:rsid w:val="00493164"/>
    <w:pPr>
      <w:snapToGrid/>
      <w:spacing w:after="180"/>
      <w:ind w:left="5670"/>
      <w:jc w:val="both"/>
    </w:pPr>
  </w:style>
  <w:style w:type="paragraph" w:styleId="18">
    <w:name w:val="index 1"/>
    <w:basedOn w:val="a"/>
    <w:next w:val="a"/>
    <w:autoRedefine/>
    <w:semiHidden/>
    <w:rsid w:val="00493164"/>
    <w:pPr>
      <w:snapToGrid/>
    </w:pPr>
  </w:style>
  <w:style w:type="paragraph" w:styleId="af4">
    <w:name w:val="index heading"/>
    <w:basedOn w:val="a"/>
    <w:next w:val="18"/>
    <w:semiHidden/>
    <w:rsid w:val="00493164"/>
    <w:pPr>
      <w:snapToGrid/>
    </w:pPr>
  </w:style>
  <w:style w:type="paragraph" w:styleId="af5">
    <w:name w:val="header"/>
    <w:basedOn w:val="a"/>
    <w:link w:val="af6"/>
    <w:rsid w:val="00493164"/>
    <w:pPr>
      <w:snapToGrid/>
    </w:pPr>
    <w:rPr>
      <w:szCs w:val="20"/>
      <w:lang w:val="x-none"/>
    </w:rPr>
  </w:style>
  <w:style w:type="character" w:customStyle="1" w:styleId="af6">
    <w:name w:val="Верхний колонтитул Знак"/>
    <w:basedOn w:val="a0"/>
    <w:link w:val="af5"/>
    <w:rsid w:val="00493164"/>
    <w:rPr>
      <w:rFonts w:ascii="Times New Roman" w:eastAsia="Times New Roman" w:hAnsi="Times New Roman" w:cs="Times New Roman"/>
      <w:sz w:val="24"/>
      <w:szCs w:val="20"/>
      <w:lang w:val="x-none" w:eastAsia="ar-SA"/>
    </w:rPr>
  </w:style>
  <w:style w:type="paragraph" w:styleId="af7">
    <w:name w:val="footer"/>
    <w:basedOn w:val="a"/>
    <w:link w:val="af8"/>
    <w:rsid w:val="00493164"/>
    <w:pPr>
      <w:snapToGrid/>
    </w:pPr>
    <w:rPr>
      <w:szCs w:val="20"/>
      <w:lang w:val="x-none"/>
    </w:rPr>
  </w:style>
  <w:style w:type="character" w:customStyle="1" w:styleId="af8">
    <w:name w:val="Нижний колонтитул Знак"/>
    <w:basedOn w:val="a0"/>
    <w:link w:val="af7"/>
    <w:rsid w:val="00493164"/>
    <w:rPr>
      <w:rFonts w:ascii="Times New Roman" w:eastAsia="Times New Roman" w:hAnsi="Times New Roman" w:cs="Times New Roman"/>
      <w:sz w:val="24"/>
      <w:szCs w:val="20"/>
      <w:lang w:val="x-none" w:eastAsia="ar-SA"/>
    </w:rPr>
  </w:style>
  <w:style w:type="paragraph" w:styleId="19">
    <w:name w:val="toc 1"/>
    <w:basedOn w:val="a"/>
    <w:next w:val="a"/>
    <w:autoRedefine/>
    <w:uiPriority w:val="39"/>
    <w:rsid w:val="00493164"/>
    <w:pPr>
      <w:tabs>
        <w:tab w:val="right" w:leader="dot" w:pos="9627"/>
      </w:tabs>
      <w:spacing w:before="240"/>
      <w:ind w:left="142" w:hanging="142"/>
    </w:pPr>
    <w:rPr>
      <w:rFonts w:ascii="Arial" w:hAnsi="Arial" w:cs="Arial"/>
      <w:b/>
      <w:bCs/>
      <w:caps/>
      <w:noProof/>
      <w:sz w:val="20"/>
      <w:szCs w:val="20"/>
    </w:rPr>
  </w:style>
  <w:style w:type="paragraph" w:styleId="23">
    <w:name w:val="toc 2"/>
    <w:basedOn w:val="a"/>
    <w:next w:val="a"/>
    <w:autoRedefine/>
    <w:uiPriority w:val="39"/>
    <w:rsid w:val="00493164"/>
    <w:pPr>
      <w:tabs>
        <w:tab w:val="left" w:pos="960"/>
        <w:tab w:val="right" w:leader="dot" w:pos="9627"/>
      </w:tabs>
      <w:spacing w:before="240"/>
      <w:ind w:left="709" w:hanging="425"/>
    </w:pPr>
    <w:rPr>
      <w:rFonts w:ascii="Arial" w:eastAsia="ArialMT" w:hAnsi="Arial" w:cs="Arial"/>
      <w:b/>
      <w:bCs/>
      <w:noProof/>
      <w:sz w:val="18"/>
      <w:szCs w:val="18"/>
      <w:lang w:eastAsia="ru-RU"/>
    </w:rPr>
  </w:style>
  <w:style w:type="paragraph" w:customStyle="1" w:styleId="310">
    <w:name w:val="Основной текст 31"/>
    <w:basedOn w:val="a"/>
    <w:rsid w:val="00493164"/>
    <w:pPr>
      <w:snapToGrid/>
      <w:spacing w:before="240" w:after="240"/>
      <w:jc w:val="both"/>
    </w:pPr>
  </w:style>
  <w:style w:type="paragraph" w:styleId="af9">
    <w:name w:val="footnote text"/>
    <w:basedOn w:val="a"/>
    <w:link w:val="afa"/>
    <w:semiHidden/>
    <w:rsid w:val="00493164"/>
    <w:pPr>
      <w:snapToGrid/>
    </w:pPr>
    <w:rPr>
      <w:sz w:val="20"/>
      <w:szCs w:val="20"/>
      <w:lang w:val="x-none"/>
    </w:rPr>
  </w:style>
  <w:style w:type="character" w:customStyle="1" w:styleId="afa">
    <w:name w:val="Текст сноски Знак"/>
    <w:basedOn w:val="a0"/>
    <w:link w:val="af9"/>
    <w:semiHidden/>
    <w:rsid w:val="00493164"/>
    <w:rPr>
      <w:rFonts w:ascii="Times New Roman" w:eastAsia="Times New Roman" w:hAnsi="Times New Roman" w:cs="Times New Roman"/>
      <w:sz w:val="20"/>
      <w:szCs w:val="20"/>
      <w:lang w:val="x-none" w:eastAsia="ar-SA"/>
    </w:rPr>
  </w:style>
  <w:style w:type="paragraph" w:customStyle="1" w:styleId="311">
    <w:name w:val="Основной текст с отступом 31"/>
    <w:basedOn w:val="a"/>
    <w:rsid w:val="00493164"/>
    <w:pPr>
      <w:snapToGrid/>
      <w:spacing w:after="120"/>
      <w:ind w:left="283"/>
    </w:pPr>
    <w:rPr>
      <w:sz w:val="16"/>
      <w:szCs w:val="16"/>
    </w:rPr>
  </w:style>
  <w:style w:type="paragraph" w:customStyle="1" w:styleId="afb">
    <w:name w:val="Текст таблица"/>
    <w:basedOn w:val="a"/>
    <w:rsid w:val="00493164"/>
    <w:pPr>
      <w:snapToGrid/>
      <w:spacing w:before="60"/>
    </w:pPr>
    <w:rPr>
      <w:sz w:val="22"/>
      <w:szCs w:val="22"/>
    </w:rPr>
  </w:style>
  <w:style w:type="paragraph" w:customStyle="1" w:styleId="1a">
    <w:name w:val="Маркированный список1"/>
    <w:basedOn w:val="a"/>
    <w:rsid w:val="00493164"/>
    <w:pPr>
      <w:snapToGrid/>
      <w:ind w:left="900" w:hanging="360"/>
    </w:pPr>
  </w:style>
  <w:style w:type="paragraph" w:customStyle="1" w:styleId="1b">
    <w:name w:val="Список 1"/>
    <w:basedOn w:val="1a"/>
    <w:rsid w:val="00493164"/>
    <w:pPr>
      <w:widowControl w:val="0"/>
      <w:overflowPunct w:val="0"/>
      <w:autoSpaceDE w:val="0"/>
      <w:spacing w:before="60"/>
      <w:jc w:val="both"/>
      <w:textAlignment w:val="baseline"/>
    </w:pPr>
  </w:style>
  <w:style w:type="paragraph" w:customStyle="1" w:styleId="afc">
    <w:name w:val="Заголовок таблица"/>
    <w:basedOn w:val="a"/>
    <w:rsid w:val="00493164"/>
    <w:pPr>
      <w:widowControl w:val="0"/>
      <w:overflowPunct w:val="0"/>
      <w:autoSpaceDE w:val="0"/>
      <w:snapToGrid/>
      <w:spacing w:before="60"/>
      <w:jc w:val="center"/>
      <w:textAlignment w:val="baseline"/>
    </w:pPr>
    <w:rPr>
      <w:rFonts w:ascii="Arial" w:hAnsi="Arial" w:cs="Arial"/>
      <w:b/>
      <w:bCs/>
      <w:sz w:val="22"/>
      <w:szCs w:val="22"/>
    </w:rPr>
  </w:style>
  <w:style w:type="paragraph" w:customStyle="1" w:styleId="afd">
    <w:name w:val="Прижатый влево"/>
    <w:basedOn w:val="a"/>
    <w:next w:val="a"/>
    <w:rsid w:val="00493164"/>
    <w:pPr>
      <w:autoSpaceDE w:val="0"/>
      <w:snapToGrid/>
    </w:pPr>
    <w:rPr>
      <w:rFonts w:ascii="Arial" w:hAnsi="Arial" w:cs="Arial"/>
      <w:sz w:val="20"/>
      <w:szCs w:val="20"/>
    </w:rPr>
  </w:style>
  <w:style w:type="paragraph" w:customStyle="1" w:styleId="210">
    <w:name w:val="Основной текст 21"/>
    <w:basedOn w:val="a"/>
    <w:rsid w:val="00493164"/>
    <w:pPr>
      <w:widowControl w:val="0"/>
      <w:snapToGrid/>
      <w:jc w:val="both"/>
    </w:pPr>
    <w:rPr>
      <w:sz w:val="28"/>
      <w:szCs w:val="28"/>
    </w:rPr>
  </w:style>
  <w:style w:type="paragraph" w:customStyle="1" w:styleId="afe">
    <w:name w:val="Заголовок приложения"/>
    <w:basedOn w:val="a"/>
    <w:next w:val="a"/>
    <w:rsid w:val="00493164"/>
    <w:pPr>
      <w:widowControl w:val="0"/>
      <w:snapToGrid/>
      <w:spacing w:before="60"/>
      <w:jc w:val="center"/>
    </w:pPr>
    <w:rPr>
      <w:sz w:val="28"/>
      <w:szCs w:val="28"/>
    </w:rPr>
  </w:style>
  <w:style w:type="paragraph" w:customStyle="1" w:styleId="1c">
    <w:name w:val="Текст1"/>
    <w:basedOn w:val="a"/>
    <w:rsid w:val="00493164"/>
    <w:pPr>
      <w:widowControl w:val="0"/>
      <w:overflowPunct w:val="0"/>
      <w:autoSpaceDE w:val="0"/>
      <w:snapToGrid/>
      <w:spacing w:before="60" w:after="3000"/>
    </w:pPr>
  </w:style>
  <w:style w:type="paragraph" w:customStyle="1" w:styleId="1d">
    <w:name w:val="Заголовок 1 Приложение"/>
    <w:basedOn w:val="a"/>
    <w:rsid w:val="00493164"/>
    <w:pPr>
      <w:widowControl w:val="0"/>
      <w:overflowPunct w:val="0"/>
      <w:autoSpaceDE w:val="0"/>
      <w:snapToGrid/>
      <w:spacing w:before="60"/>
      <w:ind w:left="426" w:hanging="426"/>
      <w:jc w:val="both"/>
    </w:pPr>
    <w:rPr>
      <w:sz w:val="28"/>
      <w:szCs w:val="28"/>
    </w:rPr>
  </w:style>
  <w:style w:type="paragraph" w:styleId="aff">
    <w:name w:val="Subtitle"/>
    <w:basedOn w:val="a"/>
    <w:next w:val="af0"/>
    <w:link w:val="aff0"/>
    <w:qFormat/>
    <w:rsid w:val="00493164"/>
    <w:pPr>
      <w:snapToGrid/>
      <w:jc w:val="center"/>
    </w:pPr>
    <w:rPr>
      <w:rFonts w:ascii="Cambria" w:hAnsi="Cambria"/>
      <w:szCs w:val="20"/>
      <w:lang w:val="x-none"/>
    </w:rPr>
  </w:style>
  <w:style w:type="character" w:customStyle="1" w:styleId="aff0">
    <w:name w:val="Подзаголовок Знак"/>
    <w:basedOn w:val="a0"/>
    <w:link w:val="aff"/>
    <w:rsid w:val="00493164"/>
    <w:rPr>
      <w:rFonts w:ascii="Cambria" w:eastAsia="Times New Roman" w:hAnsi="Cambria" w:cs="Times New Roman"/>
      <w:sz w:val="24"/>
      <w:szCs w:val="20"/>
      <w:lang w:val="x-none" w:eastAsia="ar-SA"/>
    </w:rPr>
  </w:style>
  <w:style w:type="paragraph" w:styleId="aff1">
    <w:name w:val="Body Text Indent"/>
    <w:basedOn w:val="a"/>
    <w:link w:val="aff2"/>
    <w:rsid w:val="00493164"/>
    <w:pPr>
      <w:spacing w:before="100" w:after="120"/>
      <w:ind w:left="283"/>
    </w:pPr>
    <w:rPr>
      <w:szCs w:val="20"/>
      <w:lang w:val="x-none"/>
    </w:rPr>
  </w:style>
  <w:style w:type="character" w:customStyle="1" w:styleId="aff2">
    <w:name w:val="Основной текст с отступом Знак"/>
    <w:basedOn w:val="a0"/>
    <w:link w:val="aff1"/>
    <w:rsid w:val="00493164"/>
    <w:rPr>
      <w:rFonts w:ascii="Times New Roman" w:eastAsia="Times New Roman" w:hAnsi="Times New Roman" w:cs="Times New Roman"/>
      <w:sz w:val="24"/>
      <w:szCs w:val="20"/>
      <w:lang w:val="x-none" w:eastAsia="ar-SA"/>
    </w:rPr>
  </w:style>
  <w:style w:type="paragraph" w:customStyle="1" w:styleId="211">
    <w:name w:val="Основной текст с отступом 21"/>
    <w:basedOn w:val="a"/>
    <w:rsid w:val="00493164"/>
    <w:pPr>
      <w:spacing w:before="100" w:after="120" w:line="480" w:lineRule="auto"/>
      <w:ind w:left="283"/>
    </w:pPr>
  </w:style>
  <w:style w:type="paragraph" w:styleId="aff3">
    <w:name w:val="Normal (Web)"/>
    <w:basedOn w:val="a"/>
    <w:rsid w:val="00493164"/>
    <w:pPr>
      <w:snapToGrid/>
      <w:spacing w:before="280" w:after="280"/>
      <w:jc w:val="both"/>
    </w:pPr>
    <w:rPr>
      <w:rFonts w:ascii="Arial" w:hAnsi="Arial" w:cs="Arial"/>
      <w:color w:val="000000"/>
    </w:rPr>
  </w:style>
  <w:style w:type="paragraph" w:customStyle="1" w:styleId="ConsPlusTitle">
    <w:name w:val="ConsPlusTitle"/>
    <w:rsid w:val="00493164"/>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npb">
    <w:name w:val="npb"/>
    <w:basedOn w:val="a"/>
    <w:rsid w:val="00493164"/>
    <w:pPr>
      <w:snapToGrid/>
      <w:spacing w:before="15" w:after="15"/>
      <w:jc w:val="center"/>
    </w:pPr>
    <w:rPr>
      <w:b/>
      <w:bCs/>
      <w:color w:val="800000"/>
      <w:sz w:val="28"/>
      <w:szCs w:val="28"/>
    </w:rPr>
  </w:style>
  <w:style w:type="paragraph" w:customStyle="1" w:styleId="aff4">
    <w:name w:val="Таблицы (моноширинный)"/>
    <w:basedOn w:val="a"/>
    <w:next w:val="a"/>
    <w:rsid w:val="00493164"/>
    <w:pPr>
      <w:widowControl w:val="0"/>
      <w:autoSpaceDE w:val="0"/>
      <w:snapToGrid/>
      <w:jc w:val="both"/>
    </w:pPr>
    <w:rPr>
      <w:rFonts w:ascii="Courier New" w:hAnsi="Courier New" w:cs="Courier New"/>
      <w:sz w:val="20"/>
      <w:szCs w:val="20"/>
    </w:rPr>
  </w:style>
  <w:style w:type="paragraph" w:customStyle="1" w:styleId="1e">
    <w:name w:val="Цитата1"/>
    <w:basedOn w:val="a"/>
    <w:rsid w:val="00493164"/>
    <w:pPr>
      <w:ind w:left="-108" w:right="-108"/>
      <w:jc w:val="center"/>
    </w:pPr>
    <w:rPr>
      <w:rFonts w:ascii="Arial" w:hAnsi="Arial" w:cs="Arial"/>
      <w:b/>
      <w:bCs/>
      <w:caps/>
      <w:sz w:val="22"/>
      <w:szCs w:val="22"/>
    </w:rPr>
  </w:style>
  <w:style w:type="paragraph" w:customStyle="1" w:styleId="ConsPlusNormal">
    <w:name w:val="ConsPlusNormal"/>
    <w:rsid w:val="0049316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f">
    <w:name w:val="Текст 1"/>
    <w:basedOn w:val="20"/>
    <w:rsid w:val="00493164"/>
    <w:pPr>
      <w:keepNext w:val="0"/>
      <w:widowControl w:val="0"/>
      <w:overflowPunct w:val="0"/>
      <w:autoSpaceDE w:val="0"/>
      <w:spacing w:before="60"/>
      <w:ind w:left="1680" w:hanging="360"/>
      <w:jc w:val="both"/>
      <w:textAlignment w:val="baseline"/>
    </w:pPr>
    <w:rPr>
      <w:rFonts w:ascii="Times New Roman" w:hAnsi="Times New Roman"/>
      <w:b w:val="0"/>
      <w:i w:val="0"/>
      <w:sz w:val="24"/>
      <w:szCs w:val="24"/>
    </w:rPr>
  </w:style>
  <w:style w:type="paragraph" w:customStyle="1" w:styleId="1f0">
    <w:name w:val="Обычный1"/>
    <w:rsid w:val="00493164"/>
    <w:pPr>
      <w:suppressAutoHyphens/>
      <w:spacing w:after="0" w:line="240" w:lineRule="auto"/>
    </w:pPr>
    <w:rPr>
      <w:rFonts w:ascii="Times New Roman" w:eastAsia="Times New Roman" w:hAnsi="Times New Roman" w:cs="Times New Roman"/>
      <w:sz w:val="24"/>
      <w:szCs w:val="24"/>
      <w:lang w:eastAsia="ar-SA"/>
    </w:rPr>
  </w:style>
  <w:style w:type="paragraph" w:customStyle="1" w:styleId="aff5">
    <w:name w:val="Текст (лев. подпись)"/>
    <w:basedOn w:val="a"/>
    <w:next w:val="a"/>
    <w:rsid w:val="00493164"/>
    <w:pPr>
      <w:widowControl w:val="0"/>
      <w:autoSpaceDE w:val="0"/>
      <w:snapToGrid/>
    </w:pPr>
    <w:rPr>
      <w:rFonts w:ascii="Arial" w:hAnsi="Arial" w:cs="Arial"/>
      <w:sz w:val="20"/>
      <w:szCs w:val="20"/>
    </w:rPr>
  </w:style>
  <w:style w:type="paragraph" w:customStyle="1" w:styleId="aff6">
    <w:name w:val="Текст (прав. подпись)"/>
    <w:basedOn w:val="a"/>
    <w:next w:val="a"/>
    <w:rsid w:val="00493164"/>
    <w:pPr>
      <w:widowControl w:val="0"/>
      <w:autoSpaceDE w:val="0"/>
      <w:snapToGrid/>
      <w:jc w:val="right"/>
    </w:pPr>
    <w:rPr>
      <w:rFonts w:ascii="Arial" w:hAnsi="Arial" w:cs="Arial"/>
      <w:sz w:val="20"/>
      <w:szCs w:val="20"/>
    </w:rPr>
  </w:style>
  <w:style w:type="paragraph" w:customStyle="1" w:styleId="41">
    <w:name w:val="Нумерованный список 41"/>
    <w:basedOn w:val="a"/>
    <w:rsid w:val="00493164"/>
  </w:style>
  <w:style w:type="paragraph" w:customStyle="1" w:styleId="1f1">
    <w:name w:val="Текст примечания1"/>
    <w:basedOn w:val="a"/>
    <w:rsid w:val="00493164"/>
    <w:rPr>
      <w:sz w:val="20"/>
      <w:szCs w:val="20"/>
    </w:rPr>
  </w:style>
  <w:style w:type="paragraph" w:styleId="aff7">
    <w:name w:val="Balloon Text"/>
    <w:basedOn w:val="a"/>
    <w:link w:val="aff8"/>
    <w:semiHidden/>
    <w:rsid w:val="00643CE0"/>
    <w:rPr>
      <w:sz w:val="20"/>
      <w:szCs w:val="20"/>
      <w:lang w:val="x-none"/>
    </w:rPr>
  </w:style>
  <w:style w:type="character" w:customStyle="1" w:styleId="aff8">
    <w:name w:val="Текст выноски Знак"/>
    <w:basedOn w:val="a0"/>
    <w:link w:val="aff7"/>
    <w:semiHidden/>
    <w:rsid w:val="00643CE0"/>
    <w:rPr>
      <w:rFonts w:ascii="Times New Roman" w:eastAsia="Times New Roman" w:hAnsi="Times New Roman" w:cs="Times New Roman"/>
      <w:sz w:val="20"/>
      <w:szCs w:val="20"/>
      <w:lang w:val="x-none" w:eastAsia="ar-SA"/>
    </w:rPr>
  </w:style>
  <w:style w:type="paragraph" w:customStyle="1" w:styleId="120">
    <w:name w:val="12"/>
    <w:basedOn w:val="a"/>
    <w:rsid w:val="00493164"/>
    <w:pPr>
      <w:shd w:val="clear" w:color="auto" w:fill="CCFFFF"/>
      <w:snapToGrid/>
      <w:spacing w:before="40" w:after="40" w:line="264" w:lineRule="auto"/>
      <w:ind w:firstLine="142"/>
      <w:jc w:val="both"/>
    </w:pPr>
    <w:rPr>
      <w:rFonts w:ascii="Arial" w:hAnsi="Arial" w:cs="Arial"/>
      <w:sz w:val="20"/>
      <w:szCs w:val="20"/>
    </w:rPr>
  </w:style>
  <w:style w:type="paragraph" w:customStyle="1" w:styleId="1f2">
    <w:name w:val="Без интервала1"/>
    <w:rsid w:val="00493164"/>
    <w:pPr>
      <w:suppressAutoHyphens/>
      <w:snapToGrid w:val="0"/>
      <w:spacing w:after="0" w:line="240" w:lineRule="auto"/>
    </w:pPr>
    <w:rPr>
      <w:rFonts w:ascii="Times New Roman" w:eastAsia="Times New Roman" w:hAnsi="Times New Roman" w:cs="Times New Roman"/>
      <w:sz w:val="24"/>
      <w:szCs w:val="24"/>
      <w:lang w:eastAsia="ar-SA"/>
    </w:rPr>
  </w:style>
  <w:style w:type="paragraph" w:customStyle="1" w:styleId="1f3">
    <w:name w:val="Абзац списка1"/>
    <w:basedOn w:val="a"/>
    <w:rsid w:val="00493164"/>
    <w:pPr>
      <w:ind w:left="708"/>
    </w:pPr>
  </w:style>
  <w:style w:type="paragraph" w:styleId="32">
    <w:name w:val="toc 3"/>
    <w:basedOn w:val="a"/>
    <w:next w:val="a"/>
    <w:autoRedefine/>
    <w:uiPriority w:val="39"/>
    <w:rsid w:val="00493164"/>
    <w:pPr>
      <w:ind w:left="240"/>
    </w:pPr>
    <w:rPr>
      <w:sz w:val="20"/>
      <w:szCs w:val="20"/>
    </w:rPr>
  </w:style>
  <w:style w:type="paragraph" w:customStyle="1" w:styleId="33">
    <w:name w:val="3"/>
    <w:basedOn w:val="a"/>
    <w:rsid w:val="00493164"/>
    <w:pPr>
      <w:shd w:val="clear" w:color="auto" w:fill="FFFF99"/>
      <w:snapToGrid/>
      <w:spacing w:before="120"/>
      <w:ind w:left="539"/>
    </w:pPr>
    <w:rPr>
      <w:rFonts w:ascii="Arial" w:hAnsi="Arial" w:cs="Arial"/>
      <w:b/>
      <w:bCs/>
      <w:caps/>
      <w:color w:val="800000"/>
      <w:sz w:val="22"/>
      <w:szCs w:val="22"/>
    </w:rPr>
  </w:style>
  <w:style w:type="paragraph" w:customStyle="1" w:styleId="a10">
    <w:name w:val="a1"/>
    <w:basedOn w:val="a"/>
    <w:rsid w:val="00493164"/>
    <w:pPr>
      <w:shd w:val="clear" w:color="auto" w:fill="CCFFFF"/>
      <w:snapToGrid/>
      <w:spacing w:before="40" w:after="40"/>
      <w:ind w:left="567" w:hanging="142"/>
    </w:pPr>
    <w:rPr>
      <w:rFonts w:ascii="Arial" w:hAnsi="Arial" w:cs="Arial"/>
      <w:sz w:val="19"/>
      <w:szCs w:val="19"/>
    </w:rPr>
  </w:style>
  <w:style w:type="paragraph" w:customStyle="1" w:styleId="a80">
    <w:name w:val="a8"/>
    <w:basedOn w:val="a"/>
    <w:rsid w:val="00493164"/>
    <w:pPr>
      <w:shd w:val="clear" w:color="auto" w:fill="F3F3F3"/>
      <w:snapToGrid/>
      <w:ind w:firstLine="142"/>
      <w:jc w:val="both"/>
    </w:pPr>
    <w:rPr>
      <w:rFonts w:ascii="Arial" w:hAnsi="Arial" w:cs="Arial"/>
      <w:sz w:val="18"/>
      <w:szCs w:val="18"/>
    </w:rPr>
  </w:style>
  <w:style w:type="paragraph" w:customStyle="1" w:styleId="300">
    <w:name w:val="30"/>
    <w:basedOn w:val="a"/>
    <w:rsid w:val="00493164"/>
    <w:pPr>
      <w:shd w:val="clear" w:color="auto" w:fill="E6E6E6"/>
      <w:snapToGrid/>
      <w:ind w:left="539"/>
    </w:pPr>
    <w:rPr>
      <w:rFonts w:ascii="Arial" w:hAnsi="Arial" w:cs="Arial"/>
      <w:b/>
      <w:bCs/>
      <w:color w:val="003366"/>
      <w:sz w:val="19"/>
      <w:szCs w:val="19"/>
    </w:rPr>
  </w:style>
  <w:style w:type="paragraph" w:customStyle="1" w:styleId="1f4">
    <w:name w:val="Схема документа1"/>
    <w:basedOn w:val="a"/>
    <w:rsid w:val="00493164"/>
    <w:pPr>
      <w:shd w:val="clear" w:color="auto" w:fill="000080"/>
    </w:pPr>
    <w:rPr>
      <w:rFonts w:ascii="Tahoma" w:hAnsi="Tahoma" w:cs="Tahoma"/>
      <w:sz w:val="20"/>
      <w:szCs w:val="20"/>
    </w:rPr>
  </w:style>
  <w:style w:type="paragraph" w:customStyle="1" w:styleId="aff9">
    <w:name w:val="Словарная статья"/>
    <w:basedOn w:val="a"/>
    <w:next w:val="a"/>
    <w:rsid w:val="00493164"/>
    <w:pPr>
      <w:widowControl w:val="0"/>
      <w:autoSpaceDE w:val="0"/>
      <w:snapToGrid/>
      <w:ind w:right="118"/>
      <w:jc w:val="both"/>
    </w:pPr>
    <w:rPr>
      <w:rFonts w:ascii="Arial" w:hAnsi="Arial" w:cs="Arial"/>
      <w:sz w:val="20"/>
      <w:szCs w:val="20"/>
    </w:rPr>
  </w:style>
  <w:style w:type="paragraph" w:styleId="affa">
    <w:name w:val="annotation text"/>
    <w:basedOn w:val="a"/>
    <w:link w:val="affb"/>
    <w:semiHidden/>
    <w:rsid w:val="00493164"/>
    <w:rPr>
      <w:sz w:val="20"/>
      <w:szCs w:val="20"/>
      <w:lang w:val="x-none"/>
    </w:rPr>
  </w:style>
  <w:style w:type="character" w:customStyle="1" w:styleId="affb">
    <w:name w:val="Текст примечания Знак"/>
    <w:basedOn w:val="a0"/>
    <w:link w:val="affa"/>
    <w:semiHidden/>
    <w:rsid w:val="00493164"/>
    <w:rPr>
      <w:rFonts w:ascii="Times New Roman" w:eastAsia="Times New Roman" w:hAnsi="Times New Roman" w:cs="Times New Roman"/>
      <w:sz w:val="20"/>
      <w:szCs w:val="20"/>
      <w:lang w:val="x-none" w:eastAsia="ar-SA"/>
    </w:rPr>
  </w:style>
  <w:style w:type="paragraph" w:styleId="affc">
    <w:name w:val="annotation subject"/>
    <w:basedOn w:val="1f1"/>
    <w:next w:val="1f1"/>
    <w:link w:val="affd"/>
    <w:semiHidden/>
    <w:rsid w:val="00493164"/>
    <w:rPr>
      <w:b/>
      <w:lang w:val="x-none"/>
    </w:rPr>
  </w:style>
  <w:style w:type="character" w:customStyle="1" w:styleId="affd">
    <w:name w:val="Тема примечания Знак"/>
    <w:basedOn w:val="affb"/>
    <w:link w:val="affc"/>
    <w:semiHidden/>
    <w:rsid w:val="00493164"/>
    <w:rPr>
      <w:rFonts w:ascii="Times New Roman" w:eastAsia="Times New Roman" w:hAnsi="Times New Roman" w:cs="Times New Roman"/>
      <w:b/>
      <w:sz w:val="20"/>
      <w:szCs w:val="20"/>
      <w:lang w:val="x-none" w:eastAsia="ar-SA"/>
    </w:rPr>
  </w:style>
  <w:style w:type="paragraph" w:customStyle="1" w:styleId="ConsPlusNonformat">
    <w:name w:val="ConsPlusNonformat"/>
    <w:rsid w:val="00493164"/>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4">
    <w:name w:val="çàãîëîâîê 2"/>
    <w:basedOn w:val="a"/>
    <w:rsid w:val="00493164"/>
    <w:pPr>
      <w:widowControl w:val="0"/>
      <w:snapToGrid/>
      <w:spacing w:before="60"/>
      <w:jc w:val="both"/>
    </w:pPr>
  </w:style>
  <w:style w:type="paragraph" w:customStyle="1" w:styleId="affe">
    <w:name w:val="Содержимое врезки"/>
    <w:basedOn w:val="af0"/>
    <w:rsid w:val="00493164"/>
  </w:style>
  <w:style w:type="paragraph" w:customStyle="1" w:styleId="afff">
    <w:name w:val="Содержимое таблицы"/>
    <w:basedOn w:val="a"/>
    <w:rsid w:val="00493164"/>
    <w:pPr>
      <w:suppressLineNumbers/>
    </w:pPr>
  </w:style>
  <w:style w:type="paragraph" w:customStyle="1" w:styleId="afff0">
    <w:name w:val="Заголовок таблицы"/>
    <w:basedOn w:val="afff"/>
    <w:rsid w:val="00493164"/>
    <w:pPr>
      <w:jc w:val="center"/>
    </w:pPr>
    <w:rPr>
      <w:b/>
      <w:bCs/>
    </w:rPr>
  </w:style>
  <w:style w:type="paragraph" w:styleId="42">
    <w:name w:val="toc 4"/>
    <w:basedOn w:val="17"/>
    <w:autoRedefine/>
    <w:semiHidden/>
    <w:rsid w:val="00493164"/>
    <w:pPr>
      <w:suppressLineNumbers w:val="0"/>
      <w:ind w:left="480"/>
    </w:pPr>
    <w:rPr>
      <w:sz w:val="20"/>
      <w:szCs w:val="20"/>
    </w:rPr>
  </w:style>
  <w:style w:type="paragraph" w:styleId="51">
    <w:name w:val="toc 5"/>
    <w:basedOn w:val="17"/>
    <w:autoRedefine/>
    <w:semiHidden/>
    <w:rsid w:val="00493164"/>
    <w:pPr>
      <w:suppressLineNumbers w:val="0"/>
      <w:ind w:left="720"/>
    </w:pPr>
    <w:rPr>
      <w:sz w:val="20"/>
      <w:szCs w:val="20"/>
    </w:rPr>
  </w:style>
  <w:style w:type="paragraph" w:styleId="61">
    <w:name w:val="toc 6"/>
    <w:basedOn w:val="17"/>
    <w:autoRedefine/>
    <w:semiHidden/>
    <w:rsid w:val="00493164"/>
    <w:pPr>
      <w:suppressLineNumbers w:val="0"/>
      <w:ind w:left="960"/>
    </w:pPr>
    <w:rPr>
      <w:sz w:val="20"/>
      <w:szCs w:val="20"/>
    </w:rPr>
  </w:style>
  <w:style w:type="paragraph" w:styleId="71">
    <w:name w:val="toc 7"/>
    <w:basedOn w:val="17"/>
    <w:autoRedefine/>
    <w:semiHidden/>
    <w:rsid w:val="00493164"/>
    <w:pPr>
      <w:suppressLineNumbers w:val="0"/>
      <w:ind w:left="1200"/>
    </w:pPr>
    <w:rPr>
      <w:sz w:val="20"/>
      <w:szCs w:val="20"/>
    </w:rPr>
  </w:style>
  <w:style w:type="paragraph" w:styleId="81">
    <w:name w:val="toc 8"/>
    <w:basedOn w:val="17"/>
    <w:autoRedefine/>
    <w:semiHidden/>
    <w:rsid w:val="00493164"/>
    <w:pPr>
      <w:suppressLineNumbers w:val="0"/>
      <w:ind w:left="1440"/>
    </w:pPr>
    <w:rPr>
      <w:sz w:val="20"/>
      <w:szCs w:val="20"/>
    </w:rPr>
  </w:style>
  <w:style w:type="paragraph" w:styleId="91">
    <w:name w:val="toc 9"/>
    <w:basedOn w:val="17"/>
    <w:autoRedefine/>
    <w:semiHidden/>
    <w:rsid w:val="00493164"/>
    <w:pPr>
      <w:suppressLineNumbers w:val="0"/>
      <w:ind w:left="1680"/>
    </w:pPr>
    <w:rPr>
      <w:sz w:val="20"/>
      <w:szCs w:val="20"/>
    </w:rPr>
  </w:style>
  <w:style w:type="paragraph" w:customStyle="1" w:styleId="100">
    <w:name w:val="Оглавление 10"/>
    <w:basedOn w:val="17"/>
    <w:rsid w:val="00493164"/>
    <w:pPr>
      <w:tabs>
        <w:tab w:val="right" w:leader="dot" w:pos="9637"/>
      </w:tabs>
      <w:ind w:left="2547"/>
    </w:pPr>
  </w:style>
  <w:style w:type="character" w:customStyle="1" w:styleId="urtxtstd">
    <w:name w:val="urtxtstd"/>
    <w:rsid w:val="00493164"/>
  </w:style>
  <w:style w:type="paragraph" w:styleId="afff1">
    <w:name w:val="caption"/>
    <w:basedOn w:val="a"/>
    <w:next w:val="a"/>
    <w:qFormat/>
    <w:rsid w:val="00493164"/>
    <w:rPr>
      <w:b/>
      <w:bCs/>
      <w:sz w:val="20"/>
      <w:szCs w:val="20"/>
    </w:rPr>
  </w:style>
  <w:style w:type="character" w:styleId="afff2">
    <w:name w:val="annotation reference"/>
    <w:semiHidden/>
    <w:rsid w:val="00493164"/>
    <w:rPr>
      <w:rFonts w:ascii="Times New Roman" w:hAnsi="Times New Roman"/>
      <w:sz w:val="24"/>
    </w:rPr>
  </w:style>
  <w:style w:type="paragraph" w:styleId="34">
    <w:name w:val="Body Text 3"/>
    <w:basedOn w:val="a"/>
    <w:link w:val="35"/>
    <w:rsid w:val="00493164"/>
    <w:pPr>
      <w:spacing w:after="120"/>
    </w:pPr>
    <w:rPr>
      <w:sz w:val="16"/>
      <w:szCs w:val="20"/>
      <w:lang w:val="x-none"/>
    </w:rPr>
  </w:style>
  <w:style w:type="character" w:customStyle="1" w:styleId="35">
    <w:name w:val="Основной текст 3 Знак"/>
    <w:basedOn w:val="a0"/>
    <w:link w:val="34"/>
    <w:rsid w:val="00493164"/>
    <w:rPr>
      <w:rFonts w:ascii="Times New Roman" w:eastAsia="Times New Roman" w:hAnsi="Times New Roman" w:cs="Times New Roman"/>
      <w:sz w:val="16"/>
      <w:szCs w:val="20"/>
      <w:lang w:val="x-none" w:eastAsia="ar-SA"/>
    </w:rPr>
  </w:style>
  <w:style w:type="paragraph" w:customStyle="1" w:styleId="1f5">
    <w:name w:val="Стиль1"/>
    <w:basedOn w:val="a"/>
    <w:autoRedefine/>
    <w:rsid w:val="00493164"/>
    <w:pPr>
      <w:suppressAutoHyphens w:val="0"/>
      <w:overflowPunct w:val="0"/>
      <w:autoSpaceDE w:val="0"/>
      <w:autoSpaceDN w:val="0"/>
      <w:adjustRightInd w:val="0"/>
      <w:snapToGrid/>
      <w:spacing w:after="120"/>
      <w:ind w:left="72"/>
      <w:jc w:val="center"/>
      <w:textAlignment w:val="baseline"/>
    </w:pPr>
    <w:rPr>
      <w:sz w:val="22"/>
      <w:szCs w:val="22"/>
      <w:lang w:eastAsia="ru-RU"/>
    </w:rPr>
  </w:style>
  <w:style w:type="paragraph" w:customStyle="1" w:styleId="25">
    <w:name w:val="Обычный2"/>
    <w:rsid w:val="00493164"/>
    <w:pPr>
      <w:spacing w:after="0" w:line="240" w:lineRule="auto"/>
    </w:pPr>
    <w:rPr>
      <w:rFonts w:ascii="Times New Roman" w:eastAsia="Times New Roman" w:hAnsi="Times New Roman" w:cs="Times New Roman"/>
      <w:kern w:val="28"/>
      <w:sz w:val="24"/>
      <w:szCs w:val="24"/>
      <w:lang w:eastAsia="ru-RU"/>
    </w:rPr>
  </w:style>
  <w:style w:type="table" w:styleId="afff3">
    <w:name w:val="Table Grid"/>
    <w:basedOn w:val="a1"/>
    <w:rsid w:val="004931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Indent 2"/>
    <w:basedOn w:val="a"/>
    <w:link w:val="27"/>
    <w:rsid w:val="00493164"/>
    <w:pPr>
      <w:suppressAutoHyphens w:val="0"/>
      <w:snapToGrid/>
      <w:spacing w:after="120" w:line="480" w:lineRule="auto"/>
      <w:ind w:left="283"/>
    </w:pPr>
    <w:rPr>
      <w:szCs w:val="20"/>
      <w:lang w:val="x-none"/>
    </w:rPr>
  </w:style>
  <w:style w:type="character" w:customStyle="1" w:styleId="27">
    <w:name w:val="Основной текст с отступом 2 Знак"/>
    <w:basedOn w:val="a0"/>
    <w:link w:val="26"/>
    <w:rsid w:val="00493164"/>
    <w:rPr>
      <w:rFonts w:ascii="Times New Roman" w:eastAsia="Times New Roman" w:hAnsi="Times New Roman" w:cs="Times New Roman"/>
      <w:sz w:val="24"/>
      <w:szCs w:val="20"/>
      <w:lang w:val="x-none" w:eastAsia="ar-SA"/>
    </w:rPr>
  </w:style>
  <w:style w:type="paragraph" w:styleId="36">
    <w:name w:val="Body Text Indent 3"/>
    <w:basedOn w:val="a"/>
    <w:link w:val="37"/>
    <w:rsid w:val="00493164"/>
    <w:pPr>
      <w:suppressAutoHyphens w:val="0"/>
      <w:snapToGrid/>
      <w:spacing w:after="120"/>
      <w:ind w:left="283"/>
    </w:pPr>
    <w:rPr>
      <w:sz w:val="16"/>
      <w:szCs w:val="20"/>
      <w:lang w:val="x-none"/>
    </w:rPr>
  </w:style>
  <w:style w:type="character" w:customStyle="1" w:styleId="37">
    <w:name w:val="Основной текст с отступом 3 Знак"/>
    <w:basedOn w:val="a0"/>
    <w:link w:val="36"/>
    <w:rsid w:val="00493164"/>
    <w:rPr>
      <w:rFonts w:ascii="Times New Roman" w:eastAsia="Times New Roman" w:hAnsi="Times New Roman" w:cs="Times New Roman"/>
      <w:sz w:val="16"/>
      <w:szCs w:val="20"/>
      <w:lang w:val="x-none" w:eastAsia="ar-SA"/>
    </w:rPr>
  </w:style>
  <w:style w:type="paragraph" w:styleId="28">
    <w:name w:val="Body Text 2"/>
    <w:basedOn w:val="a"/>
    <w:link w:val="29"/>
    <w:rsid w:val="00493164"/>
    <w:pPr>
      <w:suppressAutoHyphens w:val="0"/>
      <w:snapToGrid/>
    </w:pPr>
    <w:rPr>
      <w:szCs w:val="20"/>
      <w:lang w:val="x-none"/>
    </w:rPr>
  </w:style>
  <w:style w:type="character" w:customStyle="1" w:styleId="29">
    <w:name w:val="Основной текст 2 Знак"/>
    <w:basedOn w:val="a0"/>
    <w:link w:val="28"/>
    <w:rsid w:val="00493164"/>
    <w:rPr>
      <w:rFonts w:ascii="Times New Roman" w:eastAsia="Times New Roman" w:hAnsi="Times New Roman" w:cs="Times New Roman"/>
      <w:sz w:val="24"/>
      <w:szCs w:val="20"/>
      <w:lang w:val="x-none" w:eastAsia="ar-SA"/>
    </w:rPr>
  </w:style>
  <w:style w:type="paragraph" w:customStyle="1" w:styleId="form">
    <w:name w:val="form"/>
    <w:basedOn w:val="a"/>
    <w:rsid w:val="00493164"/>
    <w:pPr>
      <w:suppressAutoHyphens w:val="0"/>
      <w:snapToGrid/>
      <w:spacing w:before="100" w:beforeAutospacing="1" w:after="100" w:afterAutospacing="1"/>
      <w:jc w:val="center"/>
    </w:pPr>
    <w:rPr>
      <w:rFonts w:ascii="Arial" w:hAnsi="Arial" w:cs="Arial"/>
      <w:color w:val="000000"/>
      <w:lang w:eastAsia="ru-RU"/>
    </w:rPr>
  </w:style>
  <w:style w:type="character" w:styleId="afff4">
    <w:name w:val="line number"/>
    <w:basedOn w:val="a0"/>
    <w:rsid w:val="00493164"/>
  </w:style>
  <w:style w:type="paragraph" w:styleId="afff5">
    <w:name w:val="List Bullet"/>
    <w:basedOn w:val="a"/>
    <w:rsid w:val="00493164"/>
    <w:pPr>
      <w:tabs>
        <w:tab w:val="num" w:pos="720"/>
      </w:tabs>
      <w:suppressAutoHyphens w:val="0"/>
      <w:snapToGrid/>
      <w:ind w:left="720" w:hanging="360"/>
    </w:pPr>
    <w:rPr>
      <w:lang w:eastAsia="ru-RU"/>
    </w:rPr>
  </w:style>
  <w:style w:type="paragraph" w:customStyle="1" w:styleId="320">
    <w:name w:val="Основной текст с отступом 32"/>
    <w:basedOn w:val="a"/>
    <w:rsid w:val="00493164"/>
    <w:pPr>
      <w:suppressAutoHyphens w:val="0"/>
      <w:overflowPunct w:val="0"/>
      <w:autoSpaceDE w:val="0"/>
      <w:autoSpaceDN w:val="0"/>
      <w:adjustRightInd w:val="0"/>
      <w:snapToGrid/>
      <w:ind w:firstLine="720"/>
      <w:jc w:val="center"/>
      <w:textAlignment w:val="baseline"/>
    </w:pPr>
    <w:rPr>
      <w:caps/>
      <w:sz w:val="28"/>
      <w:szCs w:val="28"/>
      <w:lang w:eastAsia="ru-RU"/>
    </w:rPr>
  </w:style>
  <w:style w:type="paragraph" w:customStyle="1" w:styleId="H3">
    <w:name w:val="H3"/>
    <w:basedOn w:val="a"/>
    <w:next w:val="a"/>
    <w:rsid w:val="00493164"/>
    <w:pPr>
      <w:keepNext/>
      <w:suppressAutoHyphens w:val="0"/>
      <w:overflowPunct w:val="0"/>
      <w:autoSpaceDE w:val="0"/>
      <w:autoSpaceDN w:val="0"/>
      <w:adjustRightInd w:val="0"/>
      <w:snapToGrid/>
      <w:spacing w:before="100" w:after="100"/>
      <w:textAlignment w:val="baseline"/>
    </w:pPr>
    <w:rPr>
      <w:b/>
      <w:bCs/>
      <w:sz w:val="28"/>
      <w:szCs w:val="28"/>
      <w:lang w:eastAsia="ru-RU"/>
    </w:rPr>
  </w:style>
  <w:style w:type="paragraph" w:customStyle="1" w:styleId="afff6">
    <w:name w:val="Ц"/>
    <w:basedOn w:val="a"/>
    <w:rsid w:val="00493164"/>
    <w:pPr>
      <w:suppressAutoHyphens w:val="0"/>
      <w:overflowPunct w:val="0"/>
      <w:autoSpaceDE w:val="0"/>
      <w:autoSpaceDN w:val="0"/>
      <w:adjustRightInd w:val="0"/>
      <w:snapToGrid/>
      <w:spacing w:before="100" w:after="100"/>
      <w:ind w:left="360" w:right="360"/>
      <w:textAlignment w:val="baseline"/>
    </w:pPr>
    <w:rPr>
      <w:lang w:eastAsia="ru-RU"/>
    </w:rPr>
  </w:style>
  <w:style w:type="paragraph" w:styleId="2a">
    <w:name w:val="List Bullet 2"/>
    <w:basedOn w:val="a"/>
    <w:rsid w:val="00493164"/>
    <w:pPr>
      <w:tabs>
        <w:tab w:val="num" w:pos="643"/>
      </w:tabs>
      <w:suppressAutoHyphens w:val="0"/>
      <w:snapToGrid/>
      <w:ind w:left="643" w:hanging="360"/>
    </w:pPr>
    <w:rPr>
      <w:lang w:eastAsia="ru-RU"/>
    </w:rPr>
  </w:style>
  <w:style w:type="paragraph" w:styleId="afff7">
    <w:name w:val="Block Text"/>
    <w:basedOn w:val="a"/>
    <w:rsid w:val="00493164"/>
    <w:pPr>
      <w:suppressAutoHyphens w:val="0"/>
      <w:snapToGrid/>
      <w:ind w:left="993" w:right="708"/>
      <w:jc w:val="both"/>
    </w:pPr>
    <w:rPr>
      <w:sz w:val="28"/>
      <w:szCs w:val="28"/>
      <w:lang w:eastAsia="ru-RU"/>
    </w:rPr>
  </w:style>
  <w:style w:type="paragraph" w:styleId="HTML">
    <w:name w:val="HTML Preformatted"/>
    <w:basedOn w:val="a"/>
    <w:link w:val="HTML0"/>
    <w:rsid w:val="00493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napToGrid/>
    </w:pPr>
    <w:rPr>
      <w:rFonts w:ascii="Courier New" w:hAnsi="Courier New"/>
      <w:sz w:val="20"/>
      <w:szCs w:val="20"/>
      <w:lang w:val="x-none"/>
    </w:rPr>
  </w:style>
  <w:style w:type="character" w:customStyle="1" w:styleId="HTML0">
    <w:name w:val="Стандартный HTML Знак"/>
    <w:basedOn w:val="a0"/>
    <w:link w:val="HTML"/>
    <w:rsid w:val="00493164"/>
    <w:rPr>
      <w:rFonts w:ascii="Courier New" w:eastAsia="Times New Roman" w:hAnsi="Courier New" w:cs="Times New Roman"/>
      <w:sz w:val="20"/>
      <w:szCs w:val="20"/>
      <w:lang w:val="x-none" w:eastAsia="ar-SA"/>
    </w:rPr>
  </w:style>
  <w:style w:type="paragraph" w:customStyle="1" w:styleId="l">
    <w:name w:val="l"/>
    <w:basedOn w:val="a"/>
    <w:rsid w:val="00493164"/>
    <w:pPr>
      <w:suppressAutoHyphens w:val="0"/>
      <w:snapToGrid/>
      <w:ind w:firstLine="334"/>
      <w:jc w:val="both"/>
    </w:pPr>
    <w:rPr>
      <w:color w:val="000000"/>
      <w:lang w:eastAsia="ru-RU"/>
    </w:rPr>
  </w:style>
  <w:style w:type="paragraph" w:customStyle="1" w:styleId="ConsTitle">
    <w:name w:val="ConsTitle"/>
    <w:rsid w:val="00493164"/>
    <w:pPr>
      <w:widowControl w:val="0"/>
      <w:spacing w:after="0" w:line="240" w:lineRule="auto"/>
      <w:ind w:right="19772"/>
    </w:pPr>
    <w:rPr>
      <w:rFonts w:ascii="Arial" w:eastAsia="Times New Roman" w:hAnsi="Arial" w:cs="Arial"/>
      <w:b/>
      <w:bCs/>
      <w:sz w:val="16"/>
      <w:szCs w:val="16"/>
      <w:lang w:eastAsia="ru-RU"/>
    </w:rPr>
  </w:style>
  <w:style w:type="character" w:customStyle="1" w:styleId="urtxtemph">
    <w:name w:val="urtxtemph"/>
    <w:rsid w:val="00493164"/>
  </w:style>
  <w:style w:type="paragraph" w:styleId="afff8">
    <w:name w:val="Plain Text"/>
    <w:basedOn w:val="a"/>
    <w:link w:val="afff9"/>
    <w:rsid w:val="00493164"/>
    <w:pPr>
      <w:suppressAutoHyphens w:val="0"/>
      <w:snapToGrid/>
    </w:pPr>
    <w:rPr>
      <w:rFonts w:ascii="Courier New" w:hAnsi="Courier New"/>
      <w:sz w:val="20"/>
      <w:szCs w:val="20"/>
      <w:lang w:val="x-none"/>
    </w:rPr>
  </w:style>
  <w:style w:type="character" w:customStyle="1" w:styleId="afff9">
    <w:name w:val="Текст Знак"/>
    <w:basedOn w:val="a0"/>
    <w:link w:val="afff8"/>
    <w:rsid w:val="00493164"/>
    <w:rPr>
      <w:rFonts w:ascii="Courier New" w:eastAsia="Times New Roman" w:hAnsi="Courier New" w:cs="Times New Roman"/>
      <w:sz w:val="20"/>
      <w:szCs w:val="20"/>
      <w:lang w:val="x-none" w:eastAsia="ar-SA"/>
    </w:rPr>
  </w:style>
  <w:style w:type="paragraph" w:styleId="afffa">
    <w:name w:val="Document Map"/>
    <w:basedOn w:val="a"/>
    <w:link w:val="afffb"/>
    <w:semiHidden/>
    <w:rsid w:val="00493164"/>
    <w:pPr>
      <w:shd w:val="clear" w:color="auto" w:fill="000080"/>
      <w:suppressAutoHyphens w:val="0"/>
      <w:snapToGrid/>
    </w:pPr>
    <w:rPr>
      <w:rFonts w:ascii="Tahoma" w:hAnsi="Tahoma"/>
      <w:szCs w:val="20"/>
      <w:lang w:val="x-none" w:eastAsia="x-none"/>
    </w:rPr>
  </w:style>
  <w:style w:type="character" w:customStyle="1" w:styleId="afffb">
    <w:name w:val="Схема документа Знак"/>
    <w:basedOn w:val="a0"/>
    <w:link w:val="afffa"/>
    <w:semiHidden/>
    <w:rsid w:val="00493164"/>
    <w:rPr>
      <w:rFonts w:ascii="Tahoma" w:eastAsia="Times New Roman" w:hAnsi="Tahoma" w:cs="Times New Roman"/>
      <w:sz w:val="24"/>
      <w:szCs w:val="20"/>
      <w:shd w:val="clear" w:color="auto" w:fill="000080"/>
      <w:lang w:val="x-none" w:eastAsia="x-none"/>
    </w:rPr>
  </w:style>
  <w:style w:type="paragraph" w:customStyle="1" w:styleId="ConsNormal">
    <w:name w:val="ConsNormal"/>
    <w:rsid w:val="0049316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BodyText21">
    <w:name w:val="Body Text 21"/>
    <w:basedOn w:val="a"/>
    <w:rsid w:val="00493164"/>
    <w:pPr>
      <w:widowControl w:val="0"/>
      <w:suppressAutoHyphens w:val="0"/>
      <w:overflowPunct w:val="0"/>
      <w:autoSpaceDE w:val="0"/>
      <w:autoSpaceDN w:val="0"/>
      <w:adjustRightInd w:val="0"/>
      <w:snapToGrid/>
      <w:ind w:firstLine="624"/>
      <w:jc w:val="both"/>
      <w:textAlignment w:val="baseline"/>
    </w:pPr>
    <w:rPr>
      <w:rFonts w:ascii="Arial" w:hAnsi="Arial" w:cs="Arial"/>
      <w:lang w:eastAsia="ru-RU"/>
    </w:rPr>
  </w:style>
  <w:style w:type="character" w:customStyle="1" w:styleId="1f6">
    <w:name w:val="Замещающий текст1"/>
    <w:semiHidden/>
    <w:rsid w:val="00493164"/>
    <w:rPr>
      <w:color w:val="808080"/>
    </w:rPr>
  </w:style>
  <w:style w:type="paragraph" w:customStyle="1" w:styleId="Normal1">
    <w:name w:val="Normal1"/>
    <w:rsid w:val="00493164"/>
    <w:pPr>
      <w:widowControl w:val="0"/>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pple-style-span">
    <w:name w:val="apple-style-span"/>
    <w:rsid w:val="00493164"/>
  </w:style>
  <w:style w:type="character" w:customStyle="1" w:styleId="apple-converted-space">
    <w:name w:val="apple-converted-space"/>
    <w:rsid w:val="00493164"/>
  </w:style>
  <w:style w:type="paragraph" w:customStyle="1" w:styleId="snip">
    <w:name w:val="snip"/>
    <w:basedOn w:val="a"/>
    <w:rsid w:val="00493164"/>
    <w:pPr>
      <w:suppressAutoHyphens w:val="0"/>
      <w:snapToGrid/>
      <w:spacing w:before="100" w:beforeAutospacing="1" w:after="100" w:afterAutospacing="1"/>
    </w:pPr>
    <w:rPr>
      <w:lang w:eastAsia="ru-RU"/>
    </w:rPr>
  </w:style>
  <w:style w:type="character" w:customStyle="1" w:styleId="110">
    <w:name w:val="Знак Знак11"/>
    <w:semiHidden/>
    <w:rsid w:val="00493164"/>
    <w:rPr>
      <w:rFonts w:eastAsia="Times New Roman"/>
      <w:sz w:val="22"/>
      <w:lang w:val="ru-RU" w:eastAsia="en-US"/>
    </w:rPr>
  </w:style>
  <w:style w:type="paragraph" w:customStyle="1" w:styleId="2b">
    <w:name w:val="Без интервала2"/>
    <w:rsid w:val="00493164"/>
    <w:pPr>
      <w:spacing w:after="0" w:line="240" w:lineRule="auto"/>
    </w:pPr>
    <w:rPr>
      <w:rFonts w:ascii="Calibri" w:eastAsia="Times New Roman" w:hAnsi="Calibri" w:cs="Times New Roman"/>
    </w:rPr>
  </w:style>
  <w:style w:type="paragraph" w:styleId="afffc">
    <w:name w:val="List Number"/>
    <w:basedOn w:val="a"/>
    <w:rsid w:val="00493164"/>
    <w:pPr>
      <w:tabs>
        <w:tab w:val="num" w:pos="360"/>
      </w:tabs>
      <w:ind w:left="360" w:hanging="360"/>
    </w:pPr>
  </w:style>
  <w:style w:type="paragraph" w:customStyle="1" w:styleId="2c">
    <w:name w:val="Абзац списка2"/>
    <w:basedOn w:val="a"/>
    <w:rsid w:val="00493164"/>
    <w:pPr>
      <w:ind w:left="708"/>
    </w:pPr>
  </w:style>
  <w:style w:type="paragraph" w:customStyle="1" w:styleId="Style6">
    <w:name w:val="Style6"/>
    <w:basedOn w:val="a"/>
    <w:rsid w:val="00493164"/>
    <w:pPr>
      <w:widowControl w:val="0"/>
      <w:suppressAutoHyphens w:val="0"/>
      <w:autoSpaceDE w:val="0"/>
      <w:autoSpaceDN w:val="0"/>
      <w:adjustRightInd w:val="0"/>
      <w:snapToGrid/>
      <w:spacing w:line="230" w:lineRule="exact"/>
      <w:ind w:firstLine="451"/>
      <w:jc w:val="both"/>
    </w:pPr>
    <w:rPr>
      <w:rFonts w:ascii="Arial" w:hAnsi="Arial" w:cs="Arial"/>
      <w:lang w:eastAsia="ru-RU"/>
    </w:rPr>
  </w:style>
  <w:style w:type="paragraph" w:customStyle="1" w:styleId="Style16">
    <w:name w:val="Style16"/>
    <w:basedOn w:val="a"/>
    <w:rsid w:val="00493164"/>
    <w:pPr>
      <w:widowControl w:val="0"/>
      <w:suppressAutoHyphens w:val="0"/>
      <w:autoSpaceDE w:val="0"/>
      <w:autoSpaceDN w:val="0"/>
      <w:adjustRightInd w:val="0"/>
      <w:snapToGrid/>
      <w:spacing w:line="230" w:lineRule="exact"/>
      <w:ind w:firstLine="466"/>
      <w:jc w:val="both"/>
    </w:pPr>
    <w:rPr>
      <w:rFonts w:ascii="Arial" w:hAnsi="Arial" w:cs="Arial"/>
      <w:lang w:eastAsia="ru-RU"/>
    </w:rPr>
  </w:style>
  <w:style w:type="character" w:customStyle="1" w:styleId="FontStyle62">
    <w:name w:val="Font Style62"/>
    <w:rsid w:val="00493164"/>
    <w:rPr>
      <w:rFonts w:ascii="Arial" w:hAnsi="Arial"/>
      <w:sz w:val="18"/>
    </w:rPr>
  </w:style>
  <w:style w:type="character" w:customStyle="1" w:styleId="2d">
    <w:name w:val="Замещающий текст2"/>
    <w:semiHidden/>
    <w:rsid w:val="00493164"/>
    <w:rPr>
      <w:color w:val="808080"/>
    </w:rPr>
  </w:style>
  <w:style w:type="paragraph" w:customStyle="1" w:styleId="Style31">
    <w:name w:val="Style31"/>
    <w:basedOn w:val="a"/>
    <w:rsid w:val="00493164"/>
    <w:pPr>
      <w:widowControl w:val="0"/>
      <w:suppressAutoHyphens w:val="0"/>
      <w:autoSpaceDE w:val="0"/>
      <w:autoSpaceDN w:val="0"/>
      <w:adjustRightInd w:val="0"/>
      <w:snapToGrid/>
      <w:spacing w:line="240" w:lineRule="exact"/>
      <w:ind w:firstLine="470"/>
      <w:jc w:val="both"/>
    </w:pPr>
    <w:rPr>
      <w:rFonts w:ascii="Arial" w:hAnsi="Arial" w:cs="Arial"/>
      <w:lang w:eastAsia="ru-RU"/>
    </w:rPr>
  </w:style>
  <w:style w:type="character" w:customStyle="1" w:styleId="FontStyle48">
    <w:name w:val="Font Style48"/>
    <w:rsid w:val="00493164"/>
    <w:rPr>
      <w:rFonts w:ascii="Arial" w:hAnsi="Arial"/>
      <w:sz w:val="18"/>
    </w:rPr>
  </w:style>
  <w:style w:type="character" w:customStyle="1" w:styleId="FontStyle40">
    <w:name w:val="Font Style40"/>
    <w:rsid w:val="00493164"/>
    <w:rPr>
      <w:rFonts w:ascii="Arial" w:hAnsi="Arial"/>
      <w:b/>
      <w:sz w:val="34"/>
    </w:rPr>
  </w:style>
  <w:style w:type="paragraph" w:customStyle="1" w:styleId="Style5">
    <w:name w:val="Style5"/>
    <w:basedOn w:val="a"/>
    <w:rsid w:val="00493164"/>
    <w:pPr>
      <w:widowControl w:val="0"/>
      <w:suppressAutoHyphens w:val="0"/>
      <w:autoSpaceDE w:val="0"/>
      <w:autoSpaceDN w:val="0"/>
      <w:adjustRightInd w:val="0"/>
      <w:snapToGrid/>
    </w:pPr>
    <w:rPr>
      <w:rFonts w:ascii="Arial" w:hAnsi="Arial" w:cs="Arial"/>
      <w:lang w:eastAsia="ru-RU"/>
    </w:rPr>
  </w:style>
  <w:style w:type="character" w:customStyle="1" w:styleId="FontStyle41">
    <w:name w:val="Font Style41"/>
    <w:rsid w:val="00493164"/>
    <w:rPr>
      <w:rFonts w:ascii="Arial" w:hAnsi="Arial"/>
      <w:b/>
      <w:sz w:val="40"/>
    </w:rPr>
  </w:style>
  <w:style w:type="character" w:customStyle="1" w:styleId="FooterChar">
    <w:name w:val="Footer Char"/>
    <w:semiHidden/>
    <w:locked/>
    <w:rsid w:val="00493164"/>
    <w:rPr>
      <w:rFonts w:cs="Times New Roman"/>
      <w:sz w:val="24"/>
      <w:szCs w:val="24"/>
    </w:rPr>
  </w:style>
  <w:style w:type="character" w:customStyle="1" w:styleId="HeaderChar">
    <w:name w:val="Header Char"/>
    <w:semiHidden/>
    <w:locked/>
    <w:rsid w:val="00493164"/>
    <w:rPr>
      <w:rFonts w:cs="Times New Roman"/>
      <w:sz w:val="24"/>
      <w:szCs w:val="24"/>
    </w:rPr>
  </w:style>
  <w:style w:type="paragraph" w:styleId="afffd">
    <w:name w:val="No Spacing"/>
    <w:qFormat/>
    <w:rsid w:val="00493164"/>
    <w:pPr>
      <w:suppressAutoHyphens/>
      <w:snapToGrid w:val="0"/>
      <w:spacing w:after="0" w:line="240" w:lineRule="auto"/>
    </w:pPr>
    <w:rPr>
      <w:rFonts w:ascii="Times New Roman" w:eastAsia="Arial" w:hAnsi="Times New Roman" w:cs="Times New Roman"/>
      <w:sz w:val="24"/>
      <w:szCs w:val="24"/>
      <w:lang w:eastAsia="ar-SA"/>
    </w:rPr>
  </w:style>
  <w:style w:type="paragraph" w:customStyle="1" w:styleId="afffe">
    <w:name w:val="Обычный + По ширине"/>
    <w:basedOn w:val="20"/>
    <w:rsid w:val="00493164"/>
    <w:pPr>
      <w:tabs>
        <w:tab w:val="left" w:pos="0"/>
      </w:tabs>
      <w:spacing w:before="0" w:after="0"/>
    </w:pPr>
    <w:rPr>
      <w:rFonts w:ascii="Times New Roman" w:hAnsi="Times New Roman"/>
      <w:i w:val="0"/>
      <w:sz w:val="24"/>
      <w:szCs w:val="24"/>
      <w:lang w:val="ru-RU"/>
    </w:rPr>
  </w:style>
  <w:style w:type="paragraph" w:customStyle="1" w:styleId="TimesNewRoman">
    <w:name w:val="Обычный (веб) + Times New Roman"/>
    <w:aliases w:val="Авто,Перед:  0 пт,После:  0 пт"/>
    <w:basedOn w:val="a"/>
    <w:rsid w:val="00493164"/>
    <w:rPr>
      <w:b/>
    </w:rPr>
  </w:style>
  <w:style w:type="character" w:customStyle="1" w:styleId="s102">
    <w:name w:val="s_102"/>
    <w:rsid w:val="00493164"/>
    <w:rPr>
      <w:b/>
      <w:bCs/>
      <w:color w:val="000080"/>
    </w:rPr>
  </w:style>
  <w:style w:type="paragraph" w:styleId="affff">
    <w:name w:val="Revision"/>
    <w:hidden/>
    <w:uiPriority w:val="99"/>
    <w:semiHidden/>
    <w:rsid w:val="00493164"/>
    <w:pPr>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annotation reference" w:uiPriority="0"/>
    <w:lsdException w:name="line number" w:uiPriority="0"/>
    <w:lsdException w:name="page number" w:uiPriority="0"/>
    <w:lsdException w:name="List" w:uiPriority="0"/>
    <w:lsdException w:name="List Bullet"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CE0"/>
    <w:pPr>
      <w:suppressAutoHyphens/>
      <w:snapToGrid w:val="0"/>
      <w:spacing w:after="0" w:line="240" w:lineRule="auto"/>
    </w:pPr>
    <w:rPr>
      <w:rFonts w:ascii="Times New Roman" w:eastAsia="Times New Roman" w:hAnsi="Times New Roman" w:cs="Times New Roman"/>
      <w:sz w:val="24"/>
      <w:szCs w:val="24"/>
      <w:lang w:eastAsia="ar-SA"/>
    </w:rPr>
  </w:style>
  <w:style w:type="paragraph" w:styleId="10">
    <w:name w:val="heading 1"/>
    <w:aliases w:val="Заголовок 1 Знак1,Заголовок 1 Знак Знак"/>
    <w:basedOn w:val="a"/>
    <w:next w:val="a"/>
    <w:link w:val="12"/>
    <w:qFormat/>
    <w:rsid w:val="00493164"/>
    <w:pPr>
      <w:keepNext/>
      <w:snapToGrid/>
      <w:spacing w:before="240" w:after="60"/>
      <w:outlineLvl w:val="0"/>
    </w:pPr>
    <w:rPr>
      <w:rFonts w:ascii="Arial" w:hAnsi="Arial"/>
      <w:b/>
      <w:kern w:val="1"/>
      <w:sz w:val="32"/>
      <w:szCs w:val="20"/>
    </w:rPr>
  </w:style>
  <w:style w:type="paragraph" w:styleId="20">
    <w:name w:val="heading 2"/>
    <w:basedOn w:val="a"/>
    <w:next w:val="a"/>
    <w:link w:val="21"/>
    <w:qFormat/>
    <w:rsid w:val="00493164"/>
    <w:pPr>
      <w:keepNext/>
      <w:snapToGrid/>
      <w:spacing w:before="240" w:after="60"/>
      <w:outlineLvl w:val="1"/>
    </w:pPr>
    <w:rPr>
      <w:rFonts w:ascii="Cambria" w:hAnsi="Cambria"/>
      <w:b/>
      <w:i/>
      <w:sz w:val="28"/>
      <w:szCs w:val="20"/>
      <w:lang w:val="x-none"/>
    </w:rPr>
  </w:style>
  <w:style w:type="paragraph" w:styleId="3">
    <w:name w:val="heading 3"/>
    <w:basedOn w:val="a"/>
    <w:next w:val="a"/>
    <w:link w:val="31"/>
    <w:qFormat/>
    <w:rsid w:val="00493164"/>
    <w:pPr>
      <w:keepNext/>
      <w:snapToGrid/>
      <w:spacing w:before="240" w:after="60"/>
      <w:outlineLvl w:val="2"/>
    </w:pPr>
    <w:rPr>
      <w:rFonts w:ascii="Cambria" w:hAnsi="Cambria"/>
      <w:b/>
      <w:sz w:val="26"/>
      <w:szCs w:val="20"/>
      <w:lang w:val="x-none"/>
    </w:rPr>
  </w:style>
  <w:style w:type="paragraph" w:styleId="4">
    <w:name w:val="heading 4"/>
    <w:basedOn w:val="a"/>
    <w:next w:val="a"/>
    <w:link w:val="40"/>
    <w:qFormat/>
    <w:rsid w:val="00493164"/>
    <w:pPr>
      <w:keepNext/>
      <w:tabs>
        <w:tab w:val="num" w:pos="0"/>
      </w:tabs>
      <w:snapToGrid/>
      <w:ind w:left="539" w:right="-365"/>
      <w:jc w:val="right"/>
      <w:outlineLvl w:val="3"/>
    </w:pPr>
    <w:rPr>
      <w:rFonts w:ascii="Calibri" w:hAnsi="Calibri"/>
      <w:b/>
      <w:sz w:val="28"/>
      <w:szCs w:val="20"/>
      <w:lang w:val="x-none"/>
    </w:rPr>
  </w:style>
  <w:style w:type="paragraph" w:styleId="5">
    <w:name w:val="heading 5"/>
    <w:basedOn w:val="a"/>
    <w:next w:val="a"/>
    <w:link w:val="50"/>
    <w:qFormat/>
    <w:rsid w:val="00493164"/>
    <w:pPr>
      <w:tabs>
        <w:tab w:val="num" w:pos="0"/>
      </w:tabs>
      <w:snapToGrid/>
      <w:spacing w:before="240" w:after="60"/>
      <w:outlineLvl w:val="4"/>
    </w:pPr>
    <w:rPr>
      <w:rFonts w:ascii="Calibri" w:hAnsi="Calibri"/>
      <w:b/>
      <w:i/>
      <w:sz w:val="26"/>
      <w:szCs w:val="20"/>
      <w:lang w:val="x-none"/>
    </w:rPr>
  </w:style>
  <w:style w:type="paragraph" w:styleId="6">
    <w:name w:val="heading 6"/>
    <w:basedOn w:val="a"/>
    <w:next w:val="a"/>
    <w:link w:val="60"/>
    <w:qFormat/>
    <w:rsid w:val="00493164"/>
    <w:pPr>
      <w:tabs>
        <w:tab w:val="num" w:pos="0"/>
      </w:tabs>
      <w:snapToGrid/>
      <w:spacing w:before="240" w:after="60"/>
      <w:outlineLvl w:val="5"/>
    </w:pPr>
    <w:rPr>
      <w:rFonts w:ascii="Calibri" w:hAnsi="Calibri"/>
      <w:b/>
      <w:sz w:val="20"/>
      <w:szCs w:val="20"/>
      <w:lang w:val="x-none"/>
    </w:rPr>
  </w:style>
  <w:style w:type="paragraph" w:styleId="7">
    <w:name w:val="heading 7"/>
    <w:basedOn w:val="a"/>
    <w:next w:val="a"/>
    <w:link w:val="70"/>
    <w:qFormat/>
    <w:rsid w:val="00493164"/>
    <w:pPr>
      <w:tabs>
        <w:tab w:val="num" w:pos="0"/>
      </w:tabs>
      <w:snapToGrid/>
      <w:spacing w:before="240" w:after="60"/>
      <w:outlineLvl w:val="6"/>
    </w:pPr>
    <w:rPr>
      <w:rFonts w:ascii="Calibri" w:hAnsi="Calibri"/>
      <w:szCs w:val="20"/>
      <w:lang w:val="x-none"/>
    </w:rPr>
  </w:style>
  <w:style w:type="paragraph" w:styleId="8">
    <w:name w:val="heading 8"/>
    <w:basedOn w:val="a"/>
    <w:next w:val="a"/>
    <w:link w:val="80"/>
    <w:qFormat/>
    <w:rsid w:val="00493164"/>
    <w:pPr>
      <w:tabs>
        <w:tab w:val="num" w:pos="0"/>
      </w:tabs>
      <w:snapToGrid/>
      <w:spacing w:before="240" w:after="60"/>
      <w:outlineLvl w:val="7"/>
    </w:pPr>
    <w:rPr>
      <w:rFonts w:ascii="Calibri" w:hAnsi="Calibri"/>
      <w:i/>
      <w:szCs w:val="20"/>
      <w:lang w:val="x-none"/>
    </w:rPr>
  </w:style>
  <w:style w:type="paragraph" w:styleId="9">
    <w:name w:val="heading 9"/>
    <w:basedOn w:val="a"/>
    <w:next w:val="a"/>
    <w:link w:val="90"/>
    <w:qFormat/>
    <w:rsid w:val="00493164"/>
    <w:pPr>
      <w:keepNext/>
      <w:tabs>
        <w:tab w:val="num" w:pos="0"/>
      </w:tabs>
      <w:snapToGrid/>
      <w:jc w:val="center"/>
      <w:outlineLvl w:val="8"/>
    </w:pPr>
    <w:rPr>
      <w:rFonts w:ascii="Cambria" w:hAnsi="Cambria"/>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rsid w:val="00493164"/>
    <w:rPr>
      <w:rFonts w:asciiTheme="majorHAnsi" w:eastAsiaTheme="majorEastAsia" w:hAnsiTheme="majorHAnsi" w:cstheme="majorBidi"/>
      <w:b/>
      <w:bCs/>
      <w:color w:val="365F91" w:themeColor="accent1" w:themeShade="BF"/>
      <w:sz w:val="28"/>
      <w:szCs w:val="28"/>
      <w:lang w:eastAsia="ar-SA"/>
    </w:rPr>
  </w:style>
  <w:style w:type="character" w:customStyle="1" w:styleId="21">
    <w:name w:val="Заголовок 2 Знак"/>
    <w:basedOn w:val="a0"/>
    <w:link w:val="20"/>
    <w:rsid w:val="00493164"/>
    <w:rPr>
      <w:rFonts w:ascii="Cambria" w:eastAsia="Times New Roman" w:hAnsi="Cambria" w:cs="Times New Roman"/>
      <w:b/>
      <w:i/>
      <w:sz w:val="28"/>
      <w:szCs w:val="20"/>
      <w:lang w:val="x-none" w:eastAsia="ar-SA"/>
    </w:rPr>
  </w:style>
  <w:style w:type="character" w:customStyle="1" w:styleId="30">
    <w:name w:val="Заголовок 3 Знак"/>
    <w:basedOn w:val="a0"/>
    <w:rsid w:val="00493164"/>
    <w:rPr>
      <w:rFonts w:asciiTheme="majorHAnsi" w:eastAsiaTheme="majorEastAsia" w:hAnsiTheme="majorHAnsi" w:cstheme="majorBidi"/>
      <w:b/>
      <w:bCs/>
      <w:color w:val="4F81BD" w:themeColor="accent1"/>
      <w:sz w:val="24"/>
      <w:szCs w:val="24"/>
      <w:lang w:eastAsia="ar-SA"/>
    </w:rPr>
  </w:style>
  <w:style w:type="character" w:customStyle="1" w:styleId="40">
    <w:name w:val="Заголовок 4 Знак"/>
    <w:basedOn w:val="a0"/>
    <w:link w:val="4"/>
    <w:rsid w:val="00493164"/>
    <w:rPr>
      <w:rFonts w:ascii="Calibri" w:eastAsia="Times New Roman" w:hAnsi="Calibri" w:cs="Times New Roman"/>
      <w:b/>
      <w:sz w:val="28"/>
      <w:szCs w:val="20"/>
      <w:lang w:val="x-none" w:eastAsia="ar-SA"/>
    </w:rPr>
  </w:style>
  <w:style w:type="character" w:customStyle="1" w:styleId="50">
    <w:name w:val="Заголовок 5 Знак"/>
    <w:basedOn w:val="a0"/>
    <w:link w:val="5"/>
    <w:rsid w:val="00493164"/>
    <w:rPr>
      <w:rFonts w:ascii="Calibri" w:eastAsia="Times New Roman" w:hAnsi="Calibri" w:cs="Times New Roman"/>
      <w:b/>
      <w:i/>
      <w:sz w:val="26"/>
      <w:szCs w:val="20"/>
      <w:lang w:val="x-none" w:eastAsia="ar-SA"/>
    </w:rPr>
  </w:style>
  <w:style w:type="character" w:customStyle="1" w:styleId="60">
    <w:name w:val="Заголовок 6 Знак"/>
    <w:basedOn w:val="a0"/>
    <w:link w:val="6"/>
    <w:rsid w:val="00493164"/>
    <w:rPr>
      <w:rFonts w:ascii="Calibri" w:eastAsia="Times New Roman" w:hAnsi="Calibri" w:cs="Times New Roman"/>
      <w:b/>
      <w:sz w:val="20"/>
      <w:szCs w:val="20"/>
      <w:lang w:val="x-none" w:eastAsia="ar-SA"/>
    </w:rPr>
  </w:style>
  <w:style w:type="character" w:customStyle="1" w:styleId="70">
    <w:name w:val="Заголовок 7 Знак"/>
    <w:basedOn w:val="a0"/>
    <w:link w:val="7"/>
    <w:rsid w:val="00493164"/>
    <w:rPr>
      <w:rFonts w:ascii="Calibri" w:eastAsia="Times New Roman" w:hAnsi="Calibri" w:cs="Times New Roman"/>
      <w:sz w:val="24"/>
      <w:szCs w:val="20"/>
      <w:lang w:val="x-none" w:eastAsia="ar-SA"/>
    </w:rPr>
  </w:style>
  <w:style w:type="character" w:customStyle="1" w:styleId="80">
    <w:name w:val="Заголовок 8 Знак"/>
    <w:basedOn w:val="a0"/>
    <w:link w:val="8"/>
    <w:rsid w:val="00493164"/>
    <w:rPr>
      <w:rFonts w:ascii="Calibri" w:eastAsia="Times New Roman" w:hAnsi="Calibri" w:cs="Times New Roman"/>
      <w:i/>
      <w:sz w:val="24"/>
      <w:szCs w:val="20"/>
      <w:lang w:val="x-none" w:eastAsia="ar-SA"/>
    </w:rPr>
  </w:style>
  <w:style w:type="character" w:customStyle="1" w:styleId="90">
    <w:name w:val="Заголовок 9 Знак"/>
    <w:basedOn w:val="a0"/>
    <w:link w:val="9"/>
    <w:rsid w:val="00493164"/>
    <w:rPr>
      <w:rFonts w:ascii="Cambria" w:eastAsia="Times New Roman" w:hAnsi="Cambria" w:cs="Times New Roman"/>
      <w:sz w:val="20"/>
      <w:szCs w:val="20"/>
      <w:lang w:val="x-none" w:eastAsia="ar-SA"/>
    </w:rPr>
  </w:style>
  <w:style w:type="paragraph" w:customStyle="1" w:styleId="S">
    <w:name w:val="S_СписокМ_Обычный"/>
    <w:basedOn w:val="a"/>
    <w:next w:val="a"/>
    <w:link w:val="S0"/>
    <w:autoRedefine/>
    <w:rsid w:val="00493164"/>
    <w:pPr>
      <w:tabs>
        <w:tab w:val="left" w:pos="720"/>
      </w:tabs>
      <w:spacing w:before="120"/>
      <w:ind w:left="714" w:hanging="357"/>
      <w:jc w:val="both"/>
    </w:pPr>
  </w:style>
  <w:style w:type="character" w:customStyle="1" w:styleId="S0">
    <w:name w:val="S_СписокМ_Обычный Знак"/>
    <w:link w:val="S"/>
    <w:rsid w:val="00493164"/>
    <w:rPr>
      <w:rFonts w:ascii="Times New Roman" w:eastAsia="Times New Roman" w:hAnsi="Times New Roman" w:cs="Times New Roman"/>
      <w:sz w:val="24"/>
      <w:szCs w:val="24"/>
      <w:lang w:eastAsia="ar-SA"/>
    </w:rPr>
  </w:style>
  <w:style w:type="paragraph" w:customStyle="1" w:styleId="S2">
    <w:name w:val="S_Заголовок2_СписокН"/>
    <w:basedOn w:val="a"/>
    <w:next w:val="a"/>
    <w:rsid w:val="00493164"/>
    <w:pPr>
      <w:keepNext/>
      <w:numPr>
        <w:ilvl w:val="1"/>
        <w:numId w:val="1"/>
      </w:numPr>
      <w:jc w:val="both"/>
      <w:outlineLvl w:val="1"/>
    </w:pPr>
    <w:rPr>
      <w:rFonts w:ascii="Arial" w:hAnsi="Arial"/>
      <w:b/>
      <w:caps/>
      <w:lang w:eastAsia="ru-RU"/>
    </w:rPr>
  </w:style>
  <w:style w:type="paragraph" w:customStyle="1" w:styleId="S3">
    <w:name w:val="S_Заголовок3_СписокН"/>
    <w:basedOn w:val="a"/>
    <w:next w:val="a"/>
    <w:rsid w:val="00493164"/>
    <w:pPr>
      <w:keepNext/>
      <w:numPr>
        <w:ilvl w:val="2"/>
        <w:numId w:val="1"/>
      </w:numPr>
      <w:jc w:val="both"/>
    </w:pPr>
    <w:rPr>
      <w:rFonts w:ascii="Arial" w:hAnsi="Arial"/>
      <w:b/>
      <w:i/>
      <w:caps/>
      <w:sz w:val="20"/>
      <w:szCs w:val="20"/>
      <w:lang w:eastAsia="ru-RU"/>
    </w:rPr>
  </w:style>
  <w:style w:type="paragraph" w:customStyle="1" w:styleId="S1">
    <w:name w:val="S_Заголовок1_СписокН"/>
    <w:basedOn w:val="a"/>
    <w:next w:val="a"/>
    <w:rsid w:val="00493164"/>
    <w:pPr>
      <w:keepNext/>
      <w:pageBreakBefore/>
      <w:numPr>
        <w:numId w:val="1"/>
      </w:numPr>
      <w:jc w:val="both"/>
      <w:outlineLvl w:val="0"/>
    </w:pPr>
    <w:rPr>
      <w:rFonts w:ascii="Arial" w:hAnsi="Arial"/>
      <w:b/>
      <w:caps/>
      <w:sz w:val="32"/>
      <w:szCs w:val="32"/>
      <w:lang w:eastAsia="ru-RU"/>
    </w:rPr>
  </w:style>
  <w:style w:type="paragraph" w:customStyle="1" w:styleId="2">
    <w:name w:val="м_Заголовок2"/>
    <w:basedOn w:val="a"/>
    <w:qFormat/>
    <w:rsid w:val="00493164"/>
    <w:pPr>
      <w:keepNext/>
      <w:numPr>
        <w:ilvl w:val="1"/>
        <w:numId w:val="2"/>
      </w:numPr>
      <w:tabs>
        <w:tab w:val="left" w:pos="425"/>
      </w:tabs>
      <w:outlineLvl w:val="1"/>
    </w:pPr>
    <w:rPr>
      <w:rFonts w:ascii="Arial" w:hAnsi="Arial" w:cs="Arial"/>
      <w:b/>
      <w:caps/>
      <w:szCs w:val="32"/>
    </w:rPr>
  </w:style>
  <w:style w:type="paragraph" w:customStyle="1" w:styleId="1">
    <w:name w:val="м_Заголовок 1"/>
    <w:basedOn w:val="a3"/>
    <w:qFormat/>
    <w:rsid w:val="00493164"/>
    <w:pPr>
      <w:numPr>
        <w:numId w:val="3"/>
      </w:numPr>
      <w:tabs>
        <w:tab w:val="left" w:pos="425"/>
      </w:tabs>
      <w:contextualSpacing w:val="0"/>
      <w:outlineLvl w:val="0"/>
    </w:pPr>
    <w:rPr>
      <w:rFonts w:ascii="Arial" w:hAnsi="Arial" w:cs="Arial"/>
      <w:b/>
      <w:caps/>
      <w:sz w:val="32"/>
      <w:szCs w:val="32"/>
    </w:rPr>
  </w:style>
  <w:style w:type="paragraph" w:styleId="a3">
    <w:name w:val="List Paragraph"/>
    <w:basedOn w:val="a"/>
    <w:uiPriority w:val="34"/>
    <w:qFormat/>
    <w:rsid w:val="00493164"/>
    <w:pPr>
      <w:ind w:left="720"/>
      <w:contextualSpacing/>
    </w:pPr>
  </w:style>
  <w:style w:type="paragraph" w:styleId="a4">
    <w:name w:val="Title"/>
    <w:basedOn w:val="a"/>
    <w:next w:val="a"/>
    <w:link w:val="a5"/>
    <w:qFormat/>
    <w:rsid w:val="00493164"/>
    <w:pPr>
      <w:jc w:val="center"/>
    </w:pPr>
    <w:rPr>
      <w:rFonts w:ascii="Arial" w:eastAsiaTheme="majorEastAsia" w:hAnsi="Arial" w:cstheme="majorBidi"/>
      <w:b/>
      <w:spacing w:val="5"/>
      <w:kern w:val="28"/>
      <w:sz w:val="20"/>
      <w:szCs w:val="52"/>
      <w:lang w:eastAsia="ru-RU"/>
    </w:rPr>
  </w:style>
  <w:style w:type="character" w:customStyle="1" w:styleId="a5">
    <w:name w:val="Название Знак"/>
    <w:basedOn w:val="a0"/>
    <w:link w:val="a4"/>
    <w:rsid w:val="00493164"/>
    <w:rPr>
      <w:rFonts w:ascii="Arial" w:eastAsiaTheme="majorEastAsia" w:hAnsi="Arial" w:cstheme="majorBidi"/>
      <w:b/>
      <w:spacing w:val="5"/>
      <w:kern w:val="28"/>
      <w:sz w:val="20"/>
      <w:szCs w:val="52"/>
      <w:lang w:eastAsia="ru-RU"/>
    </w:rPr>
  </w:style>
  <w:style w:type="character" w:customStyle="1" w:styleId="12">
    <w:name w:val="Заголовок 1 Знак2"/>
    <w:aliases w:val="Заголовок 1 Знак1 Знак,Заголовок 1 Знак Знак Знак"/>
    <w:link w:val="10"/>
    <w:locked/>
    <w:rsid w:val="00493164"/>
    <w:rPr>
      <w:rFonts w:ascii="Arial" w:eastAsia="Times New Roman" w:hAnsi="Arial" w:cs="Times New Roman"/>
      <w:b/>
      <w:kern w:val="1"/>
      <w:sz w:val="32"/>
      <w:szCs w:val="20"/>
      <w:lang w:eastAsia="ar-SA"/>
    </w:rPr>
  </w:style>
  <w:style w:type="character" w:customStyle="1" w:styleId="31">
    <w:name w:val="Заголовок 3 Знак1"/>
    <w:link w:val="3"/>
    <w:locked/>
    <w:rsid w:val="00493164"/>
    <w:rPr>
      <w:rFonts w:ascii="Cambria" w:eastAsia="Times New Roman" w:hAnsi="Cambria" w:cs="Times New Roman"/>
      <w:b/>
      <w:sz w:val="26"/>
      <w:szCs w:val="20"/>
      <w:lang w:val="x-none" w:eastAsia="ar-SA"/>
    </w:rPr>
  </w:style>
  <w:style w:type="paragraph" w:customStyle="1" w:styleId="a6">
    <w:name w:val="Знак"/>
    <w:basedOn w:val="a"/>
    <w:rsid w:val="00493164"/>
    <w:pPr>
      <w:suppressAutoHyphens w:val="0"/>
      <w:snapToGrid/>
      <w:spacing w:after="160" w:line="240" w:lineRule="exact"/>
    </w:pPr>
    <w:rPr>
      <w:rFonts w:ascii="Verdana" w:hAnsi="Verdana" w:cs="Verdana"/>
      <w:sz w:val="20"/>
      <w:szCs w:val="20"/>
      <w:lang w:val="en-US" w:eastAsia="en-US"/>
    </w:rPr>
  </w:style>
  <w:style w:type="character" w:customStyle="1" w:styleId="WW8Num3z0">
    <w:name w:val="WW8Num3z0"/>
    <w:rsid w:val="00493164"/>
    <w:rPr>
      <w:kern w:val="1"/>
    </w:rPr>
  </w:style>
  <w:style w:type="character" w:customStyle="1" w:styleId="WW8Num4z0">
    <w:name w:val="WW8Num4z0"/>
    <w:rsid w:val="00493164"/>
    <w:rPr>
      <w:rFonts w:ascii="Wingdings" w:hAnsi="Wingdings"/>
    </w:rPr>
  </w:style>
  <w:style w:type="character" w:customStyle="1" w:styleId="WW8Num6z0">
    <w:name w:val="WW8Num6z0"/>
    <w:rsid w:val="00493164"/>
    <w:rPr>
      <w:rFonts w:ascii="Wingdings" w:hAnsi="Wingdings"/>
    </w:rPr>
  </w:style>
  <w:style w:type="character" w:customStyle="1" w:styleId="WW8Num6z1">
    <w:name w:val="WW8Num6z1"/>
    <w:rsid w:val="00493164"/>
    <w:rPr>
      <w:rFonts w:ascii="Courier New" w:hAnsi="Courier New"/>
    </w:rPr>
  </w:style>
  <w:style w:type="character" w:customStyle="1" w:styleId="WW8Num6z3">
    <w:name w:val="WW8Num6z3"/>
    <w:rsid w:val="00493164"/>
    <w:rPr>
      <w:rFonts w:ascii="Symbol" w:hAnsi="Symbol"/>
    </w:rPr>
  </w:style>
  <w:style w:type="character" w:customStyle="1" w:styleId="WW8Num7z0">
    <w:name w:val="WW8Num7z0"/>
    <w:rsid w:val="00493164"/>
    <w:rPr>
      <w:rFonts w:ascii="Wingdings" w:hAnsi="Wingdings"/>
    </w:rPr>
  </w:style>
  <w:style w:type="character" w:customStyle="1" w:styleId="WW8Num8z0">
    <w:name w:val="WW8Num8z0"/>
    <w:rsid w:val="00493164"/>
    <w:rPr>
      <w:rFonts w:ascii="Wingdings" w:hAnsi="Wingdings"/>
    </w:rPr>
  </w:style>
  <w:style w:type="character" w:customStyle="1" w:styleId="WW8Num8z1">
    <w:name w:val="WW8Num8z1"/>
    <w:rsid w:val="00493164"/>
    <w:rPr>
      <w:rFonts w:ascii="Courier New" w:hAnsi="Courier New"/>
    </w:rPr>
  </w:style>
  <w:style w:type="character" w:customStyle="1" w:styleId="WW8Num8z3">
    <w:name w:val="WW8Num8z3"/>
    <w:rsid w:val="00493164"/>
    <w:rPr>
      <w:rFonts w:ascii="Symbol" w:hAnsi="Symbol"/>
    </w:rPr>
  </w:style>
  <w:style w:type="character" w:customStyle="1" w:styleId="WW8Num9z0">
    <w:name w:val="WW8Num9z0"/>
    <w:rsid w:val="00493164"/>
    <w:rPr>
      <w:rFonts w:ascii="Wingdings" w:hAnsi="Wingdings"/>
    </w:rPr>
  </w:style>
  <w:style w:type="character" w:customStyle="1" w:styleId="WW8Num10z0">
    <w:name w:val="WW8Num10z0"/>
    <w:rsid w:val="00493164"/>
    <w:rPr>
      <w:rFonts w:ascii="Wingdings" w:hAnsi="Wingdings"/>
    </w:rPr>
  </w:style>
  <w:style w:type="character" w:customStyle="1" w:styleId="WW8Num11z0">
    <w:name w:val="WW8Num11z0"/>
    <w:rsid w:val="00493164"/>
    <w:rPr>
      <w:kern w:val="1"/>
    </w:rPr>
  </w:style>
  <w:style w:type="character" w:customStyle="1" w:styleId="WW8Num14z0">
    <w:name w:val="WW8Num14z0"/>
    <w:rsid w:val="00493164"/>
    <w:rPr>
      <w:rFonts w:ascii="Wingdings" w:hAnsi="Wingdings"/>
    </w:rPr>
  </w:style>
  <w:style w:type="character" w:customStyle="1" w:styleId="WW8Num15z0">
    <w:name w:val="WW8Num15z0"/>
    <w:rsid w:val="00493164"/>
    <w:rPr>
      <w:kern w:val="1"/>
    </w:rPr>
  </w:style>
  <w:style w:type="character" w:customStyle="1" w:styleId="WW8Num19z0">
    <w:name w:val="WW8Num19z0"/>
    <w:rsid w:val="00493164"/>
    <w:rPr>
      <w:rFonts w:ascii="Wingdings" w:hAnsi="Wingdings"/>
    </w:rPr>
  </w:style>
  <w:style w:type="character" w:customStyle="1" w:styleId="WW8Num20z0">
    <w:name w:val="WW8Num20z0"/>
    <w:rsid w:val="00493164"/>
    <w:rPr>
      <w:rFonts w:ascii="Wingdings" w:hAnsi="Wingdings"/>
    </w:rPr>
  </w:style>
  <w:style w:type="character" w:customStyle="1" w:styleId="WW8Num21z2">
    <w:name w:val="WW8Num21z2"/>
    <w:rsid w:val="00493164"/>
    <w:rPr>
      <w:rFonts w:ascii="Wingdings" w:hAnsi="Wingdings"/>
    </w:rPr>
  </w:style>
  <w:style w:type="character" w:customStyle="1" w:styleId="WW8Num22z0">
    <w:name w:val="WW8Num22z0"/>
    <w:rsid w:val="00493164"/>
    <w:rPr>
      <w:kern w:val="1"/>
    </w:rPr>
  </w:style>
  <w:style w:type="character" w:customStyle="1" w:styleId="WW8Num27z0">
    <w:name w:val="WW8Num27z0"/>
    <w:rsid w:val="00493164"/>
    <w:rPr>
      <w:rFonts w:ascii="Wingdings" w:hAnsi="Wingdings"/>
    </w:rPr>
  </w:style>
  <w:style w:type="character" w:customStyle="1" w:styleId="WW8Num28z0">
    <w:name w:val="WW8Num28z0"/>
    <w:rsid w:val="00493164"/>
    <w:rPr>
      <w:kern w:val="1"/>
    </w:rPr>
  </w:style>
  <w:style w:type="character" w:customStyle="1" w:styleId="WW8Num29z0">
    <w:name w:val="WW8Num29z0"/>
    <w:rsid w:val="00493164"/>
    <w:rPr>
      <w:kern w:val="1"/>
    </w:rPr>
  </w:style>
  <w:style w:type="character" w:customStyle="1" w:styleId="WW8Num32z0">
    <w:name w:val="WW8Num32z0"/>
    <w:rsid w:val="00493164"/>
    <w:rPr>
      <w:rFonts w:ascii="Wingdings" w:hAnsi="Wingdings"/>
    </w:rPr>
  </w:style>
  <w:style w:type="character" w:customStyle="1" w:styleId="WW8Num33z0">
    <w:name w:val="WW8Num33z0"/>
    <w:rsid w:val="00493164"/>
    <w:rPr>
      <w:rFonts w:ascii="Wingdings" w:hAnsi="Wingdings"/>
    </w:rPr>
  </w:style>
  <w:style w:type="character" w:customStyle="1" w:styleId="WW8Num35z0">
    <w:name w:val="WW8Num35z0"/>
    <w:rsid w:val="00493164"/>
    <w:rPr>
      <w:rFonts w:ascii="Wingdings" w:hAnsi="Wingdings"/>
    </w:rPr>
  </w:style>
  <w:style w:type="character" w:customStyle="1" w:styleId="WW8Num36z0">
    <w:name w:val="WW8Num36z0"/>
    <w:rsid w:val="00493164"/>
    <w:rPr>
      <w:rFonts w:ascii="Wingdings" w:hAnsi="Wingdings"/>
    </w:rPr>
  </w:style>
  <w:style w:type="character" w:customStyle="1" w:styleId="WW8Num37z0">
    <w:name w:val="WW8Num37z0"/>
    <w:rsid w:val="00493164"/>
    <w:rPr>
      <w:kern w:val="1"/>
    </w:rPr>
  </w:style>
  <w:style w:type="character" w:customStyle="1" w:styleId="WW8Num39z0">
    <w:name w:val="WW8Num39z0"/>
    <w:rsid w:val="00493164"/>
    <w:rPr>
      <w:rFonts w:ascii="Wingdings" w:hAnsi="Wingdings"/>
    </w:rPr>
  </w:style>
  <w:style w:type="character" w:customStyle="1" w:styleId="WW8Num41z0">
    <w:name w:val="WW8Num41z0"/>
    <w:rsid w:val="00493164"/>
    <w:rPr>
      <w:kern w:val="1"/>
    </w:rPr>
  </w:style>
  <w:style w:type="character" w:customStyle="1" w:styleId="WW8Num42z0">
    <w:name w:val="WW8Num42z0"/>
    <w:rsid w:val="00493164"/>
    <w:rPr>
      <w:rFonts w:ascii="Wingdings" w:hAnsi="Wingdings"/>
    </w:rPr>
  </w:style>
  <w:style w:type="character" w:customStyle="1" w:styleId="WW8Num43z0">
    <w:name w:val="WW8Num43z0"/>
    <w:rsid w:val="00493164"/>
    <w:rPr>
      <w:kern w:val="1"/>
    </w:rPr>
  </w:style>
  <w:style w:type="character" w:customStyle="1" w:styleId="WW8Num44z0">
    <w:name w:val="WW8Num44z0"/>
    <w:rsid w:val="00493164"/>
    <w:rPr>
      <w:kern w:val="1"/>
    </w:rPr>
  </w:style>
  <w:style w:type="character" w:customStyle="1" w:styleId="WW8Num47z0">
    <w:name w:val="WW8Num47z0"/>
    <w:rsid w:val="00493164"/>
    <w:rPr>
      <w:kern w:val="1"/>
    </w:rPr>
  </w:style>
  <w:style w:type="character" w:customStyle="1" w:styleId="WW8Num48z0">
    <w:name w:val="WW8Num48z0"/>
    <w:rsid w:val="00493164"/>
    <w:rPr>
      <w:rFonts w:ascii="Wingdings" w:hAnsi="Wingdings"/>
    </w:rPr>
  </w:style>
  <w:style w:type="character" w:customStyle="1" w:styleId="WW8Num49z0">
    <w:name w:val="WW8Num49z0"/>
    <w:rsid w:val="00493164"/>
    <w:rPr>
      <w:kern w:val="1"/>
    </w:rPr>
  </w:style>
  <w:style w:type="character" w:customStyle="1" w:styleId="WW8Num53z0">
    <w:name w:val="WW8Num53z0"/>
    <w:rsid w:val="00493164"/>
    <w:rPr>
      <w:kern w:val="1"/>
    </w:rPr>
  </w:style>
  <w:style w:type="character" w:customStyle="1" w:styleId="WW8Num54z0">
    <w:name w:val="WW8Num54z0"/>
    <w:rsid w:val="00493164"/>
    <w:rPr>
      <w:rFonts w:ascii="Wingdings" w:hAnsi="Wingdings"/>
    </w:rPr>
  </w:style>
  <w:style w:type="character" w:customStyle="1" w:styleId="WW8Num55z0">
    <w:name w:val="WW8Num55z0"/>
    <w:rsid w:val="00493164"/>
    <w:rPr>
      <w:rFonts w:ascii="Wingdings" w:hAnsi="Wingdings"/>
      <w:sz w:val="18"/>
    </w:rPr>
  </w:style>
  <w:style w:type="character" w:customStyle="1" w:styleId="WW8Num55z1">
    <w:name w:val="WW8Num55z1"/>
    <w:rsid w:val="00493164"/>
    <w:rPr>
      <w:rFonts w:ascii="Wingdings 2" w:hAnsi="Wingdings 2"/>
      <w:sz w:val="18"/>
    </w:rPr>
  </w:style>
  <w:style w:type="character" w:customStyle="1" w:styleId="WW8Num55z2">
    <w:name w:val="WW8Num55z2"/>
    <w:rsid w:val="00493164"/>
    <w:rPr>
      <w:rFonts w:ascii="StarSymbol" w:eastAsia="StarSymbol"/>
      <w:sz w:val="18"/>
    </w:rPr>
  </w:style>
  <w:style w:type="character" w:customStyle="1" w:styleId="Absatz-Standardschriftart">
    <w:name w:val="Absatz-Standardschriftart"/>
    <w:rsid w:val="00493164"/>
  </w:style>
  <w:style w:type="character" w:customStyle="1" w:styleId="WW8Num4z1">
    <w:name w:val="WW8Num4z1"/>
    <w:rsid w:val="00493164"/>
    <w:rPr>
      <w:rFonts w:ascii="Courier New" w:hAnsi="Courier New"/>
    </w:rPr>
  </w:style>
  <w:style w:type="character" w:customStyle="1" w:styleId="WW8Num4z3">
    <w:name w:val="WW8Num4z3"/>
    <w:rsid w:val="00493164"/>
    <w:rPr>
      <w:rFonts w:ascii="Symbol" w:hAnsi="Symbol"/>
    </w:rPr>
  </w:style>
  <w:style w:type="character" w:customStyle="1" w:styleId="WW8Num7z1">
    <w:name w:val="WW8Num7z1"/>
    <w:rsid w:val="00493164"/>
    <w:rPr>
      <w:rFonts w:ascii="Courier New" w:hAnsi="Courier New"/>
    </w:rPr>
  </w:style>
  <w:style w:type="character" w:customStyle="1" w:styleId="WW8Num7z3">
    <w:name w:val="WW8Num7z3"/>
    <w:rsid w:val="00493164"/>
    <w:rPr>
      <w:rFonts w:ascii="Symbol" w:hAnsi="Symbol"/>
    </w:rPr>
  </w:style>
  <w:style w:type="character" w:customStyle="1" w:styleId="WW8Num9z1">
    <w:name w:val="WW8Num9z1"/>
    <w:rsid w:val="00493164"/>
    <w:rPr>
      <w:rFonts w:ascii="Courier New" w:hAnsi="Courier New"/>
    </w:rPr>
  </w:style>
  <w:style w:type="character" w:customStyle="1" w:styleId="WW8Num9z3">
    <w:name w:val="WW8Num9z3"/>
    <w:rsid w:val="00493164"/>
    <w:rPr>
      <w:rFonts w:ascii="Symbol" w:hAnsi="Symbol"/>
    </w:rPr>
  </w:style>
  <w:style w:type="character" w:customStyle="1" w:styleId="WW8Num10z1">
    <w:name w:val="WW8Num10z1"/>
    <w:rsid w:val="00493164"/>
    <w:rPr>
      <w:rFonts w:ascii="Courier New" w:hAnsi="Courier New"/>
    </w:rPr>
  </w:style>
  <w:style w:type="character" w:customStyle="1" w:styleId="WW8Num10z3">
    <w:name w:val="WW8Num10z3"/>
    <w:rsid w:val="00493164"/>
    <w:rPr>
      <w:rFonts w:ascii="Symbol" w:hAnsi="Symbol"/>
    </w:rPr>
  </w:style>
  <w:style w:type="character" w:customStyle="1" w:styleId="WW8Num14z1">
    <w:name w:val="WW8Num14z1"/>
    <w:rsid w:val="00493164"/>
    <w:rPr>
      <w:rFonts w:ascii="Courier New" w:hAnsi="Courier New"/>
    </w:rPr>
  </w:style>
  <w:style w:type="character" w:customStyle="1" w:styleId="WW8Num14z3">
    <w:name w:val="WW8Num14z3"/>
    <w:rsid w:val="00493164"/>
    <w:rPr>
      <w:rFonts w:ascii="Symbol" w:hAnsi="Symbol"/>
    </w:rPr>
  </w:style>
  <w:style w:type="character" w:customStyle="1" w:styleId="WW8Num19z1">
    <w:name w:val="WW8Num19z1"/>
    <w:rsid w:val="00493164"/>
    <w:rPr>
      <w:rFonts w:ascii="Courier New" w:hAnsi="Courier New"/>
    </w:rPr>
  </w:style>
  <w:style w:type="character" w:customStyle="1" w:styleId="WW8Num19z3">
    <w:name w:val="WW8Num19z3"/>
    <w:rsid w:val="00493164"/>
    <w:rPr>
      <w:rFonts w:ascii="Symbol" w:hAnsi="Symbol"/>
    </w:rPr>
  </w:style>
  <w:style w:type="character" w:customStyle="1" w:styleId="WW8Num20z1">
    <w:name w:val="WW8Num20z1"/>
    <w:rsid w:val="00493164"/>
    <w:rPr>
      <w:rFonts w:ascii="Courier New" w:hAnsi="Courier New"/>
    </w:rPr>
  </w:style>
  <w:style w:type="character" w:customStyle="1" w:styleId="WW8Num20z3">
    <w:name w:val="WW8Num20z3"/>
    <w:rsid w:val="00493164"/>
    <w:rPr>
      <w:rFonts w:ascii="Symbol" w:hAnsi="Symbol"/>
    </w:rPr>
  </w:style>
  <w:style w:type="character" w:customStyle="1" w:styleId="WW8Num27z1">
    <w:name w:val="WW8Num27z1"/>
    <w:rsid w:val="00493164"/>
    <w:rPr>
      <w:rFonts w:ascii="Courier New" w:hAnsi="Courier New"/>
    </w:rPr>
  </w:style>
  <w:style w:type="character" w:customStyle="1" w:styleId="WW8Num27z3">
    <w:name w:val="WW8Num27z3"/>
    <w:rsid w:val="00493164"/>
    <w:rPr>
      <w:rFonts w:ascii="Symbol" w:hAnsi="Symbol"/>
    </w:rPr>
  </w:style>
  <w:style w:type="character" w:customStyle="1" w:styleId="WW8Num32z1">
    <w:name w:val="WW8Num32z1"/>
    <w:rsid w:val="00493164"/>
    <w:rPr>
      <w:rFonts w:ascii="Courier New" w:hAnsi="Courier New"/>
    </w:rPr>
  </w:style>
  <w:style w:type="character" w:customStyle="1" w:styleId="WW8Num32z3">
    <w:name w:val="WW8Num32z3"/>
    <w:rsid w:val="00493164"/>
    <w:rPr>
      <w:rFonts w:ascii="Symbol" w:hAnsi="Symbol"/>
    </w:rPr>
  </w:style>
  <w:style w:type="character" w:customStyle="1" w:styleId="WW8Num33z1">
    <w:name w:val="WW8Num33z1"/>
    <w:rsid w:val="00493164"/>
    <w:rPr>
      <w:rFonts w:ascii="Courier New" w:hAnsi="Courier New"/>
    </w:rPr>
  </w:style>
  <w:style w:type="character" w:customStyle="1" w:styleId="WW8Num33z3">
    <w:name w:val="WW8Num33z3"/>
    <w:rsid w:val="00493164"/>
    <w:rPr>
      <w:rFonts w:ascii="Symbol" w:hAnsi="Symbol"/>
    </w:rPr>
  </w:style>
  <w:style w:type="character" w:customStyle="1" w:styleId="WW8Num35z1">
    <w:name w:val="WW8Num35z1"/>
    <w:rsid w:val="00493164"/>
    <w:rPr>
      <w:rFonts w:ascii="Courier New" w:hAnsi="Courier New"/>
    </w:rPr>
  </w:style>
  <w:style w:type="character" w:customStyle="1" w:styleId="WW8Num35z3">
    <w:name w:val="WW8Num35z3"/>
    <w:rsid w:val="00493164"/>
    <w:rPr>
      <w:rFonts w:ascii="Symbol" w:hAnsi="Symbol"/>
    </w:rPr>
  </w:style>
  <w:style w:type="character" w:customStyle="1" w:styleId="WW8Num36z1">
    <w:name w:val="WW8Num36z1"/>
    <w:rsid w:val="00493164"/>
    <w:rPr>
      <w:rFonts w:ascii="Courier New" w:hAnsi="Courier New"/>
    </w:rPr>
  </w:style>
  <w:style w:type="character" w:customStyle="1" w:styleId="WW8Num36z3">
    <w:name w:val="WW8Num36z3"/>
    <w:rsid w:val="00493164"/>
    <w:rPr>
      <w:rFonts w:ascii="Symbol" w:hAnsi="Symbol"/>
    </w:rPr>
  </w:style>
  <w:style w:type="character" w:customStyle="1" w:styleId="WW8Num39z1">
    <w:name w:val="WW8Num39z1"/>
    <w:rsid w:val="00493164"/>
    <w:rPr>
      <w:rFonts w:ascii="Courier New" w:hAnsi="Courier New"/>
    </w:rPr>
  </w:style>
  <w:style w:type="character" w:customStyle="1" w:styleId="WW8Num39z3">
    <w:name w:val="WW8Num39z3"/>
    <w:rsid w:val="00493164"/>
    <w:rPr>
      <w:rFonts w:ascii="Symbol" w:hAnsi="Symbol"/>
    </w:rPr>
  </w:style>
  <w:style w:type="character" w:customStyle="1" w:styleId="WW8Num42z1">
    <w:name w:val="WW8Num42z1"/>
    <w:rsid w:val="00493164"/>
    <w:rPr>
      <w:rFonts w:ascii="Courier New" w:hAnsi="Courier New"/>
    </w:rPr>
  </w:style>
  <w:style w:type="character" w:customStyle="1" w:styleId="WW8Num42z3">
    <w:name w:val="WW8Num42z3"/>
    <w:rsid w:val="00493164"/>
    <w:rPr>
      <w:rFonts w:ascii="Symbol" w:hAnsi="Symbol"/>
    </w:rPr>
  </w:style>
  <w:style w:type="character" w:customStyle="1" w:styleId="WW8Num48z1">
    <w:name w:val="WW8Num48z1"/>
    <w:rsid w:val="00493164"/>
    <w:rPr>
      <w:rFonts w:ascii="Courier New" w:hAnsi="Courier New"/>
    </w:rPr>
  </w:style>
  <w:style w:type="character" w:customStyle="1" w:styleId="WW8Num48z3">
    <w:name w:val="WW8Num48z3"/>
    <w:rsid w:val="00493164"/>
    <w:rPr>
      <w:rFonts w:ascii="Symbol" w:hAnsi="Symbol"/>
    </w:rPr>
  </w:style>
  <w:style w:type="character" w:customStyle="1" w:styleId="WW8Num54z1">
    <w:name w:val="WW8Num54z1"/>
    <w:rsid w:val="00493164"/>
    <w:rPr>
      <w:rFonts w:ascii="Courier New" w:hAnsi="Courier New"/>
    </w:rPr>
  </w:style>
  <w:style w:type="character" w:customStyle="1" w:styleId="WW8Num54z3">
    <w:name w:val="WW8Num54z3"/>
    <w:rsid w:val="00493164"/>
    <w:rPr>
      <w:rFonts w:ascii="Symbol" w:hAnsi="Symbol"/>
    </w:rPr>
  </w:style>
  <w:style w:type="character" w:customStyle="1" w:styleId="13">
    <w:name w:val="Основной шрифт абзаца1"/>
    <w:rsid w:val="00493164"/>
  </w:style>
  <w:style w:type="character" w:styleId="a7">
    <w:name w:val="Hyperlink"/>
    <w:uiPriority w:val="99"/>
    <w:rsid w:val="00493164"/>
    <w:rPr>
      <w:color w:val="0000FF"/>
      <w:u w:val="single"/>
    </w:rPr>
  </w:style>
  <w:style w:type="character" w:styleId="a8">
    <w:name w:val="Strong"/>
    <w:qFormat/>
    <w:rsid w:val="00493164"/>
    <w:rPr>
      <w:b/>
    </w:rPr>
  </w:style>
  <w:style w:type="character" w:styleId="a9">
    <w:name w:val="FollowedHyperlink"/>
    <w:rsid w:val="00493164"/>
    <w:rPr>
      <w:color w:val="800080"/>
      <w:u w:val="single"/>
    </w:rPr>
  </w:style>
  <w:style w:type="character" w:customStyle="1" w:styleId="aa">
    <w:name w:val="Цветовое выделение"/>
    <w:rsid w:val="00493164"/>
    <w:rPr>
      <w:b/>
      <w:color w:val="000080"/>
      <w:sz w:val="20"/>
    </w:rPr>
  </w:style>
  <w:style w:type="character" w:customStyle="1" w:styleId="ab">
    <w:name w:val="Гипертекстовая ссылка"/>
    <w:rsid w:val="00493164"/>
    <w:rPr>
      <w:b/>
      <w:color w:val="008000"/>
      <w:sz w:val="20"/>
      <w:u w:val="single"/>
    </w:rPr>
  </w:style>
  <w:style w:type="character" w:styleId="ac">
    <w:name w:val="page number"/>
    <w:basedOn w:val="a0"/>
    <w:rsid w:val="00493164"/>
  </w:style>
  <w:style w:type="character" w:customStyle="1" w:styleId="14">
    <w:name w:val="Знак примечания1"/>
    <w:rsid w:val="00493164"/>
    <w:rPr>
      <w:sz w:val="16"/>
    </w:rPr>
  </w:style>
  <w:style w:type="character" w:customStyle="1" w:styleId="22">
    <w:name w:val="Знак Знак2"/>
    <w:rsid w:val="00493164"/>
    <w:rPr>
      <w:b/>
      <w:sz w:val="40"/>
    </w:rPr>
  </w:style>
  <w:style w:type="character" w:customStyle="1" w:styleId="15">
    <w:name w:val="Знак Знак1"/>
    <w:rsid w:val="00493164"/>
  </w:style>
  <w:style w:type="character" w:customStyle="1" w:styleId="ad">
    <w:name w:val="Знак Знак"/>
    <w:rsid w:val="00493164"/>
  </w:style>
  <w:style w:type="character" w:customStyle="1" w:styleId="postbody1">
    <w:name w:val="postbody1"/>
    <w:rsid w:val="00493164"/>
    <w:rPr>
      <w:sz w:val="18"/>
    </w:rPr>
  </w:style>
  <w:style w:type="character" w:customStyle="1" w:styleId="ae">
    <w:name w:val="Маркеры списка"/>
    <w:rsid w:val="00493164"/>
    <w:rPr>
      <w:rFonts w:ascii="StarSymbol" w:eastAsia="StarSymbol" w:hAnsi="StarSymbol"/>
      <w:sz w:val="18"/>
    </w:rPr>
  </w:style>
  <w:style w:type="paragraph" w:customStyle="1" w:styleId="af">
    <w:name w:val="Заголовок"/>
    <w:basedOn w:val="a"/>
    <w:next w:val="af0"/>
    <w:rsid w:val="00493164"/>
    <w:pPr>
      <w:keepNext/>
      <w:spacing w:before="240" w:after="120"/>
    </w:pPr>
    <w:rPr>
      <w:rFonts w:ascii="DejaVu Sans" w:hAnsi="DejaVu Sans" w:cs="DejaVu Sans"/>
      <w:sz w:val="28"/>
      <w:szCs w:val="28"/>
    </w:rPr>
  </w:style>
  <w:style w:type="paragraph" w:styleId="af0">
    <w:name w:val="Body Text"/>
    <w:aliases w:val="Основной текст Знак1,Основной текст Знак Знак,Основной текст Знак1 Знак Знак,Основной текст Знак Знак1"/>
    <w:basedOn w:val="a"/>
    <w:link w:val="af1"/>
    <w:rsid w:val="00493164"/>
    <w:pPr>
      <w:snapToGrid/>
      <w:spacing w:after="120"/>
    </w:pPr>
    <w:rPr>
      <w:szCs w:val="20"/>
    </w:rPr>
  </w:style>
  <w:style w:type="character" w:customStyle="1" w:styleId="af1">
    <w:name w:val="Основной текст Знак"/>
    <w:aliases w:val="Основной текст Знак1 Знак,Основной текст Знак Знак Знак,Основной текст Знак1 Знак Знак Знак,Основной текст Знак Знак1 Знак"/>
    <w:basedOn w:val="a0"/>
    <w:link w:val="af0"/>
    <w:rsid w:val="00493164"/>
    <w:rPr>
      <w:rFonts w:ascii="Times New Roman" w:eastAsia="Times New Roman" w:hAnsi="Times New Roman" w:cs="Times New Roman"/>
      <w:sz w:val="24"/>
      <w:szCs w:val="20"/>
      <w:lang w:eastAsia="ar-SA"/>
    </w:rPr>
  </w:style>
  <w:style w:type="paragraph" w:styleId="af2">
    <w:name w:val="List"/>
    <w:basedOn w:val="af0"/>
    <w:rsid w:val="00493164"/>
  </w:style>
  <w:style w:type="paragraph" w:customStyle="1" w:styleId="16">
    <w:name w:val="Название1"/>
    <w:basedOn w:val="a"/>
    <w:rsid w:val="00493164"/>
    <w:pPr>
      <w:suppressLineNumbers/>
      <w:spacing w:before="120" w:after="120"/>
    </w:pPr>
    <w:rPr>
      <w:i/>
      <w:iCs/>
    </w:rPr>
  </w:style>
  <w:style w:type="paragraph" w:customStyle="1" w:styleId="17">
    <w:name w:val="Указатель1"/>
    <w:basedOn w:val="a"/>
    <w:rsid w:val="00493164"/>
    <w:pPr>
      <w:suppressLineNumbers/>
    </w:pPr>
  </w:style>
  <w:style w:type="paragraph" w:customStyle="1" w:styleId="af3">
    <w:name w:val="ФИО"/>
    <w:basedOn w:val="a"/>
    <w:rsid w:val="00493164"/>
    <w:pPr>
      <w:snapToGrid/>
      <w:spacing w:after="180"/>
      <w:ind w:left="5670"/>
      <w:jc w:val="both"/>
    </w:pPr>
  </w:style>
  <w:style w:type="paragraph" w:styleId="18">
    <w:name w:val="index 1"/>
    <w:basedOn w:val="a"/>
    <w:next w:val="a"/>
    <w:autoRedefine/>
    <w:semiHidden/>
    <w:rsid w:val="00493164"/>
    <w:pPr>
      <w:snapToGrid/>
    </w:pPr>
  </w:style>
  <w:style w:type="paragraph" w:styleId="af4">
    <w:name w:val="index heading"/>
    <w:basedOn w:val="a"/>
    <w:next w:val="18"/>
    <w:semiHidden/>
    <w:rsid w:val="00493164"/>
    <w:pPr>
      <w:snapToGrid/>
    </w:pPr>
  </w:style>
  <w:style w:type="paragraph" w:styleId="af5">
    <w:name w:val="header"/>
    <w:basedOn w:val="a"/>
    <w:link w:val="af6"/>
    <w:rsid w:val="00493164"/>
    <w:pPr>
      <w:snapToGrid/>
    </w:pPr>
    <w:rPr>
      <w:szCs w:val="20"/>
      <w:lang w:val="x-none"/>
    </w:rPr>
  </w:style>
  <w:style w:type="character" w:customStyle="1" w:styleId="af6">
    <w:name w:val="Верхний колонтитул Знак"/>
    <w:basedOn w:val="a0"/>
    <w:link w:val="af5"/>
    <w:rsid w:val="00493164"/>
    <w:rPr>
      <w:rFonts w:ascii="Times New Roman" w:eastAsia="Times New Roman" w:hAnsi="Times New Roman" w:cs="Times New Roman"/>
      <w:sz w:val="24"/>
      <w:szCs w:val="20"/>
      <w:lang w:val="x-none" w:eastAsia="ar-SA"/>
    </w:rPr>
  </w:style>
  <w:style w:type="paragraph" w:styleId="af7">
    <w:name w:val="footer"/>
    <w:basedOn w:val="a"/>
    <w:link w:val="af8"/>
    <w:rsid w:val="00493164"/>
    <w:pPr>
      <w:snapToGrid/>
    </w:pPr>
    <w:rPr>
      <w:szCs w:val="20"/>
      <w:lang w:val="x-none"/>
    </w:rPr>
  </w:style>
  <w:style w:type="character" w:customStyle="1" w:styleId="af8">
    <w:name w:val="Нижний колонтитул Знак"/>
    <w:basedOn w:val="a0"/>
    <w:link w:val="af7"/>
    <w:rsid w:val="00493164"/>
    <w:rPr>
      <w:rFonts w:ascii="Times New Roman" w:eastAsia="Times New Roman" w:hAnsi="Times New Roman" w:cs="Times New Roman"/>
      <w:sz w:val="24"/>
      <w:szCs w:val="20"/>
      <w:lang w:val="x-none" w:eastAsia="ar-SA"/>
    </w:rPr>
  </w:style>
  <w:style w:type="paragraph" w:styleId="19">
    <w:name w:val="toc 1"/>
    <w:basedOn w:val="a"/>
    <w:next w:val="a"/>
    <w:autoRedefine/>
    <w:uiPriority w:val="39"/>
    <w:rsid w:val="00493164"/>
    <w:pPr>
      <w:tabs>
        <w:tab w:val="right" w:leader="dot" w:pos="9627"/>
      </w:tabs>
      <w:spacing w:before="240"/>
      <w:ind w:left="142" w:hanging="142"/>
    </w:pPr>
    <w:rPr>
      <w:rFonts w:ascii="Arial" w:hAnsi="Arial" w:cs="Arial"/>
      <w:b/>
      <w:bCs/>
      <w:caps/>
      <w:noProof/>
      <w:sz w:val="20"/>
      <w:szCs w:val="20"/>
    </w:rPr>
  </w:style>
  <w:style w:type="paragraph" w:styleId="23">
    <w:name w:val="toc 2"/>
    <w:basedOn w:val="a"/>
    <w:next w:val="a"/>
    <w:autoRedefine/>
    <w:uiPriority w:val="39"/>
    <w:rsid w:val="00493164"/>
    <w:pPr>
      <w:tabs>
        <w:tab w:val="left" w:pos="960"/>
        <w:tab w:val="right" w:leader="dot" w:pos="9627"/>
      </w:tabs>
      <w:spacing w:before="240"/>
      <w:ind w:left="709" w:hanging="425"/>
    </w:pPr>
    <w:rPr>
      <w:rFonts w:ascii="Arial" w:eastAsia="ArialMT" w:hAnsi="Arial" w:cs="Arial"/>
      <w:b/>
      <w:bCs/>
      <w:noProof/>
      <w:sz w:val="18"/>
      <w:szCs w:val="18"/>
      <w:lang w:eastAsia="ru-RU"/>
    </w:rPr>
  </w:style>
  <w:style w:type="paragraph" w:customStyle="1" w:styleId="310">
    <w:name w:val="Основной текст 31"/>
    <w:basedOn w:val="a"/>
    <w:rsid w:val="00493164"/>
    <w:pPr>
      <w:snapToGrid/>
      <w:spacing w:before="240" w:after="240"/>
      <w:jc w:val="both"/>
    </w:pPr>
  </w:style>
  <w:style w:type="paragraph" w:styleId="af9">
    <w:name w:val="footnote text"/>
    <w:basedOn w:val="a"/>
    <w:link w:val="afa"/>
    <w:semiHidden/>
    <w:rsid w:val="00493164"/>
    <w:pPr>
      <w:snapToGrid/>
    </w:pPr>
    <w:rPr>
      <w:sz w:val="20"/>
      <w:szCs w:val="20"/>
      <w:lang w:val="x-none"/>
    </w:rPr>
  </w:style>
  <w:style w:type="character" w:customStyle="1" w:styleId="afa">
    <w:name w:val="Текст сноски Знак"/>
    <w:basedOn w:val="a0"/>
    <w:link w:val="af9"/>
    <w:semiHidden/>
    <w:rsid w:val="00493164"/>
    <w:rPr>
      <w:rFonts w:ascii="Times New Roman" w:eastAsia="Times New Roman" w:hAnsi="Times New Roman" w:cs="Times New Roman"/>
      <w:sz w:val="20"/>
      <w:szCs w:val="20"/>
      <w:lang w:val="x-none" w:eastAsia="ar-SA"/>
    </w:rPr>
  </w:style>
  <w:style w:type="paragraph" w:customStyle="1" w:styleId="311">
    <w:name w:val="Основной текст с отступом 31"/>
    <w:basedOn w:val="a"/>
    <w:rsid w:val="00493164"/>
    <w:pPr>
      <w:snapToGrid/>
      <w:spacing w:after="120"/>
      <w:ind w:left="283"/>
    </w:pPr>
    <w:rPr>
      <w:sz w:val="16"/>
      <w:szCs w:val="16"/>
    </w:rPr>
  </w:style>
  <w:style w:type="paragraph" w:customStyle="1" w:styleId="afb">
    <w:name w:val="Текст таблица"/>
    <w:basedOn w:val="a"/>
    <w:rsid w:val="00493164"/>
    <w:pPr>
      <w:snapToGrid/>
      <w:spacing w:before="60"/>
    </w:pPr>
    <w:rPr>
      <w:sz w:val="22"/>
      <w:szCs w:val="22"/>
    </w:rPr>
  </w:style>
  <w:style w:type="paragraph" w:customStyle="1" w:styleId="1a">
    <w:name w:val="Маркированный список1"/>
    <w:basedOn w:val="a"/>
    <w:rsid w:val="00493164"/>
    <w:pPr>
      <w:snapToGrid/>
      <w:ind w:left="900" w:hanging="360"/>
    </w:pPr>
  </w:style>
  <w:style w:type="paragraph" w:customStyle="1" w:styleId="1b">
    <w:name w:val="Список 1"/>
    <w:basedOn w:val="1a"/>
    <w:rsid w:val="00493164"/>
    <w:pPr>
      <w:widowControl w:val="0"/>
      <w:overflowPunct w:val="0"/>
      <w:autoSpaceDE w:val="0"/>
      <w:spacing w:before="60"/>
      <w:jc w:val="both"/>
      <w:textAlignment w:val="baseline"/>
    </w:pPr>
  </w:style>
  <w:style w:type="paragraph" w:customStyle="1" w:styleId="afc">
    <w:name w:val="Заголовок таблица"/>
    <w:basedOn w:val="a"/>
    <w:rsid w:val="00493164"/>
    <w:pPr>
      <w:widowControl w:val="0"/>
      <w:overflowPunct w:val="0"/>
      <w:autoSpaceDE w:val="0"/>
      <w:snapToGrid/>
      <w:spacing w:before="60"/>
      <w:jc w:val="center"/>
      <w:textAlignment w:val="baseline"/>
    </w:pPr>
    <w:rPr>
      <w:rFonts w:ascii="Arial" w:hAnsi="Arial" w:cs="Arial"/>
      <w:b/>
      <w:bCs/>
      <w:sz w:val="22"/>
      <w:szCs w:val="22"/>
    </w:rPr>
  </w:style>
  <w:style w:type="paragraph" w:customStyle="1" w:styleId="afd">
    <w:name w:val="Прижатый влево"/>
    <w:basedOn w:val="a"/>
    <w:next w:val="a"/>
    <w:rsid w:val="00493164"/>
    <w:pPr>
      <w:autoSpaceDE w:val="0"/>
      <w:snapToGrid/>
    </w:pPr>
    <w:rPr>
      <w:rFonts w:ascii="Arial" w:hAnsi="Arial" w:cs="Arial"/>
      <w:sz w:val="20"/>
      <w:szCs w:val="20"/>
    </w:rPr>
  </w:style>
  <w:style w:type="paragraph" w:customStyle="1" w:styleId="210">
    <w:name w:val="Основной текст 21"/>
    <w:basedOn w:val="a"/>
    <w:rsid w:val="00493164"/>
    <w:pPr>
      <w:widowControl w:val="0"/>
      <w:snapToGrid/>
      <w:jc w:val="both"/>
    </w:pPr>
    <w:rPr>
      <w:sz w:val="28"/>
      <w:szCs w:val="28"/>
    </w:rPr>
  </w:style>
  <w:style w:type="paragraph" w:customStyle="1" w:styleId="afe">
    <w:name w:val="Заголовок приложения"/>
    <w:basedOn w:val="a"/>
    <w:next w:val="a"/>
    <w:rsid w:val="00493164"/>
    <w:pPr>
      <w:widowControl w:val="0"/>
      <w:snapToGrid/>
      <w:spacing w:before="60"/>
      <w:jc w:val="center"/>
    </w:pPr>
    <w:rPr>
      <w:sz w:val="28"/>
      <w:szCs w:val="28"/>
    </w:rPr>
  </w:style>
  <w:style w:type="paragraph" w:customStyle="1" w:styleId="1c">
    <w:name w:val="Текст1"/>
    <w:basedOn w:val="a"/>
    <w:rsid w:val="00493164"/>
    <w:pPr>
      <w:widowControl w:val="0"/>
      <w:overflowPunct w:val="0"/>
      <w:autoSpaceDE w:val="0"/>
      <w:snapToGrid/>
      <w:spacing w:before="60" w:after="3000"/>
    </w:pPr>
  </w:style>
  <w:style w:type="paragraph" w:customStyle="1" w:styleId="1d">
    <w:name w:val="Заголовок 1 Приложение"/>
    <w:basedOn w:val="a"/>
    <w:rsid w:val="00493164"/>
    <w:pPr>
      <w:widowControl w:val="0"/>
      <w:overflowPunct w:val="0"/>
      <w:autoSpaceDE w:val="0"/>
      <w:snapToGrid/>
      <w:spacing w:before="60"/>
      <w:ind w:left="426" w:hanging="426"/>
      <w:jc w:val="both"/>
    </w:pPr>
    <w:rPr>
      <w:sz w:val="28"/>
      <w:szCs w:val="28"/>
    </w:rPr>
  </w:style>
  <w:style w:type="paragraph" w:styleId="aff">
    <w:name w:val="Subtitle"/>
    <w:basedOn w:val="a"/>
    <w:next w:val="af0"/>
    <w:link w:val="aff0"/>
    <w:qFormat/>
    <w:rsid w:val="00493164"/>
    <w:pPr>
      <w:snapToGrid/>
      <w:jc w:val="center"/>
    </w:pPr>
    <w:rPr>
      <w:rFonts w:ascii="Cambria" w:hAnsi="Cambria"/>
      <w:szCs w:val="20"/>
      <w:lang w:val="x-none"/>
    </w:rPr>
  </w:style>
  <w:style w:type="character" w:customStyle="1" w:styleId="aff0">
    <w:name w:val="Подзаголовок Знак"/>
    <w:basedOn w:val="a0"/>
    <w:link w:val="aff"/>
    <w:rsid w:val="00493164"/>
    <w:rPr>
      <w:rFonts w:ascii="Cambria" w:eastAsia="Times New Roman" w:hAnsi="Cambria" w:cs="Times New Roman"/>
      <w:sz w:val="24"/>
      <w:szCs w:val="20"/>
      <w:lang w:val="x-none" w:eastAsia="ar-SA"/>
    </w:rPr>
  </w:style>
  <w:style w:type="paragraph" w:styleId="aff1">
    <w:name w:val="Body Text Indent"/>
    <w:basedOn w:val="a"/>
    <w:link w:val="aff2"/>
    <w:rsid w:val="00493164"/>
    <w:pPr>
      <w:spacing w:before="100" w:after="120"/>
      <w:ind w:left="283"/>
    </w:pPr>
    <w:rPr>
      <w:szCs w:val="20"/>
      <w:lang w:val="x-none"/>
    </w:rPr>
  </w:style>
  <w:style w:type="character" w:customStyle="1" w:styleId="aff2">
    <w:name w:val="Основной текст с отступом Знак"/>
    <w:basedOn w:val="a0"/>
    <w:link w:val="aff1"/>
    <w:rsid w:val="00493164"/>
    <w:rPr>
      <w:rFonts w:ascii="Times New Roman" w:eastAsia="Times New Roman" w:hAnsi="Times New Roman" w:cs="Times New Roman"/>
      <w:sz w:val="24"/>
      <w:szCs w:val="20"/>
      <w:lang w:val="x-none" w:eastAsia="ar-SA"/>
    </w:rPr>
  </w:style>
  <w:style w:type="paragraph" w:customStyle="1" w:styleId="211">
    <w:name w:val="Основной текст с отступом 21"/>
    <w:basedOn w:val="a"/>
    <w:rsid w:val="00493164"/>
    <w:pPr>
      <w:spacing w:before="100" w:after="120" w:line="480" w:lineRule="auto"/>
      <w:ind w:left="283"/>
    </w:pPr>
  </w:style>
  <w:style w:type="paragraph" w:styleId="aff3">
    <w:name w:val="Normal (Web)"/>
    <w:basedOn w:val="a"/>
    <w:rsid w:val="00493164"/>
    <w:pPr>
      <w:snapToGrid/>
      <w:spacing w:before="280" w:after="280"/>
      <w:jc w:val="both"/>
    </w:pPr>
    <w:rPr>
      <w:rFonts w:ascii="Arial" w:hAnsi="Arial" w:cs="Arial"/>
      <w:color w:val="000000"/>
    </w:rPr>
  </w:style>
  <w:style w:type="paragraph" w:customStyle="1" w:styleId="ConsPlusTitle">
    <w:name w:val="ConsPlusTitle"/>
    <w:rsid w:val="00493164"/>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npb">
    <w:name w:val="npb"/>
    <w:basedOn w:val="a"/>
    <w:rsid w:val="00493164"/>
    <w:pPr>
      <w:snapToGrid/>
      <w:spacing w:before="15" w:after="15"/>
      <w:jc w:val="center"/>
    </w:pPr>
    <w:rPr>
      <w:b/>
      <w:bCs/>
      <w:color w:val="800000"/>
      <w:sz w:val="28"/>
      <w:szCs w:val="28"/>
    </w:rPr>
  </w:style>
  <w:style w:type="paragraph" w:customStyle="1" w:styleId="aff4">
    <w:name w:val="Таблицы (моноширинный)"/>
    <w:basedOn w:val="a"/>
    <w:next w:val="a"/>
    <w:rsid w:val="00493164"/>
    <w:pPr>
      <w:widowControl w:val="0"/>
      <w:autoSpaceDE w:val="0"/>
      <w:snapToGrid/>
      <w:jc w:val="both"/>
    </w:pPr>
    <w:rPr>
      <w:rFonts w:ascii="Courier New" w:hAnsi="Courier New" w:cs="Courier New"/>
      <w:sz w:val="20"/>
      <w:szCs w:val="20"/>
    </w:rPr>
  </w:style>
  <w:style w:type="paragraph" w:customStyle="1" w:styleId="1e">
    <w:name w:val="Цитата1"/>
    <w:basedOn w:val="a"/>
    <w:rsid w:val="00493164"/>
    <w:pPr>
      <w:ind w:left="-108" w:right="-108"/>
      <w:jc w:val="center"/>
    </w:pPr>
    <w:rPr>
      <w:rFonts w:ascii="Arial" w:hAnsi="Arial" w:cs="Arial"/>
      <w:b/>
      <w:bCs/>
      <w:caps/>
      <w:sz w:val="22"/>
      <w:szCs w:val="22"/>
    </w:rPr>
  </w:style>
  <w:style w:type="paragraph" w:customStyle="1" w:styleId="ConsPlusNormal">
    <w:name w:val="ConsPlusNormal"/>
    <w:rsid w:val="0049316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f">
    <w:name w:val="Текст 1"/>
    <w:basedOn w:val="20"/>
    <w:rsid w:val="00493164"/>
    <w:pPr>
      <w:keepNext w:val="0"/>
      <w:widowControl w:val="0"/>
      <w:overflowPunct w:val="0"/>
      <w:autoSpaceDE w:val="0"/>
      <w:spacing w:before="60"/>
      <w:ind w:left="1680" w:hanging="360"/>
      <w:jc w:val="both"/>
      <w:textAlignment w:val="baseline"/>
    </w:pPr>
    <w:rPr>
      <w:rFonts w:ascii="Times New Roman" w:hAnsi="Times New Roman"/>
      <w:b w:val="0"/>
      <w:i w:val="0"/>
      <w:sz w:val="24"/>
      <w:szCs w:val="24"/>
    </w:rPr>
  </w:style>
  <w:style w:type="paragraph" w:customStyle="1" w:styleId="1f0">
    <w:name w:val="Обычный1"/>
    <w:rsid w:val="00493164"/>
    <w:pPr>
      <w:suppressAutoHyphens/>
      <w:spacing w:after="0" w:line="240" w:lineRule="auto"/>
    </w:pPr>
    <w:rPr>
      <w:rFonts w:ascii="Times New Roman" w:eastAsia="Times New Roman" w:hAnsi="Times New Roman" w:cs="Times New Roman"/>
      <w:sz w:val="24"/>
      <w:szCs w:val="24"/>
      <w:lang w:eastAsia="ar-SA"/>
    </w:rPr>
  </w:style>
  <w:style w:type="paragraph" w:customStyle="1" w:styleId="aff5">
    <w:name w:val="Текст (лев. подпись)"/>
    <w:basedOn w:val="a"/>
    <w:next w:val="a"/>
    <w:rsid w:val="00493164"/>
    <w:pPr>
      <w:widowControl w:val="0"/>
      <w:autoSpaceDE w:val="0"/>
      <w:snapToGrid/>
    </w:pPr>
    <w:rPr>
      <w:rFonts w:ascii="Arial" w:hAnsi="Arial" w:cs="Arial"/>
      <w:sz w:val="20"/>
      <w:szCs w:val="20"/>
    </w:rPr>
  </w:style>
  <w:style w:type="paragraph" w:customStyle="1" w:styleId="aff6">
    <w:name w:val="Текст (прав. подпись)"/>
    <w:basedOn w:val="a"/>
    <w:next w:val="a"/>
    <w:rsid w:val="00493164"/>
    <w:pPr>
      <w:widowControl w:val="0"/>
      <w:autoSpaceDE w:val="0"/>
      <w:snapToGrid/>
      <w:jc w:val="right"/>
    </w:pPr>
    <w:rPr>
      <w:rFonts w:ascii="Arial" w:hAnsi="Arial" w:cs="Arial"/>
      <w:sz w:val="20"/>
      <w:szCs w:val="20"/>
    </w:rPr>
  </w:style>
  <w:style w:type="paragraph" w:customStyle="1" w:styleId="41">
    <w:name w:val="Нумерованный список 41"/>
    <w:basedOn w:val="a"/>
    <w:rsid w:val="00493164"/>
  </w:style>
  <w:style w:type="paragraph" w:customStyle="1" w:styleId="1f1">
    <w:name w:val="Текст примечания1"/>
    <w:basedOn w:val="a"/>
    <w:rsid w:val="00493164"/>
    <w:rPr>
      <w:sz w:val="20"/>
      <w:szCs w:val="20"/>
    </w:rPr>
  </w:style>
  <w:style w:type="paragraph" w:styleId="aff7">
    <w:name w:val="Balloon Text"/>
    <w:basedOn w:val="a"/>
    <w:link w:val="aff8"/>
    <w:semiHidden/>
    <w:rsid w:val="00643CE0"/>
    <w:rPr>
      <w:sz w:val="20"/>
      <w:szCs w:val="20"/>
      <w:lang w:val="x-none"/>
    </w:rPr>
  </w:style>
  <w:style w:type="character" w:customStyle="1" w:styleId="aff8">
    <w:name w:val="Текст выноски Знак"/>
    <w:basedOn w:val="a0"/>
    <w:link w:val="aff7"/>
    <w:semiHidden/>
    <w:rsid w:val="00643CE0"/>
    <w:rPr>
      <w:rFonts w:ascii="Times New Roman" w:eastAsia="Times New Roman" w:hAnsi="Times New Roman" w:cs="Times New Roman"/>
      <w:sz w:val="20"/>
      <w:szCs w:val="20"/>
      <w:lang w:val="x-none" w:eastAsia="ar-SA"/>
    </w:rPr>
  </w:style>
  <w:style w:type="paragraph" w:customStyle="1" w:styleId="120">
    <w:name w:val="12"/>
    <w:basedOn w:val="a"/>
    <w:rsid w:val="00493164"/>
    <w:pPr>
      <w:shd w:val="clear" w:color="auto" w:fill="CCFFFF"/>
      <w:snapToGrid/>
      <w:spacing w:before="40" w:after="40" w:line="264" w:lineRule="auto"/>
      <w:ind w:firstLine="142"/>
      <w:jc w:val="both"/>
    </w:pPr>
    <w:rPr>
      <w:rFonts w:ascii="Arial" w:hAnsi="Arial" w:cs="Arial"/>
      <w:sz w:val="20"/>
      <w:szCs w:val="20"/>
    </w:rPr>
  </w:style>
  <w:style w:type="paragraph" w:customStyle="1" w:styleId="1f2">
    <w:name w:val="Без интервала1"/>
    <w:rsid w:val="00493164"/>
    <w:pPr>
      <w:suppressAutoHyphens/>
      <w:snapToGrid w:val="0"/>
      <w:spacing w:after="0" w:line="240" w:lineRule="auto"/>
    </w:pPr>
    <w:rPr>
      <w:rFonts w:ascii="Times New Roman" w:eastAsia="Times New Roman" w:hAnsi="Times New Roman" w:cs="Times New Roman"/>
      <w:sz w:val="24"/>
      <w:szCs w:val="24"/>
      <w:lang w:eastAsia="ar-SA"/>
    </w:rPr>
  </w:style>
  <w:style w:type="paragraph" w:customStyle="1" w:styleId="1f3">
    <w:name w:val="Абзац списка1"/>
    <w:basedOn w:val="a"/>
    <w:rsid w:val="00493164"/>
    <w:pPr>
      <w:ind w:left="708"/>
    </w:pPr>
  </w:style>
  <w:style w:type="paragraph" w:styleId="32">
    <w:name w:val="toc 3"/>
    <w:basedOn w:val="a"/>
    <w:next w:val="a"/>
    <w:autoRedefine/>
    <w:uiPriority w:val="39"/>
    <w:rsid w:val="00493164"/>
    <w:pPr>
      <w:ind w:left="240"/>
    </w:pPr>
    <w:rPr>
      <w:sz w:val="20"/>
      <w:szCs w:val="20"/>
    </w:rPr>
  </w:style>
  <w:style w:type="paragraph" w:customStyle="1" w:styleId="33">
    <w:name w:val="3"/>
    <w:basedOn w:val="a"/>
    <w:rsid w:val="00493164"/>
    <w:pPr>
      <w:shd w:val="clear" w:color="auto" w:fill="FFFF99"/>
      <w:snapToGrid/>
      <w:spacing w:before="120"/>
      <w:ind w:left="539"/>
    </w:pPr>
    <w:rPr>
      <w:rFonts w:ascii="Arial" w:hAnsi="Arial" w:cs="Arial"/>
      <w:b/>
      <w:bCs/>
      <w:caps/>
      <w:color w:val="800000"/>
      <w:sz w:val="22"/>
      <w:szCs w:val="22"/>
    </w:rPr>
  </w:style>
  <w:style w:type="paragraph" w:customStyle="1" w:styleId="a10">
    <w:name w:val="a1"/>
    <w:basedOn w:val="a"/>
    <w:rsid w:val="00493164"/>
    <w:pPr>
      <w:shd w:val="clear" w:color="auto" w:fill="CCFFFF"/>
      <w:snapToGrid/>
      <w:spacing w:before="40" w:after="40"/>
      <w:ind w:left="567" w:hanging="142"/>
    </w:pPr>
    <w:rPr>
      <w:rFonts w:ascii="Arial" w:hAnsi="Arial" w:cs="Arial"/>
      <w:sz w:val="19"/>
      <w:szCs w:val="19"/>
    </w:rPr>
  </w:style>
  <w:style w:type="paragraph" w:customStyle="1" w:styleId="a80">
    <w:name w:val="a8"/>
    <w:basedOn w:val="a"/>
    <w:rsid w:val="00493164"/>
    <w:pPr>
      <w:shd w:val="clear" w:color="auto" w:fill="F3F3F3"/>
      <w:snapToGrid/>
      <w:ind w:firstLine="142"/>
      <w:jc w:val="both"/>
    </w:pPr>
    <w:rPr>
      <w:rFonts w:ascii="Arial" w:hAnsi="Arial" w:cs="Arial"/>
      <w:sz w:val="18"/>
      <w:szCs w:val="18"/>
    </w:rPr>
  </w:style>
  <w:style w:type="paragraph" w:customStyle="1" w:styleId="300">
    <w:name w:val="30"/>
    <w:basedOn w:val="a"/>
    <w:rsid w:val="00493164"/>
    <w:pPr>
      <w:shd w:val="clear" w:color="auto" w:fill="E6E6E6"/>
      <w:snapToGrid/>
      <w:ind w:left="539"/>
    </w:pPr>
    <w:rPr>
      <w:rFonts w:ascii="Arial" w:hAnsi="Arial" w:cs="Arial"/>
      <w:b/>
      <w:bCs/>
      <w:color w:val="003366"/>
      <w:sz w:val="19"/>
      <w:szCs w:val="19"/>
    </w:rPr>
  </w:style>
  <w:style w:type="paragraph" w:customStyle="1" w:styleId="1f4">
    <w:name w:val="Схема документа1"/>
    <w:basedOn w:val="a"/>
    <w:rsid w:val="00493164"/>
    <w:pPr>
      <w:shd w:val="clear" w:color="auto" w:fill="000080"/>
    </w:pPr>
    <w:rPr>
      <w:rFonts w:ascii="Tahoma" w:hAnsi="Tahoma" w:cs="Tahoma"/>
      <w:sz w:val="20"/>
      <w:szCs w:val="20"/>
    </w:rPr>
  </w:style>
  <w:style w:type="paragraph" w:customStyle="1" w:styleId="aff9">
    <w:name w:val="Словарная статья"/>
    <w:basedOn w:val="a"/>
    <w:next w:val="a"/>
    <w:rsid w:val="00493164"/>
    <w:pPr>
      <w:widowControl w:val="0"/>
      <w:autoSpaceDE w:val="0"/>
      <w:snapToGrid/>
      <w:ind w:right="118"/>
      <w:jc w:val="both"/>
    </w:pPr>
    <w:rPr>
      <w:rFonts w:ascii="Arial" w:hAnsi="Arial" w:cs="Arial"/>
      <w:sz w:val="20"/>
      <w:szCs w:val="20"/>
    </w:rPr>
  </w:style>
  <w:style w:type="paragraph" w:styleId="affa">
    <w:name w:val="annotation text"/>
    <w:basedOn w:val="a"/>
    <w:link w:val="affb"/>
    <w:semiHidden/>
    <w:rsid w:val="00493164"/>
    <w:rPr>
      <w:sz w:val="20"/>
      <w:szCs w:val="20"/>
      <w:lang w:val="x-none"/>
    </w:rPr>
  </w:style>
  <w:style w:type="character" w:customStyle="1" w:styleId="affb">
    <w:name w:val="Текст примечания Знак"/>
    <w:basedOn w:val="a0"/>
    <w:link w:val="affa"/>
    <w:semiHidden/>
    <w:rsid w:val="00493164"/>
    <w:rPr>
      <w:rFonts w:ascii="Times New Roman" w:eastAsia="Times New Roman" w:hAnsi="Times New Roman" w:cs="Times New Roman"/>
      <w:sz w:val="20"/>
      <w:szCs w:val="20"/>
      <w:lang w:val="x-none" w:eastAsia="ar-SA"/>
    </w:rPr>
  </w:style>
  <w:style w:type="paragraph" w:styleId="affc">
    <w:name w:val="annotation subject"/>
    <w:basedOn w:val="1f1"/>
    <w:next w:val="1f1"/>
    <w:link w:val="affd"/>
    <w:semiHidden/>
    <w:rsid w:val="00493164"/>
    <w:rPr>
      <w:b/>
      <w:lang w:val="x-none"/>
    </w:rPr>
  </w:style>
  <w:style w:type="character" w:customStyle="1" w:styleId="affd">
    <w:name w:val="Тема примечания Знак"/>
    <w:basedOn w:val="affb"/>
    <w:link w:val="affc"/>
    <w:semiHidden/>
    <w:rsid w:val="00493164"/>
    <w:rPr>
      <w:rFonts w:ascii="Times New Roman" w:eastAsia="Times New Roman" w:hAnsi="Times New Roman" w:cs="Times New Roman"/>
      <w:b/>
      <w:sz w:val="20"/>
      <w:szCs w:val="20"/>
      <w:lang w:val="x-none" w:eastAsia="ar-SA"/>
    </w:rPr>
  </w:style>
  <w:style w:type="paragraph" w:customStyle="1" w:styleId="ConsPlusNonformat">
    <w:name w:val="ConsPlusNonformat"/>
    <w:rsid w:val="00493164"/>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4">
    <w:name w:val="çàãîëîâîê 2"/>
    <w:basedOn w:val="a"/>
    <w:rsid w:val="00493164"/>
    <w:pPr>
      <w:widowControl w:val="0"/>
      <w:snapToGrid/>
      <w:spacing w:before="60"/>
      <w:jc w:val="both"/>
    </w:pPr>
  </w:style>
  <w:style w:type="paragraph" w:customStyle="1" w:styleId="affe">
    <w:name w:val="Содержимое врезки"/>
    <w:basedOn w:val="af0"/>
    <w:rsid w:val="00493164"/>
  </w:style>
  <w:style w:type="paragraph" w:customStyle="1" w:styleId="afff">
    <w:name w:val="Содержимое таблицы"/>
    <w:basedOn w:val="a"/>
    <w:rsid w:val="00493164"/>
    <w:pPr>
      <w:suppressLineNumbers/>
    </w:pPr>
  </w:style>
  <w:style w:type="paragraph" w:customStyle="1" w:styleId="afff0">
    <w:name w:val="Заголовок таблицы"/>
    <w:basedOn w:val="afff"/>
    <w:rsid w:val="00493164"/>
    <w:pPr>
      <w:jc w:val="center"/>
    </w:pPr>
    <w:rPr>
      <w:b/>
      <w:bCs/>
    </w:rPr>
  </w:style>
  <w:style w:type="paragraph" w:styleId="42">
    <w:name w:val="toc 4"/>
    <w:basedOn w:val="17"/>
    <w:autoRedefine/>
    <w:semiHidden/>
    <w:rsid w:val="00493164"/>
    <w:pPr>
      <w:suppressLineNumbers w:val="0"/>
      <w:ind w:left="480"/>
    </w:pPr>
    <w:rPr>
      <w:sz w:val="20"/>
      <w:szCs w:val="20"/>
    </w:rPr>
  </w:style>
  <w:style w:type="paragraph" w:styleId="51">
    <w:name w:val="toc 5"/>
    <w:basedOn w:val="17"/>
    <w:autoRedefine/>
    <w:semiHidden/>
    <w:rsid w:val="00493164"/>
    <w:pPr>
      <w:suppressLineNumbers w:val="0"/>
      <w:ind w:left="720"/>
    </w:pPr>
    <w:rPr>
      <w:sz w:val="20"/>
      <w:szCs w:val="20"/>
    </w:rPr>
  </w:style>
  <w:style w:type="paragraph" w:styleId="61">
    <w:name w:val="toc 6"/>
    <w:basedOn w:val="17"/>
    <w:autoRedefine/>
    <w:semiHidden/>
    <w:rsid w:val="00493164"/>
    <w:pPr>
      <w:suppressLineNumbers w:val="0"/>
      <w:ind w:left="960"/>
    </w:pPr>
    <w:rPr>
      <w:sz w:val="20"/>
      <w:szCs w:val="20"/>
    </w:rPr>
  </w:style>
  <w:style w:type="paragraph" w:styleId="71">
    <w:name w:val="toc 7"/>
    <w:basedOn w:val="17"/>
    <w:autoRedefine/>
    <w:semiHidden/>
    <w:rsid w:val="00493164"/>
    <w:pPr>
      <w:suppressLineNumbers w:val="0"/>
      <w:ind w:left="1200"/>
    </w:pPr>
    <w:rPr>
      <w:sz w:val="20"/>
      <w:szCs w:val="20"/>
    </w:rPr>
  </w:style>
  <w:style w:type="paragraph" w:styleId="81">
    <w:name w:val="toc 8"/>
    <w:basedOn w:val="17"/>
    <w:autoRedefine/>
    <w:semiHidden/>
    <w:rsid w:val="00493164"/>
    <w:pPr>
      <w:suppressLineNumbers w:val="0"/>
      <w:ind w:left="1440"/>
    </w:pPr>
    <w:rPr>
      <w:sz w:val="20"/>
      <w:szCs w:val="20"/>
    </w:rPr>
  </w:style>
  <w:style w:type="paragraph" w:styleId="91">
    <w:name w:val="toc 9"/>
    <w:basedOn w:val="17"/>
    <w:autoRedefine/>
    <w:semiHidden/>
    <w:rsid w:val="00493164"/>
    <w:pPr>
      <w:suppressLineNumbers w:val="0"/>
      <w:ind w:left="1680"/>
    </w:pPr>
    <w:rPr>
      <w:sz w:val="20"/>
      <w:szCs w:val="20"/>
    </w:rPr>
  </w:style>
  <w:style w:type="paragraph" w:customStyle="1" w:styleId="100">
    <w:name w:val="Оглавление 10"/>
    <w:basedOn w:val="17"/>
    <w:rsid w:val="00493164"/>
    <w:pPr>
      <w:tabs>
        <w:tab w:val="right" w:leader="dot" w:pos="9637"/>
      </w:tabs>
      <w:ind w:left="2547"/>
    </w:pPr>
  </w:style>
  <w:style w:type="character" w:customStyle="1" w:styleId="urtxtstd">
    <w:name w:val="urtxtstd"/>
    <w:rsid w:val="00493164"/>
  </w:style>
  <w:style w:type="paragraph" w:styleId="afff1">
    <w:name w:val="caption"/>
    <w:basedOn w:val="a"/>
    <w:next w:val="a"/>
    <w:qFormat/>
    <w:rsid w:val="00493164"/>
    <w:rPr>
      <w:b/>
      <w:bCs/>
      <w:sz w:val="20"/>
      <w:szCs w:val="20"/>
    </w:rPr>
  </w:style>
  <w:style w:type="character" w:styleId="afff2">
    <w:name w:val="annotation reference"/>
    <w:semiHidden/>
    <w:rsid w:val="00493164"/>
    <w:rPr>
      <w:rFonts w:ascii="Times New Roman" w:hAnsi="Times New Roman"/>
      <w:sz w:val="24"/>
    </w:rPr>
  </w:style>
  <w:style w:type="paragraph" w:styleId="34">
    <w:name w:val="Body Text 3"/>
    <w:basedOn w:val="a"/>
    <w:link w:val="35"/>
    <w:rsid w:val="00493164"/>
    <w:pPr>
      <w:spacing w:after="120"/>
    </w:pPr>
    <w:rPr>
      <w:sz w:val="16"/>
      <w:szCs w:val="20"/>
      <w:lang w:val="x-none"/>
    </w:rPr>
  </w:style>
  <w:style w:type="character" w:customStyle="1" w:styleId="35">
    <w:name w:val="Основной текст 3 Знак"/>
    <w:basedOn w:val="a0"/>
    <w:link w:val="34"/>
    <w:rsid w:val="00493164"/>
    <w:rPr>
      <w:rFonts w:ascii="Times New Roman" w:eastAsia="Times New Roman" w:hAnsi="Times New Roman" w:cs="Times New Roman"/>
      <w:sz w:val="16"/>
      <w:szCs w:val="20"/>
      <w:lang w:val="x-none" w:eastAsia="ar-SA"/>
    </w:rPr>
  </w:style>
  <w:style w:type="paragraph" w:customStyle="1" w:styleId="1f5">
    <w:name w:val="Стиль1"/>
    <w:basedOn w:val="a"/>
    <w:autoRedefine/>
    <w:rsid w:val="00493164"/>
    <w:pPr>
      <w:suppressAutoHyphens w:val="0"/>
      <w:overflowPunct w:val="0"/>
      <w:autoSpaceDE w:val="0"/>
      <w:autoSpaceDN w:val="0"/>
      <w:adjustRightInd w:val="0"/>
      <w:snapToGrid/>
      <w:spacing w:after="120"/>
      <w:ind w:left="72"/>
      <w:jc w:val="center"/>
      <w:textAlignment w:val="baseline"/>
    </w:pPr>
    <w:rPr>
      <w:sz w:val="22"/>
      <w:szCs w:val="22"/>
      <w:lang w:eastAsia="ru-RU"/>
    </w:rPr>
  </w:style>
  <w:style w:type="paragraph" w:customStyle="1" w:styleId="25">
    <w:name w:val="Обычный2"/>
    <w:rsid w:val="00493164"/>
    <w:pPr>
      <w:spacing w:after="0" w:line="240" w:lineRule="auto"/>
    </w:pPr>
    <w:rPr>
      <w:rFonts w:ascii="Times New Roman" w:eastAsia="Times New Roman" w:hAnsi="Times New Roman" w:cs="Times New Roman"/>
      <w:kern w:val="28"/>
      <w:sz w:val="24"/>
      <w:szCs w:val="24"/>
      <w:lang w:eastAsia="ru-RU"/>
    </w:rPr>
  </w:style>
  <w:style w:type="table" w:styleId="afff3">
    <w:name w:val="Table Grid"/>
    <w:basedOn w:val="a1"/>
    <w:rsid w:val="004931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Indent 2"/>
    <w:basedOn w:val="a"/>
    <w:link w:val="27"/>
    <w:rsid w:val="00493164"/>
    <w:pPr>
      <w:suppressAutoHyphens w:val="0"/>
      <w:snapToGrid/>
      <w:spacing w:after="120" w:line="480" w:lineRule="auto"/>
      <w:ind w:left="283"/>
    </w:pPr>
    <w:rPr>
      <w:szCs w:val="20"/>
      <w:lang w:val="x-none"/>
    </w:rPr>
  </w:style>
  <w:style w:type="character" w:customStyle="1" w:styleId="27">
    <w:name w:val="Основной текст с отступом 2 Знак"/>
    <w:basedOn w:val="a0"/>
    <w:link w:val="26"/>
    <w:rsid w:val="00493164"/>
    <w:rPr>
      <w:rFonts w:ascii="Times New Roman" w:eastAsia="Times New Roman" w:hAnsi="Times New Roman" w:cs="Times New Roman"/>
      <w:sz w:val="24"/>
      <w:szCs w:val="20"/>
      <w:lang w:val="x-none" w:eastAsia="ar-SA"/>
    </w:rPr>
  </w:style>
  <w:style w:type="paragraph" w:styleId="36">
    <w:name w:val="Body Text Indent 3"/>
    <w:basedOn w:val="a"/>
    <w:link w:val="37"/>
    <w:rsid w:val="00493164"/>
    <w:pPr>
      <w:suppressAutoHyphens w:val="0"/>
      <w:snapToGrid/>
      <w:spacing w:after="120"/>
      <w:ind w:left="283"/>
    </w:pPr>
    <w:rPr>
      <w:sz w:val="16"/>
      <w:szCs w:val="20"/>
      <w:lang w:val="x-none"/>
    </w:rPr>
  </w:style>
  <w:style w:type="character" w:customStyle="1" w:styleId="37">
    <w:name w:val="Основной текст с отступом 3 Знак"/>
    <w:basedOn w:val="a0"/>
    <w:link w:val="36"/>
    <w:rsid w:val="00493164"/>
    <w:rPr>
      <w:rFonts w:ascii="Times New Roman" w:eastAsia="Times New Roman" w:hAnsi="Times New Roman" w:cs="Times New Roman"/>
      <w:sz w:val="16"/>
      <w:szCs w:val="20"/>
      <w:lang w:val="x-none" w:eastAsia="ar-SA"/>
    </w:rPr>
  </w:style>
  <w:style w:type="paragraph" w:styleId="28">
    <w:name w:val="Body Text 2"/>
    <w:basedOn w:val="a"/>
    <w:link w:val="29"/>
    <w:rsid w:val="00493164"/>
    <w:pPr>
      <w:suppressAutoHyphens w:val="0"/>
      <w:snapToGrid/>
    </w:pPr>
    <w:rPr>
      <w:szCs w:val="20"/>
      <w:lang w:val="x-none"/>
    </w:rPr>
  </w:style>
  <w:style w:type="character" w:customStyle="1" w:styleId="29">
    <w:name w:val="Основной текст 2 Знак"/>
    <w:basedOn w:val="a0"/>
    <w:link w:val="28"/>
    <w:rsid w:val="00493164"/>
    <w:rPr>
      <w:rFonts w:ascii="Times New Roman" w:eastAsia="Times New Roman" w:hAnsi="Times New Roman" w:cs="Times New Roman"/>
      <w:sz w:val="24"/>
      <w:szCs w:val="20"/>
      <w:lang w:val="x-none" w:eastAsia="ar-SA"/>
    </w:rPr>
  </w:style>
  <w:style w:type="paragraph" w:customStyle="1" w:styleId="form">
    <w:name w:val="form"/>
    <w:basedOn w:val="a"/>
    <w:rsid w:val="00493164"/>
    <w:pPr>
      <w:suppressAutoHyphens w:val="0"/>
      <w:snapToGrid/>
      <w:spacing w:before="100" w:beforeAutospacing="1" w:after="100" w:afterAutospacing="1"/>
      <w:jc w:val="center"/>
    </w:pPr>
    <w:rPr>
      <w:rFonts w:ascii="Arial" w:hAnsi="Arial" w:cs="Arial"/>
      <w:color w:val="000000"/>
      <w:lang w:eastAsia="ru-RU"/>
    </w:rPr>
  </w:style>
  <w:style w:type="character" w:styleId="afff4">
    <w:name w:val="line number"/>
    <w:basedOn w:val="a0"/>
    <w:rsid w:val="00493164"/>
  </w:style>
  <w:style w:type="paragraph" w:styleId="afff5">
    <w:name w:val="List Bullet"/>
    <w:basedOn w:val="a"/>
    <w:rsid w:val="00493164"/>
    <w:pPr>
      <w:tabs>
        <w:tab w:val="num" w:pos="720"/>
      </w:tabs>
      <w:suppressAutoHyphens w:val="0"/>
      <w:snapToGrid/>
      <w:ind w:left="720" w:hanging="360"/>
    </w:pPr>
    <w:rPr>
      <w:lang w:eastAsia="ru-RU"/>
    </w:rPr>
  </w:style>
  <w:style w:type="paragraph" w:customStyle="1" w:styleId="320">
    <w:name w:val="Основной текст с отступом 32"/>
    <w:basedOn w:val="a"/>
    <w:rsid w:val="00493164"/>
    <w:pPr>
      <w:suppressAutoHyphens w:val="0"/>
      <w:overflowPunct w:val="0"/>
      <w:autoSpaceDE w:val="0"/>
      <w:autoSpaceDN w:val="0"/>
      <w:adjustRightInd w:val="0"/>
      <w:snapToGrid/>
      <w:ind w:firstLine="720"/>
      <w:jc w:val="center"/>
      <w:textAlignment w:val="baseline"/>
    </w:pPr>
    <w:rPr>
      <w:caps/>
      <w:sz w:val="28"/>
      <w:szCs w:val="28"/>
      <w:lang w:eastAsia="ru-RU"/>
    </w:rPr>
  </w:style>
  <w:style w:type="paragraph" w:customStyle="1" w:styleId="H3">
    <w:name w:val="H3"/>
    <w:basedOn w:val="a"/>
    <w:next w:val="a"/>
    <w:rsid w:val="00493164"/>
    <w:pPr>
      <w:keepNext/>
      <w:suppressAutoHyphens w:val="0"/>
      <w:overflowPunct w:val="0"/>
      <w:autoSpaceDE w:val="0"/>
      <w:autoSpaceDN w:val="0"/>
      <w:adjustRightInd w:val="0"/>
      <w:snapToGrid/>
      <w:spacing w:before="100" w:after="100"/>
      <w:textAlignment w:val="baseline"/>
    </w:pPr>
    <w:rPr>
      <w:b/>
      <w:bCs/>
      <w:sz w:val="28"/>
      <w:szCs w:val="28"/>
      <w:lang w:eastAsia="ru-RU"/>
    </w:rPr>
  </w:style>
  <w:style w:type="paragraph" w:customStyle="1" w:styleId="afff6">
    <w:name w:val="Ц"/>
    <w:basedOn w:val="a"/>
    <w:rsid w:val="00493164"/>
    <w:pPr>
      <w:suppressAutoHyphens w:val="0"/>
      <w:overflowPunct w:val="0"/>
      <w:autoSpaceDE w:val="0"/>
      <w:autoSpaceDN w:val="0"/>
      <w:adjustRightInd w:val="0"/>
      <w:snapToGrid/>
      <w:spacing w:before="100" w:after="100"/>
      <w:ind w:left="360" w:right="360"/>
      <w:textAlignment w:val="baseline"/>
    </w:pPr>
    <w:rPr>
      <w:lang w:eastAsia="ru-RU"/>
    </w:rPr>
  </w:style>
  <w:style w:type="paragraph" w:styleId="2a">
    <w:name w:val="List Bullet 2"/>
    <w:basedOn w:val="a"/>
    <w:rsid w:val="00493164"/>
    <w:pPr>
      <w:tabs>
        <w:tab w:val="num" w:pos="643"/>
      </w:tabs>
      <w:suppressAutoHyphens w:val="0"/>
      <w:snapToGrid/>
      <w:ind w:left="643" w:hanging="360"/>
    </w:pPr>
    <w:rPr>
      <w:lang w:eastAsia="ru-RU"/>
    </w:rPr>
  </w:style>
  <w:style w:type="paragraph" w:styleId="afff7">
    <w:name w:val="Block Text"/>
    <w:basedOn w:val="a"/>
    <w:rsid w:val="00493164"/>
    <w:pPr>
      <w:suppressAutoHyphens w:val="0"/>
      <w:snapToGrid/>
      <w:ind w:left="993" w:right="708"/>
      <w:jc w:val="both"/>
    </w:pPr>
    <w:rPr>
      <w:sz w:val="28"/>
      <w:szCs w:val="28"/>
      <w:lang w:eastAsia="ru-RU"/>
    </w:rPr>
  </w:style>
  <w:style w:type="paragraph" w:styleId="HTML">
    <w:name w:val="HTML Preformatted"/>
    <w:basedOn w:val="a"/>
    <w:link w:val="HTML0"/>
    <w:rsid w:val="00493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napToGrid/>
    </w:pPr>
    <w:rPr>
      <w:rFonts w:ascii="Courier New" w:hAnsi="Courier New"/>
      <w:sz w:val="20"/>
      <w:szCs w:val="20"/>
      <w:lang w:val="x-none"/>
    </w:rPr>
  </w:style>
  <w:style w:type="character" w:customStyle="1" w:styleId="HTML0">
    <w:name w:val="Стандартный HTML Знак"/>
    <w:basedOn w:val="a0"/>
    <w:link w:val="HTML"/>
    <w:rsid w:val="00493164"/>
    <w:rPr>
      <w:rFonts w:ascii="Courier New" w:eastAsia="Times New Roman" w:hAnsi="Courier New" w:cs="Times New Roman"/>
      <w:sz w:val="20"/>
      <w:szCs w:val="20"/>
      <w:lang w:val="x-none" w:eastAsia="ar-SA"/>
    </w:rPr>
  </w:style>
  <w:style w:type="paragraph" w:customStyle="1" w:styleId="l">
    <w:name w:val="l"/>
    <w:basedOn w:val="a"/>
    <w:rsid w:val="00493164"/>
    <w:pPr>
      <w:suppressAutoHyphens w:val="0"/>
      <w:snapToGrid/>
      <w:ind w:firstLine="334"/>
      <w:jc w:val="both"/>
    </w:pPr>
    <w:rPr>
      <w:color w:val="000000"/>
      <w:lang w:eastAsia="ru-RU"/>
    </w:rPr>
  </w:style>
  <w:style w:type="paragraph" w:customStyle="1" w:styleId="ConsTitle">
    <w:name w:val="ConsTitle"/>
    <w:rsid w:val="00493164"/>
    <w:pPr>
      <w:widowControl w:val="0"/>
      <w:spacing w:after="0" w:line="240" w:lineRule="auto"/>
      <w:ind w:right="19772"/>
    </w:pPr>
    <w:rPr>
      <w:rFonts w:ascii="Arial" w:eastAsia="Times New Roman" w:hAnsi="Arial" w:cs="Arial"/>
      <w:b/>
      <w:bCs/>
      <w:sz w:val="16"/>
      <w:szCs w:val="16"/>
      <w:lang w:eastAsia="ru-RU"/>
    </w:rPr>
  </w:style>
  <w:style w:type="character" w:customStyle="1" w:styleId="urtxtemph">
    <w:name w:val="urtxtemph"/>
    <w:rsid w:val="00493164"/>
  </w:style>
  <w:style w:type="paragraph" w:styleId="afff8">
    <w:name w:val="Plain Text"/>
    <w:basedOn w:val="a"/>
    <w:link w:val="afff9"/>
    <w:rsid w:val="00493164"/>
    <w:pPr>
      <w:suppressAutoHyphens w:val="0"/>
      <w:snapToGrid/>
    </w:pPr>
    <w:rPr>
      <w:rFonts w:ascii="Courier New" w:hAnsi="Courier New"/>
      <w:sz w:val="20"/>
      <w:szCs w:val="20"/>
      <w:lang w:val="x-none"/>
    </w:rPr>
  </w:style>
  <w:style w:type="character" w:customStyle="1" w:styleId="afff9">
    <w:name w:val="Текст Знак"/>
    <w:basedOn w:val="a0"/>
    <w:link w:val="afff8"/>
    <w:rsid w:val="00493164"/>
    <w:rPr>
      <w:rFonts w:ascii="Courier New" w:eastAsia="Times New Roman" w:hAnsi="Courier New" w:cs="Times New Roman"/>
      <w:sz w:val="20"/>
      <w:szCs w:val="20"/>
      <w:lang w:val="x-none" w:eastAsia="ar-SA"/>
    </w:rPr>
  </w:style>
  <w:style w:type="paragraph" w:styleId="afffa">
    <w:name w:val="Document Map"/>
    <w:basedOn w:val="a"/>
    <w:link w:val="afffb"/>
    <w:semiHidden/>
    <w:rsid w:val="00493164"/>
    <w:pPr>
      <w:shd w:val="clear" w:color="auto" w:fill="000080"/>
      <w:suppressAutoHyphens w:val="0"/>
      <w:snapToGrid/>
    </w:pPr>
    <w:rPr>
      <w:rFonts w:ascii="Tahoma" w:hAnsi="Tahoma"/>
      <w:szCs w:val="20"/>
      <w:lang w:val="x-none" w:eastAsia="x-none"/>
    </w:rPr>
  </w:style>
  <w:style w:type="character" w:customStyle="1" w:styleId="afffb">
    <w:name w:val="Схема документа Знак"/>
    <w:basedOn w:val="a0"/>
    <w:link w:val="afffa"/>
    <w:semiHidden/>
    <w:rsid w:val="00493164"/>
    <w:rPr>
      <w:rFonts w:ascii="Tahoma" w:eastAsia="Times New Roman" w:hAnsi="Tahoma" w:cs="Times New Roman"/>
      <w:sz w:val="24"/>
      <w:szCs w:val="20"/>
      <w:shd w:val="clear" w:color="auto" w:fill="000080"/>
      <w:lang w:val="x-none" w:eastAsia="x-none"/>
    </w:rPr>
  </w:style>
  <w:style w:type="paragraph" w:customStyle="1" w:styleId="ConsNormal">
    <w:name w:val="ConsNormal"/>
    <w:rsid w:val="0049316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BodyText21">
    <w:name w:val="Body Text 21"/>
    <w:basedOn w:val="a"/>
    <w:rsid w:val="00493164"/>
    <w:pPr>
      <w:widowControl w:val="0"/>
      <w:suppressAutoHyphens w:val="0"/>
      <w:overflowPunct w:val="0"/>
      <w:autoSpaceDE w:val="0"/>
      <w:autoSpaceDN w:val="0"/>
      <w:adjustRightInd w:val="0"/>
      <w:snapToGrid/>
      <w:ind w:firstLine="624"/>
      <w:jc w:val="both"/>
      <w:textAlignment w:val="baseline"/>
    </w:pPr>
    <w:rPr>
      <w:rFonts w:ascii="Arial" w:hAnsi="Arial" w:cs="Arial"/>
      <w:lang w:eastAsia="ru-RU"/>
    </w:rPr>
  </w:style>
  <w:style w:type="character" w:customStyle="1" w:styleId="1f6">
    <w:name w:val="Замещающий текст1"/>
    <w:semiHidden/>
    <w:rsid w:val="00493164"/>
    <w:rPr>
      <w:color w:val="808080"/>
    </w:rPr>
  </w:style>
  <w:style w:type="paragraph" w:customStyle="1" w:styleId="Normal1">
    <w:name w:val="Normal1"/>
    <w:rsid w:val="00493164"/>
    <w:pPr>
      <w:widowControl w:val="0"/>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pple-style-span">
    <w:name w:val="apple-style-span"/>
    <w:rsid w:val="00493164"/>
  </w:style>
  <w:style w:type="character" w:customStyle="1" w:styleId="apple-converted-space">
    <w:name w:val="apple-converted-space"/>
    <w:rsid w:val="00493164"/>
  </w:style>
  <w:style w:type="paragraph" w:customStyle="1" w:styleId="snip">
    <w:name w:val="snip"/>
    <w:basedOn w:val="a"/>
    <w:rsid w:val="00493164"/>
    <w:pPr>
      <w:suppressAutoHyphens w:val="0"/>
      <w:snapToGrid/>
      <w:spacing w:before="100" w:beforeAutospacing="1" w:after="100" w:afterAutospacing="1"/>
    </w:pPr>
    <w:rPr>
      <w:lang w:eastAsia="ru-RU"/>
    </w:rPr>
  </w:style>
  <w:style w:type="character" w:customStyle="1" w:styleId="110">
    <w:name w:val="Знак Знак11"/>
    <w:semiHidden/>
    <w:rsid w:val="00493164"/>
    <w:rPr>
      <w:rFonts w:eastAsia="Times New Roman"/>
      <w:sz w:val="22"/>
      <w:lang w:val="ru-RU" w:eastAsia="en-US"/>
    </w:rPr>
  </w:style>
  <w:style w:type="paragraph" w:customStyle="1" w:styleId="2b">
    <w:name w:val="Без интервала2"/>
    <w:rsid w:val="00493164"/>
    <w:pPr>
      <w:spacing w:after="0" w:line="240" w:lineRule="auto"/>
    </w:pPr>
    <w:rPr>
      <w:rFonts w:ascii="Calibri" w:eastAsia="Times New Roman" w:hAnsi="Calibri" w:cs="Times New Roman"/>
    </w:rPr>
  </w:style>
  <w:style w:type="paragraph" w:styleId="afffc">
    <w:name w:val="List Number"/>
    <w:basedOn w:val="a"/>
    <w:rsid w:val="00493164"/>
    <w:pPr>
      <w:tabs>
        <w:tab w:val="num" w:pos="360"/>
      </w:tabs>
      <w:ind w:left="360" w:hanging="360"/>
    </w:pPr>
  </w:style>
  <w:style w:type="paragraph" w:customStyle="1" w:styleId="2c">
    <w:name w:val="Абзац списка2"/>
    <w:basedOn w:val="a"/>
    <w:rsid w:val="00493164"/>
    <w:pPr>
      <w:ind w:left="708"/>
    </w:pPr>
  </w:style>
  <w:style w:type="paragraph" w:customStyle="1" w:styleId="Style6">
    <w:name w:val="Style6"/>
    <w:basedOn w:val="a"/>
    <w:rsid w:val="00493164"/>
    <w:pPr>
      <w:widowControl w:val="0"/>
      <w:suppressAutoHyphens w:val="0"/>
      <w:autoSpaceDE w:val="0"/>
      <w:autoSpaceDN w:val="0"/>
      <w:adjustRightInd w:val="0"/>
      <w:snapToGrid/>
      <w:spacing w:line="230" w:lineRule="exact"/>
      <w:ind w:firstLine="451"/>
      <w:jc w:val="both"/>
    </w:pPr>
    <w:rPr>
      <w:rFonts w:ascii="Arial" w:hAnsi="Arial" w:cs="Arial"/>
      <w:lang w:eastAsia="ru-RU"/>
    </w:rPr>
  </w:style>
  <w:style w:type="paragraph" w:customStyle="1" w:styleId="Style16">
    <w:name w:val="Style16"/>
    <w:basedOn w:val="a"/>
    <w:rsid w:val="00493164"/>
    <w:pPr>
      <w:widowControl w:val="0"/>
      <w:suppressAutoHyphens w:val="0"/>
      <w:autoSpaceDE w:val="0"/>
      <w:autoSpaceDN w:val="0"/>
      <w:adjustRightInd w:val="0"/>
      <w:snapToGrid/>
      <w:spacing w:line="230" w:lineRule="exact"/>
      <w:ind w:firstLine="466"/>
      <w:jc w:val="both"/>
    </w:pPr>
    <w:rPr>
      <w:rFonts w:ascii="Arial" w:hAnsi="Arial" w:cs="Arial"/>
      <w:lang w:eastAsia="ru-RU"/>
    </w:rPr>
  </w:style>
  <w:style w:type="character" w:customStyle="1" w:styleId="FontStyle62">
    <w:name w:val="Font Style62"/>
    <w:rsid w:val="00493164"/>
    <w:rPr>
      <w:rFonts w:ascii="Arial" w:hAnsi="Arial"/>
      <w:sz w:val="18"/>
    </w:rPr>
  </w:style>
  <w:style w:type="character" w:customStyle="1" w:styleId="2d">
    <w:name w:val="Замещающий текст2"/>
    <w:semiHidden/>
    <w:rsid w:val="00493164"/>
    <w:rPr>
      <w:color w:val="808080"/>
    </w:rPr>
  </w:style>
  <w:style w:type="paragraph" w:customStyle="1" w:styleId="Style31">
    <w:name w:val="Style31"/>
    <w:basedOn w:val="a"/>
    <w:rsid w:val="00493164"/>
    <w:pPr>
      <w:widowControl w:val="0"/>
      <w:suppressAutoHyphens w:val="0"/>
      <w:autoSpaceDE w:val="0"/>
      <w:autoSpaceDN w:val="0"/>
      <w:adjustRightInd w:val="0"/>
      <w:snapToGrid/>
      <w:spacing w:line="240" w:lineRule="exact"/>
      <w:ind w:firstLine="470"/>
      <w:jc w:val="both"/>
    </w:pPr>
    <w:rPr>
      <w:rFonts w:ascii="Arial" w:hAnsi="Arial" w:cs="Arial"/>
      <w:lang w:eastAsia="ru-RU"/>
    </w:rPr>
  </w:style>
  <w:style w:type="character" w:customStyle="1" w:styleId="FontStyle48">
    <w:name w:val="Font Style48"/>
    <w:rsid w:val="00493164"/>
    <w:rPr>
      <w:rFonts w:ascii="Arial" w:hAnsi="Arial"/>
      <w:sz w:val="18"/>
    </w:rPr>
  </w:style>
  <w:style w:type="character" w:customStyle="1" w:styleId="FontStyle40">
    <w:name w:val="Font Style40"/>
    <w:rsid w:val="00493164"/>
    <w:rPr>
      <w:rFonts w:ascii="Arial" w:hAnsi="Arial"/>
      <w:b/>
      <w:sz w:val="34"/>
    </w:rPr>
  </w:style>
  <w:style w:type="paragraph" w:customStyle="1" w:styleId="Style5">
    <w:name w:val="Style5"/>
    <w:basedOn w:val="a"/>
    <w:rsid w:val="00493164"/>
    <w:pPr>
      <w:widowControl w:val="0"/>
      <w:suppressAutoHyphens w:val="0"/>
      <w:autoSpaceDE w:val="0"/>
      <w:autoSpaceDN w:val="0"/>
      <w:adjustRightInd w:val="0"/>
      <w:snapToGrid/>
    </w:pPr>
    <w:rPr>
      <w:rFonts w:ascii="Arial" w:hAnsi="Arial" w:cs="Arial"/>
      <w:lang w:eastAsia="ru-RU"/>
    </w:rPr>
  </w:style>
  <w:style w:type="character" w:customStyle="1" w:styleId="FontStyle41">
    <w:name w:val="Font Style41"/>
    <w:rsid w:val="00493164"/>
    <w:rPr>
      <w:rFonts w:ascii="Arial" w:hAnsi="Arial"/>
      <w:b/>
      <w:sz w:val="40"/>
    </w:rPr>
  </w:style>
  <w:style w:type="character" w:customStyle="1" w:styleId="FooterChar">
    <w:name w:val="Footer Char"/>
    <w:semiHidden/>
    <w:locked/>
    <w:rsid w:val="00493164"/>
    <w:rPr>
      <w:rFonts w:cs="Times New Roman"/>
      <w:sz w:val="24"/>
      <w:szCs w:val="24"/>
    </w:rPr>
  </w:style>
  <w:style w:type="character" w:customStyle="1" w:styleId="HeaderChar">
    <w:name w:val="Header Char"/>
    <w:semiHidden/>
    <w:locked/>
    <w:rsid w:val="00493164"/>
    <w:rPr>
      <w:rFonts w:cs="Times New Roman"/>
      <w:sz w:val="24"/>
      <w:szCs w:val="24"/>
    </w:rPr>
  </w:style>
  <w:style w:type="paragraph" w:styleId="afffd">
    <w:name w:val="No Spacing"/>
    <w:qFormat/>
    <w:rsid w:val="00493164"/>
    <w:pPr>
      <w:suppressAutoHyphens/>
      <w:snapToGrid w:val="0"/>
      <w:spacing w:after="0" w:line="240" w:lineRule="auto"/>
    </w:pPr>
    <w:rPr>
      <w:rFonts w:ascii="Times New Roman" w:eastAsia="Arial" w:hAnsi="Times New Roman" w:cs="Times New Roman"/>
      <w:sz w:val="24"/>
      <w:szCs w:val="24"/>
      <w:lang w:eastAsia="ar-SA"/>
    </w:rPr>
  </w:style>
  <w:style w:type="paragraph" w:customStyle="1" w:styleId="afffe">
    <w:name w:val="Обычный + По ширине"/>
    <w:basedOn w:val="20"/>
    <w:rsid w:val="00493164"/>
    <w:pPr>
      <w:tabs>
        <w:tab w:val="left" w:pos="0"/>
      </w:tabs>
      <w:spacing w:before="0" w:after="0"/>
    </w:pPr>
    <w:rPr>
      <w:rFonts w:ascii="Times New Roman" w:hAnsi="Times New Roman"/>
      <w:i w:val="0"/>
      <w:sz w:val="24"/>
      <w:szCs w:val="24"/>
      <w:lang w:val="ru-RU"/>
    </w:rPr>
  </w:style>
  <w:style w:type="paragraph" w:customStyle="1" w:styleId="TimesNewRoman">
    <w:name w:val="Обычный (веб) + Times New Roman"/>
    <w:aliases w:val="Авто,Перед:  0 пт,После:  0 пт"/>
    <w:basedOn w:val="a"/>
    <w:rsid w:val="00493164"/>
    <w:rPr>
      <w:b/>
    </w:rPr>
  </w:style>
  <w:style w:type="character" w:customStyle="1" w:styleId="s102">
    <w:name w:val="s_102"/>
    <w:rsid w:val="00493164"/>
    <w:rPr>
      <w:b/>
      <w:bCs/>
      <w:color w:val="000080"/>
    </w:rPr>
  </w:style>
  <w:style w:type="paragraph" w:styleId="affff">
    <w:name w:val="Revision"/>
    <w:hidden/>
    <w:uiPriority w:val="99"/>
    <w:semiHidden/>
    <w:rsid w:val="00493164"/>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2.xml"/><Relationship Id="rId39" Type="http://schemas.openxmlformats.org/officeDocument/2006/relationships/hyperlink" Target=".//C:/&#1053;&#1057;&#1080;&#1057;%202006=1/Norm/Prikaz/37(95).htm" TargetMode="External"/><Relationship Id="rId21" Type="http://schemas.openxmlformats.org/officeDocument/2006/relationships/header" Target="header7.xml"/><Relationship Id="rId34" Type="http://schemas.openxmlformats.org/officeDocument/2006/relationships/hyperlink" Target=".//C:/&#1053;&#1057;&#1080;&#1057;%202006=1/Norm/Prikaz/37(95).htm" TargetMode="External"/><Relationship Id="rId42" Type="http://schemas.openxmlformats.org/officeDocument/2006/relationships/header" Target="header15.xml"/><Relationship Id="rId47"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0"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5"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header" Target="header32.xml"/><Relationship Id="rId76" Type="http://schemas.openxmlformats.org/officeDocument/2006/relationships/header" Target="header37.xml"/><Relationship Id="rId7" Type="http://schemas.openxmlformats.org/officeDocument/2006/relationships/settings" Target="settings.xml"/><Relationship Id="rId71" Type="http://schemas.openxmlformats.org/officeDocument/2006/relationships/header" Target="header34.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C:/&#1053;&#1057;&#1080;&#1057;%202006=1/Norm/Prikaz/37(95).htm" TargetMode="External"/><Relationship Id="rId11" Type="http://schemas.openxmlformats.org/officeDocument/2006/relationships/image" Target="media/image1.jpeg"/><Relationship Id="rId24" Type="http://schemas.openxmlformats.org/officeDocument/2006/relationships/header" Target="header10.xml"/><Relationship Id="rId32" Type="http://schemas.openxmlformats.org/officeDocument/2006/relationships/hyperlink" Target=".//C:/&#1053;&#1057;&#1080;&#1057;%202006=1/Norm/Prikaz/37(95).htm" TargetMode="External"/><Relationship Id="rId37" Type="http://schemas.openxmlformats.org/officeDocument/2006/relationships/hyperlink" Target=".//C:/&#1053;&#1057;&#1080;&#1057;%202006=1/Norm/Prikaz/37(95).htm" TargetMode="External"/><Relationship Id="rId40" Type="http://schemas.openxmlformats.org/officeDocument/2006/relationships/hyperlink" Target=".//C:/&#1053;&#1057;&#1080;&#1057;%202006=1/Norm/Prikaz/37(95).htm" TargetMode="External"/><Relationship Id="rId45" Type="http://schemas.openxmlformats.org/officeDocument/2006/relationships/footer" Target="footer5.xml"/><Relationship Id="rId53" Type="http://schemas.openxmlformats.org/officeDocument/2006/relationships/header" Target="header17.xml"/><Relationship Id="rId58" Type="http://schemas.openxmlformats.org/officeDocument/2006/relationships/header" Target="header22.xml"/><Relationship Id="rId66" Type="http://schemas.openxmlformats.org/officeDocument/2006/relationships/header" Target="header30.xml"/><Relationship Id="rId74" Type="http://schemas.openxmlformats.org/officeDocument/2006/relationships/header" Target="header36.xml"/><Relationship Id="rId79" Type="http://schemas.openxmlformats.org/officeDocument/2006/relationships/footer" Target="footer9.xml"/><Relationship Id="rId5" Type="http://schemas.openxmlformats.org/officeDocument/2006/relationships/styles" Target="styles.xml"/><Relationship Id="rId61" Type="http://schemas.openxmlformats.org/officeDocument/2006/relationships/header" Target="header25.xml"/><Relationship Id="rId82"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C:/&#1053;&#1057;&#1080;&#1057;%202006=1/Norm/Prikaz/37(95).htm" TargetMode="External"/><Relationship Id="rId44" Type="http://schemas.openxmlformats.org/officeDocument/2006/relationships/header" Target="header16.xml"/><Relationship Id="rId52"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60" Type="http://schemas.openxmlformats.org/officeDocument/2006/relationships/header" Target="header24.xml"/><Relationship Id="rId65" Type="http://schemas.openxmlformats.org/officeDocument/2006/relationships/header" Target="header29.xml"/><Relationship Id="rId73" Type="http://schemas.openxmlformats.org/officeDocument/2006/relationships/header" Target="header35.xml"/><Relationship Id="rId78" Type="http://schemas.openxmlformats.org/officeDocument/2006/relationships/header" Target="header39.xml"/><Relationship Id="rId8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yperlink" Target=".//C:/&#1053;&#1057;&#1080;&#1057;%202006=1/Norm/Prikaz/37(95).htm" TargetMode="External"/><Relationship Id="rId35" Type="http://schemas.openxmlformats.org/officeDocument/2006/relationships/hyperlink" Target=".//C:/&#1053;&#1057;&#1080;&#1057;%202006=1/Norm/Prikaz/37(95).htm" TargetMode="External"/><Relationship Id="rId43" Type="http://schemas.openxmlformats.org/officeDocument/2006/relationships/footer" Target="footer4.xml"/><Relationship Id="rId48"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6" Type="http://schemas.openxmlformats.org/officeDocument/2006/relationships/header" Target="header20.xml"/><Relationship Id="rId64" Type="http://schemas.openxmlformats.org/officeDocument/2006/relationships/header" Target="header28.xml"/><Relationship Id="rId69" Type="http://schemas.openxmlformats.org/officeDocument/2006/relationships/header" Target="header33.xml"/><Relationship Id="rId77" Type="http://schemas.openxmlformats.org/officeDocument/2006/relationships/header" Target="header38.xml"/><Relationship Id="rId8" Type="http://schemas.openxmlformats.org/officeDocument/2006/relationships/webSettings" Target="webSettings.xml"/><Relationship Id="rId51"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72" Type="http://schemas.openxmlformats.org/officeDocument/2006/relationships/footer" Target="footer7.xml"/><Relationship Id="rId80" Type="http://schemas.openxmlformats.org/officeDocument/2006/relationships/header" Target="header4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1.xml"/><Relationship Id="rId33" Type="http://schemas.openxmlformats.org/officeDocument/2006/relationships/hyperlink" Target=".//C:/&#1053;&#1057;&#1080;&#1057;%202006=1/Norm/Prikaz/37(95).htm" TargetMode="External"/><Relationship Id="rId38" Type="http://schemas.openxmlformats.org/officeDocument/2006/relationships/hyperlink" Target=".//C:/&#1053;&#1057;&#1080;&#1057;%202006=1/Norm/Prikaz/37(95).htm" TargetMode="External"/><Relationship Id="rId46"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9" Type="http://schemas.openxmlformats.org/officeDocument/2006/relationships/header" Target="header23.xml"/><Relationship Id="rId67" Type="http://schemas.openxmlformats.org/officeDocument/2006/relationships/header" Target="header31.xml"/><Relationship Id="rId20" Type="http://schemas.openxmlformats.org/officeDocument/2006/relationships/header" Target="header6.xml"/><Relationship Id="rId41" Type="http://schemas.openxmlformats.org/officeDocument/2006/relationships/header" Target="header14.xml"/><Relationship Id="rId54" Type="http://schemas.openxmlformats.org/officeDocument/2006/relationships/header" Target="header18.xml"/><Relationship Id="rId62" Type="http://schemas.openxmlformats.org/officeDocument/2006/relationships/header" Target="header26.xml"/><Relationship Id="rId70" Type="http://schemas.openxmlformats.org/officeDocument/2006/relationships/footer" Target="footer6.xml"/><Relationship Id="rId75" Type="http://schemas.openxmlformats.org/officeDocument/2006/relationships/footer" Target="footer8.xml"/><Relationship Id="rId1" Type="http://schemas.openxmlformats.org/officeDocument/2006/relationships/customXml" Target="../customXml/item1.xml"/><Relationship Id="rId6"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C:/&#1053;&#1057;&#1080;&#1057;%202006=1/Norm/Prikaz/37(95).htm" TargetMode="External"/><Relationship Id="rId36" Type="http://schemas.openxmlformats.org/officeDocument/2006/relationships/hyperlink" Target=".//C:/&#1053;&#1057;&#1080;&#1057;%202006=1/Norm/Prikaz/37(95).htm" TargetMode="External"/><Relationship Id="rId49"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7" Type="http://schemas.openxmlformats.org/officeDocument/2006/relationships/header" Target="header2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4__x0430__x0442__x0430__x0412__x0441__x0442__x0443__x043f__x043b__x0435__x043d__x0438__x044f_ xmlns="41d44dbc-5e82-4214-9476-bd2e99d0338d">2012-05-03T16:00:00+00:00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Дочерние общества ПАО «НК «Роснефть» при оформлении договоров с подрядными организациями, арендаторами, обязаны включать в условия договора пункт о неукоснительном выполнении подрядной организацией, арендатором требований данного ПОЛОЖЕНИЯ.</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Р-0901</_x0420__x0435__x0433__x0438__x0441__x0442__x0440__x0430__x0446__x0438__x043e__x043d__x043d__x044b__x0439__x0020__x043d__x043e__x043c__x0435__x0440__x0020__x0421__x041d__x041e_>
    <_x041d__x043e__x043c__x0435__x0440_ xmlns="41d44dbc-5e82-4214-9476-bd2e99d0338d">П3-05 С-0102</_x041d__x043e__x043c__x0435__x0440_>
    <_x0424__x043e__x0440__x043c__x0430__x0020__x043f__x0440__x043e__x0441__x043c__x043e__x0442__x0440__x0430_ xmlns="861f2f07-b9b1-469b-9461-1e8194653dbf">
      <Url>http://app461510.rosneft.ru/DocLib4/Forms/DispForm.aspx?ID=5551</Url>
      <Description>Организация и осуществление пожарного надзора на объектах Компании</Description>
    </_x0424__x043e__x0440__x043c__x0430__x0020__x043f__x0440__x043e__x0441__x043c__x043e__x0442__x0440__x0430_>
    <_x0412__x0438__x0434__x0414__x043e__x043a_ xmlns="41d44dbc-5e82-4214-9476-bd2e99d0338d">Положение</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1491</Value>
      <Value>2408</Value>
      <Value>2544</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1012</_x0420__x0414__x0020__x043a__x043e__x043c__x043f__x0430__x043d__x0438__x0438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Нет</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2.00</_x0412__x0435__x0440__x0441_>
    <_x0420__x0430__x0437__x0440__x0430__x0431__x043e__x0442__x0447__x0438__x043a__x0020__x041b__x041d__x0414_ xmlns="861f2f07-b9b1-469b-9461-1e8194653dbf">ЛНД Компании</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5554</Value>
      <Value>5344</Value>
      <Value>5580</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481</_x0420__x0414__x0020__x041a__x043e__x043c__x043f__x0430__x043d__x0438__x0438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5A0FF64-52C0-43C8-9817-7C260DB34CEC}">
  <ds:schemaRefs>
    <ds:schemaRef ds:uri="http://www.w3.org/XML/1998/namespace"/>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purl.org/dc/elements/1.1/"/>
    <ds:schemaRef ds:uri="861f2f07-b9b1-469b-9461-1e8194653dbf"/>
    <ds:schemaRef ds:uri="41d44dbc-5e82-4214-9476-bd2e99d0338d"/>
    <ds:schemaRef ds:uri="http://purl.org/dc/dcmitype/"/>
  </ds:schemaRefs>
</ds:datastoreItem>
</file>

<file path=customXml/itemProps2.xml><?xml version="1.0" encoding="utf-8"?>
<ds:datastoreItem xmlns:ds="http://schemas.openxmlformats.org/officeDocument/2006/customXml" ds:itemID="{E8909D88-C635-4015-8119-7CB8BC643627}">
  <ds:schemaRefs>
    <ds:schemaRef ds:uri="http://schemas.microsoft.com/sharepoint/v3/contenttype/forms"/>
  </ds:schemaRefs>
</ds:datastoreItem>
</file>

<file path=customXml/itemProps3.xml><?xml version="1.0" encoding="utf-8"?>
<ds:datastoreItem xmlns:ds="http://schemas.openxmlformats.org/officeDocument/2006/customXml" ds:itemID="{6B7F49DF-A633-433C-ACCB-86FBEFDFA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18201</Words>
  <Characters>103750</Characters>
  <Application>Microsoft Office Word</Application>
  <DocSecurity>4</DocSecurity>
  <Lines>864</Lines>
  <Paragraphs>243</Paragraphs>
  <ScaleCrop>false</ScaleCrop>
  <HeadingPairs>
    <vt:vector size="2" baseType="variant">
      <vt:variant>
        <vt:lpstr>Название</vt:lpstr>
      </vt:variant>
      <vt:variant>
        <vt:i4>1</vt:i4>
      </vt:variant>
    </vt:vector>
  </HeadingPairs>
  <TitlesOfParts>
    <vt:vector size="1" baseType="lpstr">
      <vt:lpstr>Организация и осуществление пожарного надзора на объектах Компании</vt:lpstr>
    </vt:vector>
  </TitlesOfParts>
  <Company>ПАО «НК «Роснефть»</Company>
  <LinksUpToDate>false</LinksUpToDate>
  <CharactersWithSpaces>121708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и осуществление пожарного надзора на объектах Компании</dc:title>
  <dc:creator>Похабова Татьяна Андреевна</dc:creator>
  <cp:lastModifiedBy>Закревская Лилия Борисовна</cp:lastModifiedBy>
  <cp:revision>2</cp:revision>
  <dcterms:created xsi:type="dcterms:W3CDTF">2018-06-08T03:16:00Z</dcterms:created>
  <dcterms:modified xsi:type="dcterms:W3CDTF">2018-06-08T03:16:00Z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0x010100E8CC98EE918CF54383D2FF022BC3CF6A</vt:lpwstr>
  </property>
</Properties>
</file>